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FA20E7" w14:textId="77777777" w:rsidR="008950A6" w:rsidRDefault="008950A6" w:rsidP="00DE72E2">
      <w:pPr>
        <w:widowControl w:val="0"/>
        <w:spacing w:before="960" w:line="360" w:lineRule="auto"/>
        <w:jc w:val="center"/>
        <w:rPr>
          <w:b/>
          <w:sz w:val="32"/>
        </w:rPr>
      </w:pPr>
    </w:p>
    <w:p w14:paraId="1373F5A9" w14:textId="77777777" w:rsidR="008950A6" w:rsidRDefault="008950A6" w:rsidP="008950A6">
      <w:pPr>
        <w:pStyle w:val="Style36"/>
        <w:widowControl/>
        <w:tabs>
          <w:tab w:val="left" w:pos="9072"/>
        </w:tabs>
        <w:jc w:val="right"/>
        <w:rPr>
          <w:rStyle w:val="WW8Num4z1"/>
        </w:rPr>
      </w:pPr>
    </w:p>
    <w:p w14:paraId="1361B454" w14:textId="2F7E1838" w:rsidR="008950A6" w:rsidRDefault="008950A6" w:rsidP="008950A6">
      <w:pPr>
        <w:pStyle w:val="Style36"/>
        <w:widowControl/>
        <w:tabs>
          <w:tab w:val="left" w:pos="9072"/>
        </w:tabs>
        <w:jc w:val="right"/>
        <w:rPr>
          <w:rStyle w:val="FontStyle61"/>
          <w:sz w:val="20"/>
          <w:szCs w:val="20"/>
        </w:rPr>
      </w:pPr>
      <w:r>
        <w:rPr>
          <w:noProof/>
          <w:color w:val="000000"/>
        </w:rPr>
        <w:drawing>
          <wp:anchor distT="0" distB="0" distL="0" distR="0" simplePos="0" relativeHeight="251659264" behindDoc="1" locked="0" layoutInCell="1" hidden="0" allowOverlap="1" wp14:anchorId="1D6CEE75" wp14:editId="68F2FC98">
            <wp:simplePos x="0" y="0"/>
            <wp:positionH relativeFrom="page">
              <wp:align>center</wp:align>
            </wp:positionH>
            <wp:positionV relativeFrom="page">
              <wp:posOffset>90170</wp:posOffset>
            </wp:positionV>
            <wp:extent cx="1382400" cy="1990800"/>
            <wp:effectExtent l="0" t="0" r="0" b="0"/>
            <wp:wrapNone/>
            <wp:docPr id="4" name="image1.png" descr="Obraz zawierający tekst, zrzut ekranu, design&#10;&#10;Zawartość wygenerowana przez sztuczną inteligencję może być niepoprawna."/>
            <wp:cNvGraphicFramePr/>
            <a:graphic xmlns:a="http://schemas.openxmlformats.org/drawingml/2006/main">
              <a:graphicData uri="http://schemas.openxmlformats.org/drawingml/2006/picture">
                <pic:pic xmlns:pic="http://schemas.openxmlformats.org/drawingml/2006/picture">
                  <pic:nvPicPr>
                    <pic:cNvPr id="4" name="image1.png" descr="Obraz zawierający tekst, zrzut ekranu, design&#10;&#10;Zawartość wygenerowana przez sztuczną inteligencję może być niepoprawna."/>
                    <pic:cNvPicPr preferRelativeResize="0"/>
                  </pic:nvPicPr>
                  <pic:blipFill>
                    <a:blip r:embed="rId11"/>
                    <a:srcRect l="40955" t="1" r="40784" b="81389"/>
                    <a:stretch>
                      <a:fillRect/>
                    </a:stretch>
                  </pic:blipFill>
                  <pic:spPr>
                    <a:xfrm>
                      <a:off x="0" y="0"/>
                      <a:ext cx="1382400" cy="1990800"/>
                    </a:xfrm>
                    <a:prstGeom prst="rect">
                      <a:avLst/>
                    </a:prstGeom>
                    <a:ln/>
                  </pic:spPr>
                </pic:pic>
              </a:graphicData>
            </a:graphic>
            <wp14:sizeRelH relativeFrom="margin">
              <wp14:pctWidth>0</wp14:pctWidth>
            </wp14:sizeRelH>
            <wp14:sizeRelV relativeFrom="margin">
              <wp14:pctHeight>0</wp14:pctHeight>
            </wp14:sizeRelV>
          </wp:anchor>
        </w:drawing>
      </w:r>
      <w:r w:rsidRPr="008950A6">
        <w:rPr>
          <w:rStyle w:val="WW8Num4z1"/>
        </w:rPr>
        <w:t xml:space="preserve"> </w:t>
      </w:r>
      <w:r w:rsidRPr="00E5002A">
        <w:rPr>
          <w:rStyle w:val="FontStyle61"/>
          <w:sz w:val="20"/>
          <w:szCs w:val="20"/>
        </w:rPr>
        <w:t xml:space="preserve">Załącznik nr </w:t>
      </w:r>
      <w:r>
        <w:rPr>
          <w:rStyle w:val="FontStyle61"/>
          <w:sz w:val="20"/>
          <w:szCs w:val="20"/>
        </w:rPr>
        <w:t>2 C)</w:t>
      </w:r>
      <w:r w:rsidRPr="00E5002A">
        <w:rPr>
          <w:rStyle w:val="FontStyle61"/>
          <w:sz w:val="20"/>
          <w:szCs w:val="20"/>
        </w:rPr>
        <w:t xml:space="preserve"> </w:t>
      </w:r>
      <w:r>
        <w:rPr>
          <w:rStyle w:val="FontStyle61"/>
          <w:sz w:val="20"/>
          <w:szCs w:val="20"/>
        </w:rPr>
        <w:t>do Zapytania Ofertowego 25DFBT356</w:t>
      </w:r>
    </w:p>
    <w:p w14:paraId="4CC5A58B" w14:textId="77777777" w:rsidR="008950A6" w:rsidRDefault="008950A6" w:rsidP="008950A6">
      <w:pPr>
        <w:pStyle w:val="Style36"/>
        <w:widowControl/>
        <w:tabs>
          <w:tab w:val="left" w:pos="9072"/>
        </w:tabs>
        <w:jc w:val="right"/>
        <w:rPr>
          <w:rStyle w:val="FontStyle61"/>
          <w:sz w:val="20"/>
          <w:szCs w:val="20"/>
        </w:rPr>
      </w:pPr>
    </w:p>
    <w:p w14:paraId="3E9AAD70" w14:textId="77777777" w:rsidR="00D93EE6" w:rsidRDefault="00D93EE6" w:rsidP="008950A6">
      <w:pPr>
        <w:pStyle w:val="Style36"/>
        <w:widowControl/>
        <w:tabs>
          <w:tab w:val="left" w:pos="9072"/>
        </w:tabs>
        <w:jc w:val="right"/>
        <w:rPr>
          <w:rStyle w:val="FontStyle61"/>
          <w:sz w:val="20"/>
          <w:szCs w:val="20"/>
        </w:rPr>
      </w:pPr>
    </w:p>
    <w:p w14:paraId="729CAEB9" w14:textId="77777777" w:rsidR="00D93EE6" w:rsidRDefault="00D93EE6" w:rsidP="00D93EE6">
      <w:pPr>
        <w:pStyle w:val="Style25"/>
        <w:widowControl/>
        <w:spacing w:line="240" w:lineRule="auto"/>
        <w:ind w:left="42" w:firstLine="14"/>
        <w:rPr>
          <w:rStyle w:val="FontStyle59"/>
          <w:rFonts w:ascii="Arial" w:hAnsi="Arial" w:cs="Arial"/>
        </w:rPr>
      </w:pPr>
    </w:p>
    <w:p w14:paraId="7FE7DD33" w14:textId="77777777" w:rsidR="00D93EE6" w:rsidRDefault="00D93EE6" w:rsidP="00D93EE6">
      <w:pPr>
        <w:pStyle w:val="Style25"/>
        <w:widowControl/>
        <w:spacing w:line="240" w:lineRule="auto"/>
        <w:ind w:left="42" w:firstLine="14"/>
        <w:jc w:val="center"/>
        <w:rPr>
          <w:rFonts w:ascii="Arial" w:hAnsi="Arial" w:cs="Arial"/>
          <w:b/>
        </w:rPr>
      </w:pPr>
      <w:r>
        <w:rPr>
          <w:rStyle w:val="FontStyle59"/>
          <w:rFonts w:ascii="Arial" w:hAnsi="Arial" w:cs="Arial"/>
        </w:rPr>
        <w:t xml:space="preserve">Dotyczy: </w:t>
      </w:r>
      <w:r>
        <w:rPr>
          <w:rFonts w:ascii="Arial" w:hAnsi="Arial" w:cs="Arial"/>
          <w:b/>
        </w:rPr>
        <w:t>Budowa i przyłączenie do sieci przesyłowej PSE S.A. nowej rozdzielni wnętrzowej 110 kV w EC Żerań</w:t>
      </w:r>
    </w:p>
    <w:p w14:paraId="44589B87" w14:textId="77777777" w:rsidR="00D93EE6" w:rsidRDefault="00D93EE6" w:rsidP="008950A6">
      <w:pPr>
        <w:pStyle w:val="Style36"/>
        <w:widowControl/>
        <w:tabs>
          <w:tab w:val="left" w:pos="9072"/>
        </w:tabs>
        <w:jc w:val="right"/>
        <w:rPr>
          <w:rStyle w:val="FontStyle61"/>
          <w:sz w:val="20"/>
          <w:szCs w:val="20"/>
        </w:rPr>
      </w:pPr>
    </w:p>
    <w:p w14:paraId="1A8D0B5C" w14:textId="77777777" w:rsidR="00D93EE6" w:rsidRPr="00E5002A" w:rsidRDefault="00D93EE6" w:rsidP="008950A6">
      <w:pPr>
        <w:pStyle w:val="Style36"/>
        <w:widowControl/>
        <w:tabs>
          <w:tab w:val="left" w:pos="9072"/>
        </w:tabs>
        <w:jc w:val="right"/>
        <w:rPr>
          <w:rStyle w:val="FontStyle61"/>
          <w:sz w:val="20"/>
          <w:szCs w:val="20"/>
        </w:rPr>
      </w:pPr>
    </w:p>
    <w:tbl>
      <w:tblPr>
        <w:tblW w:w="5000" w:type="pct"/>
        <w:tblInd w:w="-38" w:type="dxa"/>
        <w:tblCellMar>
          <w:left w:w="40" w:type="dxa"/>
          <w:right w:w="40" w:type="dxa"/>
        </w:tblCellMar>
        <w:tblLook w:val="0000" w:firstRow="0" w:lastRow="0" w:firstColumn="0" w:lastColumn="0" w:noHBand="0" w:noVBand="0"/>
      </w:tblPr>
      <w:tblGrid>
        <w:gridCol w:w="9338"/>
      </w:tblGrid>
      <w:tr w:rsidR="008950A6" w:rsidRPr="00E5002A" w14:paraId="3B4079E0" w14:textId="77777777" w:rsidTr="008950A6">
        <w:trPr>
          <w:trHeight w:val="1745"/>
        </w:trPr>
        <w:tc>
          <w:tcPr>
            <w:tcW w:w="5000" w:type="pct"/>
            <w:tcBorders>
              <w:top w:val="single" w:sz="6" w:space="0" w:color="auto"/>
              <w:left w:val="single" w:sz="6" w:space="0" w:color="auto"/>
              <w:bottom w:val="single" w:sz="6" w:space="0" w:color="auto"/>
              <w:right w:val="single" w:sz="6" w:space="0" w:color="auto"/>
            </w:tcBorders>
            <w:shd w:val="clear" w:color="auto" w:fill="C0C0C0"/>
            <w:vAlign w:val="center"/>
          </w:tcPr>
          <w:p w14:paraId="65EC073E" w14:textId="77777777" w:rsidR="008950A6" w:rsidRPr="008950A6" w:rsidRDefault="008950A6" w:rsidP="008950A6">
            <w:pPr>
              <w:widowControl w:val="0"/>
              <w:spacing w:before="960" w:line="360" w:lineRule="auto"/>
              <w:jc w:val="center"/>
              <w:rPr>
                <w:b/>
                <w:sz w:val="28"/>
                <w:szCs w:val="28"/>
                <w:u w:val="single"/>
              </w:rPr>
            </w:pPr>
            <w:r w:rsidRPr="008950A6">
              <w:rPr>
                <w:b/>
                <w:sz w:val="28"/>
                <w:szCs w:val="28"/>
                <w:u w:val="single"/>
              </w:rPr>
              <w:t>ZAŁĄCZNIK NR 2 do Umowy</w:t>
            </w:r>
          </w:p>
          <w:p w14:paraId="2ADEBE80" w14:textId="77777777" w:rsidR="008950A6" w:rsidRPr="008950A6" w:rsidRDefault="008950A6" w:rsidP="008950A6">
            <w:pPr>
              <w:spacing w:line="240" w:lineRule="auto"/>
              <w:jc w:val="center"/>
              <w:rPr>
                <w:sz w:val="28"/>
                <w:szCs w:val="28"/>
              </w:rPr>
            </w:pPr>
            <w:bookmarkStart w:id="0" w:name="_Hlk212737010"/>
            <w:r w:rsidRPr="008950A6">
              <w:rPr>
                <w:b/>
                <w:sz w:val="28"/>
                <w:szCs w:val="28"/>
                <w:u w:val="single"/>
              </w:rPr>
              <w:t>Rozwiązania techniczne Wykonawcy</w:t>
            </w:r>
          </w:p>
          <w:bookmarkEnd w:id="0"/>
          <w:p w14:paraId="0BB509AA" w14:textId="553C5364" w:rsidR="008950A6" w:rsidRPr="00E5002A" w:rsidRDefault="008950A6" w:rsidP="00D44E7E">
            <w:pPr>
              <w:spacing w:line="360" w:lineRule="auto"/>
              <w:jc w:val="center"/>
              <w:rPr>
                <w:rFonts w:cs="Century Gothic"/>
                <w:sz w:val="32"/>
                <w:szCs w:val="32"/>
              </w:rPr>
            </w:pPr>
          </w:p>
        </w:tc>
      </w:tr>
    </w:tbl>
    <w:p w14:paraId="474665E9" w14:textId="77777777" w:rsidR="00540422" w:rsidRDefault="00540422" w:rsidP="00DD0663">
      <w:pPr>
        <w:spacing w:before="60" w:line="360" w:lineRule="auto"/>
        <w:jc w:val="center"/>
        <w:rPr>
          <w:sz w:val="18"/>
          <w:szCs w:val="18"/>
        </w:rPr>
      </w:pPr>
    </w:p>
    <w:p w14:paraId="1CAB7531" w14:textId="77777777" w:rsidR="008950A6" w:rsidRDefault="008950A6" w:rsidP="00DD0663">
      <w:pPr>
        <w:spacing w:before="60" w:line="360" w:lineRule="auto"/>
        <w:jc w:val="center"/>
        <w:rPr>
          <w:sz w:val="18"/>
          <w:szCs w:val="18"/>
        </w:rPr>
      </w:pPr>
    </w:p>
    <w:p w14:paraId="4E2C6F86" w14:textId="77777777" w:rsidR="008950A6" w:rsidRDefault="008950A6" w:rsidP="00DD0663">
      <w:pPr>
        <w:spacing w:before="60" w:line="360" w:lineRule="auto"/>
        <w:jc w:val="center"/>
        <w:rPr>
          <w:sz w:val="18"/>
          <w:szCs w:val="18"/>
        </w:rPr>
      </w:pPr>
    </w:p>
    <w:p w14:paraId="5B6F03E6" w14:textId="77777777" w:rsidR="008950A6" w:rsidRDefault="008950A6" w:rsidP="00DD0663">
      <w:pPr>
        <w:spacing w:before="60" w:line="360" w:lineRule="auto"/>
        <w:jc w:val="center"/>
        <w:rPr>
          <w:sz w:val="18"/>
          <w:szCs w:val="18"/>
        </w:rPr>
      </w:pPr>
    </w:p>
    <w:p w14:paraId="7E8D3288" w14:textId="77777777" w:rsidR="008950A6" w:rsidRPr="00B83442" w:rsidRDefault="008950A6" w:rsidP="00DD0663">
      <w:pPr>
        <w:spacing w:before="60" w:line="360" w:lineRule="auto"/>
        <w:jc w:val="center"/>
        <w:rPr>
          <w:sz w:val="18"/>
          <w:szCs w:val="18"/>
        </w:rPr>
      </w:pPr>
    </w:p>
    <w:p w14:paraId="0C5AC426" w14:textId="77777777" w:rsidR="006346C1" w:rsidRPr="00B83442" w:rsidRDefault="006346C1" w:rsidP="006346C1">
      <w:pPr>
        <w:spacing w:before="60" w:line="360" w:lineRule="auto"/>
        <w:jc w:val="center"/>
        <w:rPr>
          <w:rFonts w:eastAsia="Arial"/>
          <w:color w:val="00B050"/>
          <w:sz w:val="18"/>
          <w:szCs w:val="18"/>
        </w:rPr>
      </w:pPr>
      <w:r w:rsidRPr="00B83442">
        <w:rPr>
          <w:rFonts w:eastAsia="Arial"/>
          <w:i/>
          <w:iCs/>
          <w:color w:val="00B050"/>
        </w:rPr>
        <w:t>Przygotowując ofertę Oferent usunie z niniejszego formularza wszystkie komentarze Zamawiającego wpisane zieloną czcionką</w:t>
      </w:r>
    </w:p>
    <w:p w14:paraId="7CB258BB" w14:textId="77777777" w:rsidR="000A26EF" w:rsidRPr="00B83442" w:rsidRDefault="000A26EF" w:rsidP="00DD0663">
      <w:pPr>
        <w:spacing w:before="60" w:line="360" w:lineRule="auto"/>
        <w:jc w:val="center"/>
        <w:rPr>
          <w:sz w:val="18"/>
          <w:szCs w:val="18"/>
        </w:rPr>
      </w:pPr>
    </w:p>
    <w:p w14:paraId="72C07D80" w14:textId="77777777" w:rsidR="00540422" w:rsidRPr="00B83442" w:rsidRDefault="00540422" w:rsidP="00DD0663">
      <w:pPr>
        <w:spacing w:before="60" w:line="360" w:lineRule="auto"/>
        <w:jc w:val="center"/>
        <w:rPr>
          <w:sz w:val="18"/>
          <w:szCs w:val="18"/>
        </w:rPr>
      </w:pPr>
    </w:p>
    <w:p w14:paraId="5D9B79E1" w14:textId="77777777" w:rsidR="00540422" w:rsidRPr="00B83442" w:rsidRDefault="00540422" w:rsidP="00DD0663">
      <w:pPr>
        <w:spacing w:before="60" w:line="360" w:lineRule="auto"/>
        <w:jc w:val="center"/>
        <w:rPr>
          <w:sz w:val="18"/>
          <w:szCs w:val="18"/>
        </w:rPr>
      </w:pPr>
    </w:p>
    <w:p w14:paraId="309F999C" w14:textId="77777777" w:rsidR="00540422" w:rsidRPr="00B83442" w:rsidRDefault="00540422" w:rsidP="00DD0663">
      <w:pPr>
        <w:spacing w:before="60" w:line="360" w:lineRule="auto"/>
        <w:jc w:val="center"/>
        <w:rPr>
          <w:sz w:val="18"/>
          <w:szCs w:val="18"/>
        </w:rPr>
      </w:pPr>
    </w:p>
    <w:p w14:paraId="75D4CC96" w14:textId="77777777" w:rsidR="00540422" w:rsidRPr="00B83442" w:rsidRDefault="00540422" w:rsidP="00DD0663">
      <w:pPr>
        <w:spacing w:before="60" w:line="360" w:lineRule="auto"/>
        <w:jc w:val="center"/>
        <w:rPr>
          <w:sz w:val="18"/>
          <w:szCs w:val="18"/>
        </w:rPr>
      </w:pPr>
    </w:p>
    <w:p w14:paraId="48F5383C" w14:textId="10F3271A" w:rsidR="001341D1" w:rsidRPr="00B83442" w:rsidRDefault="001341D1" w:rsidP="001341D1">
      <w:pPr>
        <w:spacing w:before="60" w:line="360" w:lineRule="auto"/>
        <w:jc w:val="center"/>
        <w:rPr>
          <w:sz w:val="18"/>
          <w:szCs w:val="18"/>
        </w:rPr>
      </w:pPr>
      <w:r w:rsidRPr="00B83442">
        <w:rPr>
          <w:sz w:val="18"/>
          <w:szCs w:val="18"/>
        </w:rPr>
        <w:t>Warszawa 202</w:t>
      </w:r>
      <w:r w:rsidR="00722222">
        <w:rPr>
          <w:sz w:val="18"/>
          <w:szCs w:val="18"/>
        </w:rPr>
        <w:t>6</w:t>
      </w:r>
    </w:p>
    <w:p w14:paraId="5837E804" w14:textId="77777777" w:rsidR="00540422" w:rsidRPr="00B83442" w:rsidRDefault="00540422" w:rsidP="00DD0663">
      <w:pPr>
        <w:spacing w:before="60" w:line="360" w:lineRule="auto"/>
        <w:jc w:val="center"/>
        <w:rPr>
          <w:sz w:val="18"/>
          <w:szCs w:val="18"/>
        </w:rPr>
      </w:pPr>
    </w:p>
    <w:p w14:paraId="6562BE9C" w14:textId="2C517575" w:rsidR="00A77E52" w:rsidRPr="00B83442" w:rsidRDefault="00A77E52">
      <w:pPr>
        <w:suppressAutoHyphens w:val="0"/>
        <w:spacing w:line="240" w:lineRule="auto"/>
        <w:jc w:val="left"/>
        <w:rPr>
          <w:sz w:val="18"/>
          <w:szCs w:val="18"/>
        </w:rPr>
      </w:pPr>
      <w:r w:rsidRPr="00B83442">
        <w:rPr>
          <w:sz w:val="18"/>
          <w:szCs w:val="18"/>
        </w:rPr>
        <w:br w:type="page"/>
      </w:r>
    </w:p>
    <w:p w14:paraId="4C13DC39" w14:textId="77777777" w:rsidR="00A77E52" w:rsidRPr="00B83442" w:rsidRDefault="00A77E52" w:rsidP="00DD0663">
      <w:pPr>
        <w:spacing w:before="60" w:line="360" w:lineRule="auto"/>
        <w:jc w:val="center"/>
        <w:rPr>
          <w:sz w:val="18"/>
          <w:szCs w:val="18"/>
        </w:rPr>
      </w:pPr>
    </w:p>
    <w:p w14:paraId="1691BAE8" w14:textId="77777777" w:rsidR="00A77E52" w:rsidRPr="00B83442" w:rsidRDefault="00A77E52" w:rsidP="00A77E52">
      <w:pPr>
        <w:spacing w:before="60" w:line="360" w:lineRule="auto"/>
        <w:jc w:val="left"/>
        <w:rPr>
          <w:b/>
          <w:sz w:val="24"/>
          <w:szCs w:val="24"/>
        </w:rPr>
      </w:pPr>
      <w:r w:rsidRPr="00B83442">
        <w:rPr>
          <w:b/>
          <w:sz w:val="24"/>
          <w:szCs w:val="24"/>
        </w:rPr>
        <w:t>Spis treści</w:t>
      </w:r>
    </w:p>
    <w:p w14:paraId="6FBC21BB" w14:textId="77777777" w:rsidR="00A77E52" w:rsidRPr="00B83442" w:rsidRDefault="00A77E52" w:rsidP="00A77E52">
      <w:pPr>
        <w:spacing w:before="60" w:line="360" w:lineRule="auto"/>
        <w:jc w:val="left"/>
        <w:rPr>
          <w:sz w:val="18"/>
          <w:szCs w:val="18"/>
        </w:rPr>
      </w:pPr>
    </w:p>
    <w:p w14:paraId="0DC664BB" w14:textId="4A5FEFC8" w:rsidR="00D0063C" w:rsidRDefault="00A77E52">
      <w:pPr>
        <w:pStyle w:val="Spistreci1"/>
        <w:rPr>
          <w:rFonts w:asciiTheme="minorHAnsi" w:eastAsiaTheme="minorEastAsia" w:hAnsiTheme="minorHAnsi" w:cstheme="minorBidi"/>
          <w:b w:val="0"/>
          <w:bCs w:val="0"/>
          <w:noProof/>
          <w:kern w:val="2"/>
          <w:sz w:val="24"/>
          <w:szCs w:val="24"/>
          <w:lang w:eastAsia="pl-PL"/>
          <w14:ligatures w14:val="standardContextual"/>
        </w:rPr>
      </w:pPr>
      <w:r w:rsidRPr="00B83442">
        <w:rPr>
          <w:sz w:val="18"/>
          <w:szCs w:val="18"/>
        </w:rPr>
        <w:fldChar w:fldCharType="begin"/>
      </w:r>
      <w:r w:rsidRPr="00B83442">
        <w:rPr>
          <w:sz w:val="18"/>
          <w:szCs w:val="18"/>
        </w:rPr>
        <w:instrText xml:space="preserve"> TOC \o "1-3" \h \z \u </w:instrText>
      </w:r>
      <w:r w:rsidRPr="00B83442">
        <w:rPr>
          <w:sz w:val="18"/>
          <w:szCs w:val="18"/>
        </w:rPr>
        <w:fldChar w:fldCharType="separate"/>
      </w:r>
      <w:hyperlink w:anchor="_Toc214618755" w:history="1">
        <w:r w:rsidR="00D0063C" w:rsidRPr="005A3015">
          <w:rPr>
            <w:rStyle w:val="Hipercze"/>
            <w:noProof/>
          </w:rPr>
          <w:t>1.</w:t>
        </w:r>
        <w:r w:rsidR="00D0063C">
          <w:rPr>
            <w:rFonts w:asciiTheme="minorHAnsi" w:eastAsiaTheme="minorEastAsia" w:hAnsiTheme="minorHAnsi" w:cstheme="minorBidi"/>
            <w:b w:val="0"/>
            <w:bCs w:val="0"/>
            <w:noProof/>
            <w:kern w:val="2"/>
            <w:sz w:val="24"/>
            <w:szCs w:val="24"/>
            <w:lang w:eastAsia="pl-PL"/>
            <w14:ligatures w14:val="standardContextual"/>
          </w:rPr>
          <w:tab/>
        </w:r>
        <w:r w:rsidR="00D0063C" w:rsidRPr="005A3015">
          <w:rPr>
            <w:rStyle w:val="Hipercze"/>
            <w:noProof/>
          </w:rPr>
          <w:t>Wstęp</w:t>
        </w:r>
        <w:r w:rsidR="00D0063C">
          <w:rPr>
            <w:noProof/>
            <w:webHidden/>
          </w:rPr>
          <w:tab/>
        </w:r>
        <w:r w:rsidR="00D0063C">
          <w:rPr>
            <w:noProof/>
            <w:webHidden/>
          </w:rPr>
          <w:fldChar w:fldCharType="begin"/>
        </w:r>
        <w:r w:rsidR="00D0063C">
          <w:rPr>
            <w:noProof/>
            <w:webHidden/>
          </w:rPr>
          <w:instrText xml:space="preserve"> PAGEREF _Toc214618755 \h </w:instrText>
        </w:r>
        <w:r w:rsidR="00D0063C">
          <w:rPr>
            <w:noProof/>
            <w:webHidden/>
          </w:rPr>
        </w:r>
        <w:r w:rsidR="00D0063C">
          <w:rPr>
            <w:noProof/>
            <w:webHidden/>
          </w:rPr>
          <w:fldChar w:fldCharType="separate"/>
        </w:r>
        <w:r w:rsidR="00D0063C">
          <w:rPr>
            <w:noProof/>
            <w:webHidden/>
          </w:rPr>
          <w:t>3</w:t>
        </w:r>
        <w:r w:rsidR="00D0063C">
          <w:rPr>
            <w:noProof/>
            <w:webHidden/>
          </w:rPr>
          <w:fldChar w:fldCharType="end"/>
        </w:r>
      </w:hyperlink>
    </w:p>
    <w:p w14:paraId="0F1317E7" w14:textId="614BEC07" w:rsidR="00D0063C" w:rsidRDefault="00D0063C">
      <w:pPr>
        <w:pStyle w:val="Spistreci1"/>
        <w:rPr>
          <w:rFonts w:asciiTheme="minorHAnsi" w:eastAsiaTheme="minorEastAsia" w:hAnsiTheme="minorHAnsi" w:cstheme="minorBidi"/>
          <w:b w:val="0"/>
          <w:bCs w:val="0"/>
          <w:noProof/>
          <w:kern w:val="2"/>
          <w:sz w:val="24"/>
          <w:szCs w:val="24"/>
          <w:lang w:eastAsia="pl-PL"/>
          <w14:ligatures w14:val="standardContextual"/>
        </w:rPr>
      </w:pPr>
      <w:hyperlink w:anchor="_Toc214618756" w:history="1">
        <w:r w:rsidRPr="005A3015">
          <w:rPr>
            <w:rStyle w:val="Hipercze"/>
            <w:noProof/>
          </w:rPr>
          <w:t>2.</w:t>
        </w:r>
        <w:r>
          <w:rPr>
            <w:rFonts w:asciiTheme="minorHAnsi" w:eastAsiaTheme="minorEastAsia" w:hAnsiTheme="minorHAnsi" w:cstheme="minorBidi"/>
            <w:b w:val="0"/>
            <w:bCs w:val="0"/>
            <w:noProof/>
            <w:kern w:val="2"/>
            <w:sz w:val="24"/>
            <w:szCs w:val="24"/>
            <w:lang w:eastAsia="pl-PL"/>
            <w14:ligatures w14:val="standardContextual"/>
          </w:rPr>
          <w:tab/>
        </w:r>
        <w:r w:rsidRPr="005A3015">
          <w:rPr>
            <w:rStyle w:val="Hipercze"/>
            <w:noProof/>
          </w:rPr>
          <w:t>Dane rozdzielni GIS 110 kV</w:t>
        </w:r>
        <w:r>
          <w:rPr>
            <w:noProof/>
            <w:webHidden/>
          </w:rPr>
          <w:tab/>
        </w:r>
        <w:r>
          <w:rPr>
            <w:noProof/>
            <w:webHidden/>
          </w:rPr>
          <w:fldChar w:fldCharType="begin"/>
        </w:r>
        <w:r>
          <w:rPr>
            <w:noProof/>
            <w:webHidden/>
          </w:rPr>
          <w:instrText xml:space="preserve"> PAGEREF _Toc214618756 \h </w:instrText>
        </w:r>
        <w:r>
          <w:rPr>
            <w:noProof/>
            <w:webHidden/>
          </w:rPr>
        </w:r>
        <w:r>
          <w:rPr>
            <w:noProof/>
            <w:webHidden/>
          </w:rPr>
          <w:fldChar w:fldCharType="separate"/>
        </w:r>
        <w:r>
          <w:rPr>
            <w:noProof/>
            <w:webHidden/>
          </w:rPr>
          <w:t>3</w:t>
        </w:r>
        <w:r>
          <w:rPr>
            <w:noProof/>
            <w:webHidden/>
          </w:rPr>
          <w:fldChar w:fldCharType="end"/>
        </w:r>
      </w:hyperlink>
    </w:p>
    <w:p w14:paraId="6A88B4B5" w14:textId="07913F58" w:rsidR="00D0063C" w:rsidRDefault="00D0063C">
      <w:pPr>
        <w:pStyle w:val="Spistreci1"/>
        <w:rPr>
          <w:rFonts w:asciiTheme="minorHAnsi" w:eastAsiaTheme="minorEastAsia" w:hAnsiTheme="minorHAnsi" w:cstheme="minorBidi"/>
          <w:b w:val="0"/>
          <w:bCs w:val="0"/>
          <w:noProof/>
          <w:kern w:val="2"/>
          <w:sz w:val="24"/>
          <w:szCs w:val="24"/>
          <w:lang w:eastAsia="pl-PL"/>
          <w14:ligatures w14:val="standardContextual"/>
        </w:rPr>
      </w:pPr>
      <w:hyperlink w:anchor="_Toc214618757" w:history="1">
        <w:r w:rsidRPr="005A3015">
          <w:rPr>
            <w:rStyle w:val="Hipercze"/>
            <w:noProof/>
          </w:rPr>
          <w:t>3.</w:t>
        </w:r>
        <w:r>
          <w:rPr>
            <w:rFonts w:asciiTheme="minorHAnsi" w:eastAsiaTheme="minorEastAsia" w:hAnsiTheme="minorHAnsi" w:cstheme="minorBidi"/>
            <w:b w:val="0"/>
            <w:bCs w:val="0"/>
            <w:noProof/>
            <w:kern w:val="2"/>
            <w:sz w:val="24"/>
            <w:szCs w:val="24"/>
            <w:lang w:eastAsia="pl-PL"/>
            <w14:ligatures w14:val="standardContextual"/>
          </w:rPr>
          <w:tab/>
        </w:r>
        <w:r w:rsidRPr="005A3015">
          <w:rPr>
            <w:rStyle w:val="Hipercze"/>
            <w:noProof/>
          </w:rPr>
          <w:t>Dane pozostałych urządzeń</w:t>
        </w:r>
        <w:r>
          <w:rPr>
            <w:noProof/>
            <w:webHidden/>
          </w:rPr>
          <w:tab/>
        </w:r>
        <w:r>
          <w:rPr>
            <w:noProof/>
            <w:webHidden/>
          </w:rPr>
          <w:fldChar w:fldCharType="begin"/>
        </w:r>
        <w:r>
          <w:rPr>
            <w:noProof/>
            <w:webHidden/>
          </w:rPr>
          <w:instrText xml:space="preserve"> PAGEREF _Toc214618757 \h </w:instrText>
        </w:r>
        <w:r>
          <w:rPr>
            <w:noProof/>
            <w:webHidden/>
          </w:rPr>
        </w:r>
        <w:r>
          <w:rPr>
            <w:noProof/>
            <w:webHidden/>
          </w:rPr>
          <w:fldChar w:fldCharType="separate"/>
        </w:r>
        <w:r>
          <w:rPr>
            <w:noProof/>
            <w:webHidden/>
          </w:rPr>
          <w:t>4</w:t>
        </w:r>
        <w:r>
          <w:rPr>
            <w:noProof/>
            <w:webHidden/>
          </w:rPr>
          <w:fldChar w:fldCharType="end"/>
        </w:r>
      </w:hyperlink>
    </w:p>
    <w:p w14:paraId="19898203" w14:textId="7788A34F" w:rsidR="00D0063C" w:rsidRDefault="00D0063C">
      <w:pPr>
        <w:pStyle w:val="Spistreci1"/>
        <w:rPr>
          <w:rFonts w:asciiTheme="minorHAnsi" w:eastAsiaTheme="minorEastAsia" w:hAnsiTheme="minorHAnsi" w:cstheme="minorBidi"/>
          <w:b w:val="0"/>
          <w:bCs w:val="0"/>
          <w:noProof/>
          <w:kern w:val="2"/>
          <w:sz w:val="24"/>
          <w:szCs w:val="24"/>
          <w:lang w:eastAsia="pl-PL"/>
          <w14:ligatures w14:val="standardContextual"/>
        </w:rPr>
      </w:pPr>
      <w:hyperlink w:anchor="_Toc214618758" w:history="1">
        <w:r w:rsidRPr="005A3015">
          <w:rPr>
            <w:rStyle w:val="Hipercze"/>
            <w:noProof/>
          </w:rPr>
          <w:t>4.</w:t>
        </w:r>
        <w:r>
          <w:rPr>
            <w:rFonts w:asciiTheme="minorHAnsi" w:eastAsiaTheme="minorEastAsia" w:hAnsiTheme="minorHAnsi" w:cstheme="minorBidi"/>
            <w:b w:val="0"/>
            <w:bCs w:val="0"/>
            <w:noProof/>
            <w:kern w:val="2"/>
            <w:sz w:val="24"/>
            <w:szCs w:val="24"/>
            <w:lang w:eastAsia="pl-PL"/>
            <w14:ligatures w14:val="standardContextual"/>
          </w:rPr>
          <w:tab/>
        </w:r>
        <w:r w:rsidRPr="005A3015">
          <w:rPr>
            <w:rStyle w:val="Hipercze"/>
            <w:noProof/>
          </w:rPr>
          <w:t>Wykaz certyfikatów</w:t>
        </w:r>
        <w:r>
          <w:rPr>
            <w:noProof/>
            <w:webHidden/>
          </w:rPr>
          <w:tab/>
        </w:r>
        <w:r>
          <w:rPr>
            <w:noProof/>
            <w:webHidden/>
          </w:rPr>
          <w:fldChar w:fldCharType="begin"/>
        </w:r>
        <w:r>
          <w:rPr>
            <w:noProof/>
            <w:webHidden/>
          </w:rPr>
          <w:instrText xml:space="preserve"> PAGEREF _Toc214618758 \h </w:instrText>
        </w:r>
        <w:r>
          <w:rPr>
            <w:noProof/>
            <w:webHidden/>
          </w:rPr>
        </w:r>
        <w:r>
          <w:rPr>
            <w:noProof/>
            <w:webHidden/>
          </w:rPr>
          <w:fldChar w:fldCharType="separate"/>
        </w:r>
        <w:r>
          <w:rPr>
            <w:noProof/>
            <w:webHidden/>
          </w:rPr>
          <w:t>5</w:t>
        </w:r>
        <w:r>
          <w:rPr>
            <w:noProof/>
            <w:webHidden/>
          </w:rPr>
          <w:fldChar w:fldCharType="end"/>
        </w:r>
      </w:hyperlink>
    </w:p>
    <w:p w14:paraId="03852B1F" w14:textId="4B4D630A" w:rsidR="00A77E52" w:rsidRPr="00B83442" w:rsidRDefault="00A77E52" w:rsidP="00A77E52">
      <w:pPr>
        <w:spacing w:before="60" w:line="360" w:lineRule="auto"/>
        <w:jc w:val="left"/>
        <w:rPr>
          <w:sz w:val="18"/>
          <w:szCs w:val="18"/>
        </w:rPr>
      </w:pPr>
      <w:r w:rsidRPr="00B83442">
        <w:rPr>
          <w:sz w:val="18"/>
          <w:szCs w:val="18"/>
        </w:rPr>
        <w:fldChar w:fldCharType="end"/>
      </w:r>
    </w:p>
    <w:p w14:paraId="2A80DA1B" w14:textId="77777777" w:rsidR="00A77E52" w:rsidRPr="00B83442" w:rsidRDefault="00A77E52" w:rsidP="00DD0663">
      <w:pPr>
        <w:spacing w:before="60" w:line="360" w:lineRule="auto"/>
        <w:jc w:val="center"/>
        <w:rPr>
          <w:sz w:val="18"/>
          <w:szCs w:val="18"/>
        </w:rPr>
      </w:pPr>
    </w:p>
    <w:p w14:paraId="13EEE052" w14:textId="77777777" w:rsidR="00A77E52" w:rsidRPr="00B83442" w:rsidRDefault="00A77E52" w:rsidP="00DD0663">
      <w:pPr>
        <w:spacing w:before="60" w:line="360" w:lineRule="auto"/>
        <w:jc w:val="center"/>
        <w:rPr>
          <w:sz w:val="18"/>
          <w:szCs w:val="18"/>
        </w:rPr>
      </w:pPr>
    </w:p>
    <w:p w14:paraId="73CCCE05" w14:textId="72CA8040" w:rsidR="00127C8B" w:rsidRPr="00B83442" w:rsidRDefault="00127C8B">
      <w:pPr>
        <w:suppressAutoHyphens w:val="0"/>
        <w:spacing w:line="240" w:lineRule="auto"/>
        <w:jc w:val="left"/>
        <w:rPr>
          <w:rFonts w:eastAsia="Symbol"/>
          <w:bCs/>
        </w:rPr>
      </w:pPr>
    </w:p>
    <w:p w14:paraId="6D8956E7" w14:textId="48D7D59A" w:rsidR="000C73DB" w:rsidRPr="00B83442" w:rsidRDefault="000C73DB">
      <w:pPr>
        <w:suppressAutoHyphens w:val="0"/>
        <w:spacing w:line="240" w:lineRule="auto"/>
        <w:jc w:val="left"/>
        <w:rPr>
          <w:rFonts w:eastAsia="Symbol"/>
          <w:bCs/>
        </w:rPr>
      </w:pPr>
      <w:r w:rsidRPr="00B83442">
        <w:rPr>
          <w:rFonts w:eastAsia="Symbol"/>
          <w:bCs/>
        </w:rPr>
        <w:br w:type="page"/>
      </w:r>
    </w:p>
    <w:p w14:paraId="5349B287" w14:textId="2ACEFD1C" w:rsidR="006858DF" w:rsidRPr="00B83442" w:rsidRDefault="004467B6" w:rsidP="002A25EE">
      <w:pPr>
        <w:pStyle w:val="Nagwek1"/>
      </w:pPr>
      <w:bookmarkStart w:id="1" w:name="_Toc214618755"/>
      <w:r w:rsidRPr="00B83442">
        <w:lastRenderedPageBreak/>
        <w:t>Wstęp</w:t>
      </w:r>
      <w:bookmarkEnd w:id="1"/>
    </w:p>
    <w:p w14:paraId="0B67F019" w14:textId="58CC222E" w:rsidR="004467B6" w:rsidRPr="00B83442" w:rsidRDefault="004467B6" w:rsidP="004723A3">
      <w:pPr>
        <w:pStyle w:val="Normalnynumerowany"/>
        <w:rPr>
          <w:color w:val="00B050"/>
        </w:rPr>
      </w:pPr>
      <w:r w:rsidRPr="00B83442">
        <w:rPr>
          <w:color w:val="00B050"/>
        </w:rPr>
        <w:t xml:space="preserve">Biorąc pod uwagę wymagania zawarte w </w:t>
      </w:r>
      <w:r w:rsidR="000E4CF2" w:rsidRPr="00B83442">
        <w:rPr>
          <w:color w:val="00B050"/>
        </w:rPr>
        <w:t>SWZ</w:t>
      </w:r>
      <w:r w:rsidR="006D4133" w:rsidRPr="00B83442">
        <w:rPr>
          <w:color w:val="00B050"/>
        </w:rPr>
        <w:t xml:space="preserve"> </w:t>
      </w:r>
      <w:r w:rsidRPr="00B83442">
        <w:rPr>
          <w:color w:val="00B050"/>
        </w:rPr>
        <w:t>Wykonawca wypełni poniższe tabele traktując podany w</w:t>
      </w:r>
      <w:r w:rsidR="00374ABE" w:rsidRPr="00B83442">
        <w:rPr>
          <w:color w:val="00B050"/>
        </w:rPr>
        <w:t> </w:t>
      </w:r>
      <w:r w:rsidRPr="00B83442">
        <w:rPr>
          <w:color w:val="00B050"/>
        </w:rPr>
        <w:t>nich zakres informacji jako minimalny. Niniejszy załącznik</w:t>
      </w:r>
      <w:r w:rsidR="006346C1" w:rsidRPr="00B83442">
        <w:rPr>
          <w:color w:val="00B050"/>
        </w:rPr>
        <w:t xml:space="preserve"> z Formularza Oferty Technicznej</w:t>
      </w:r>
      <w:r w:rsidRPr="00B83442">
        <w:rPr>
          <w:color w:val="00B050"/>
        </w:rPr>
        <w:t xml:space="preserve"> staje się Załącznikiem nr </w:t>
      </w:r>
      <w:r w:rsidR="001B7615" w:rsidRPr="00B83442">
        <w:rPr>
          <w:color w:val="00B050"/>
        </w:rPr>
        <w:t>2</w:t>
      </w:r>
      <w:r w:rsidRPr="00B83442">
        <w:rPr>
          <w:color w:val="00B050"/>
        </w:rPr>
        <w:t xml:space="preserve"> do Umowy.</w:t>
      </w:r>
    </w:p>
    <w:p w14:paraId="1D0057F3" w14:textId="2A481A80" w:rsidR="00EB4E58" w:rsidRPr="00B83442" w:rsidRDefault="00EB4E58" w:rsidP="004723A3">
      <w:pPr>
        <w:pStyle w:val="Normalnynumerowany"/>
        <w:rPr>
          <w:color w:val="00B050"/>
        </w:rPr>
      </w:pPr>
      <w:r w:rsidRPr="00B83442">
        <w:rPr>
          <w:color w:val="00B050"/>
        </w:rPr>
        <w:t>Oferent zobowiązany jest do przedstawienia informacji, na podstawie których Zamawiający dokona oceny oferowanych rozwiązań technicznych.</w:t>
      </w:r>
    </w:p>
    <w:p w14:paraId="76CFDA4B" w14:textId="77777777" w:rsidR="006A5624" w:rsidRPr="00B83442" w:rsidRDefault="006A5624" w:rsidP="002A25EE">
      <w:pPr>
        <w:pStyle w:val="Nagwek1"/>
      </w:pPr>
      <w:bookmarkStart w:id="2" w:name="_Toc212671938"/>
      <w:bookmarkStart w:id="3" w:name="_Toc214618756"/>
      <w:bookmarkStart w:id="4" w:name="_Hlk214285189"/>
      <w:r w:rsidRPr="00B83442">
        <w:t>Dane rozdzielni GIS 110 kV</w:t>
      </w:r>
      <w:bookmarkEnd w:id="2"/>
      <w:bookmarkEnd w:id="3"/>
    </w:p>
    <w:bookmarkEnd w:id="4"/>
    <w:p w14:paraId="1EF65B38" w14:textId="230D8DA1" w:rsidR="006A5624" w:rsidRPr="00B83442" w:rsidRDefault="006A5624" w:rsidP="00A94BFF">
      <w:pPr>
        <w:pStyle w:val="Normalnynumerowany"/>
        <w:numPr>
          <w:ilvl w:val="0"/>
          <w:numId w:val="84"/>
        </w:numPr>
        <w:rPr>
          <w:color w:val="00B050"/>
        </w:rPr>
      </w:pPr>
      <w:r w:rsidRPr="00B83442">
        <w:rPr>
          <w:color w:val="00B050"/>
        </w:rPr>
        <w:t>Oferent zobowiązany jest wypełnić wszystkie poniższ</w:t>
      </w:r>
      <w:r w:rsidR="00E14417" w:rsidRPr="00B83442">
        <w:rPr>
          <w:color w:val="00B050"/>
        </w:rPr>
        <w:t>e</w:t>
      </w:r>
      <w:r w:rsidRPr="00B83442">
        <w:rPr>
          <w:color w:val="00B050"/>
        </w:rPr>
        <w:t xml:space="preserve"> tabel</w:t>
      </w:r>
      <w:r w:rsidR="00E14417" w:rsidRPr="00B83442">
        <w:rPr>
          <w:color w:val="00B050"/>
        </w:rPr>
        <w:t>e</w:t>
      </w:r>
      <w:r w:rsidRPr="00B83442">
        <w:rPr>
          <w:color w:val="00B050"/>
        </w:rPr>
        <w:t>. W kolumnie „gwarantowane” należy wpisać oferowaną wartość.</w:t>
      </w:r>
    </w:p>
    <w:p w14:paraId="6C164371" w14:textId="77777777" w:rsidR="006A5624" w:rsidRPr="00B83442" w:rsidRDefault="006A5624" w:rsidP="006A5624"/>
    <w:tbl>
      <w:tblPr>
        <w:tblW w:w="9532" w:type="dxa"/>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51"/>
        <w:gridCol w:w="5273"/>
        <w:gridCol w:w="121"/>
        <w:gridCol w:w="1866"/>
        <w:gridCol w:w="1669"/>
        <w:gridCol w:w="34"/>
        <w:gridCol w:w="18"/>
      </w:tblGrid>
      <w:tr w:rsidR="006A5624" w:rsidRPr="00B83442" w14:paraId="6FB3F3AD" w14:textId="77777777" w:rsidTr="00FD6764">
        <w:trPr>
          <w:gridAfter w:val="2"/>
          <w:wAfter w:w="52" w:type="dxa"/>
          <w:tblHeader/>
        </w:trPr>
        <w:tc>
          <w:tcPr>
            <w:tcW w:w="551" w:type="dxa"/>
            <w:tcBorders>
              <w:top w:val="single" w:sz="6" w:space="0" w:color="000000"/>
              <w:left w:val="single" w:sz="6" w:space="0" w:color="000000"/>
              <w:bottom w:val="single" w:sz="4" w:space="0" w:color="000000"/>
              <w:right w:val="single" w:sz="6" w:space="0" w:color="000000"/>
            </w:tcBorders>
            <w:tcMar>
              <w:top w:w="0" w:type="dxa"/>
              <w:left w:w="28" w:type="dxa"/>
              <w:bottom w:w="0" w:type="dxa"/>
              <w:right w:w="28" w:type="dxa"/>
            </w:tcMar>
            <w:hideMark/>
          </w:tcPr>
          <w:p w14:paraId="2D26268F" w14:textId="77777777" w:rsidR="006A5624" w:rsidRPr="00B83442" w:rsidRDefault="006A5624">
            <w:pPr>
              <w:suppressAutoHyphens w:val="0"/>
              <w:autoSpaceDE w:val="0"/>
              <w:autoSpaceDN w:val="0"/>
              <w:spacing w:line="240" w:lineRule="auto"/>
              <w:ind w:left="20" w:right="13"/>
              <w:jc w:val="center"/>
              <w:rPr>
                <w:b/>
                <w:lang w:eastAsia="en-US"/>
              </w:rPr>
            </w:pPr>
            <w:r w:rsidRPr="00B83442">
              <w:rPr>
                <w:b/>
                <w:spacing w:val="-5"/>
                <w:lang w:eastAsia="en-US"/>
              </w:rPr>
              <w:t>Lp.</w:t>
            </w:r>
          </w:p>
        </w:tc>
        <w:tc>
          <w:tcPr>
            <w:tcW w:w="5394" w:type="dxa"/>
            <w:gridSpan w:val="2"/>
            <w:tcBorders>
              <w:top w:val="single" w:sz="6" w:space="0" w:color="000000"/>
              <w:left w:val="single" w:sz="6" w:space="0" w:color="000000"/>
              <w:bottom w:val="single" w:sz="4" w:space="0" w:color="000000"/>
              <w:right w:val="single" w:sz="6" w:space="0" w:color="000000"/>
            </w:tcBorders>
            <w:tcMar>
              <w:top w:w="0" w:type="dxa"/>
              <w:left w:w="28" w:type="dxa"/>
              <w:bottom w:w="0" w:type="dxa"/>
              <w:right w:w="28" w:type="dxa"/>
            </w:tcMar>
            <w:hideMark/>
          </w:tcPr>
          <w:p w14:paraId="2BA213FE" w14:textId="77777777" w:rsidR="006A5624" w:rsidRPr="00B83442" w:rsidRDefault="006A5624">
            <w:pPr>
              <w:suppressAutoHyphens w:val="0"/>
              <w:autoSpaceDE w:val="0"/>
              <w:autoSpaceDN w:val="0"/>
              <w:spacing w:before="45" w:line="240" w:lineRule="auto"/>
              <w:ind w:left="8" w:right="4"/>
              <w:jc w:val="center"/>
              <w:rPr>
                <w:b/>
                <w:lang w:eastAsia="en-US"/>
              </w:rPr>
            </w:pPr>
            <w:r w:rsidRPr="00B83442">
              <w:rPr>
                <w:b/>
                <w:spacing w:val="-2"/>
                <w:lang w:eastAsia="en-US"/>
              </w:rPr>
              <w:t>Wyszczególnienie</w:t>
            </w:r>
          </w:p>
        </w:tc>
        <w:tc>
          <w:tcPr>
            <w:tcW w:w="1866" w:type="dxa"/>
            <w:tcBorders>
              <w:top w:val="single" w:sz="6" w:space="0" w:color="000000"/>
              <w:left w:val="single" w:sz="6" w:space="0" w:color="000000"/>
              <w:bottom w:val="single" w:sz="4" w:space="0" w:color="000000"/>
              <w:right w:val="single" w:sz="6" w:space="0" w:color="000000"/>
            </w:tcBorders>
            <w:tcMar>
              <w:top w:w="0" w:type="dxa"/>
              <w:left w:w="28" w:type="dxa"/>
              <w:bottom w:w="0" w:type="dxa"/>
              <w:right w:w="28" w:type="dxa"/>
            </w:tcMar>
            <w:hideMark/>
          </w:tcPr>
          <w:p w14:paraId="03E5BB2A" w14:textId="77777777" w:rsidR="006A5624" w:rsidRPr="00B83442" w:rsidRDefault="006A5624">
            <w:pPr>
              <w:suppressAutoHyphens w:val="0"/>
              <w:autoSpaceDE w:val="0"/>
              <w:autoSpaceDN w:val="0"/>
              <w:spacing w:line="240" w:lineRule="auto"/>
              <w:ind w:left="480"/>
              <w:jc w:val="left"/>
              <w:rPr>
                <w:b/>
                <w:lang w:eastAsia="en-US"/>
              </w:rPr>
            </w:pPr>
            <w:r w:rsidRPr="00B83442">
              <w:rPr>
                <w:b/>
                <w:spacing w:val="-2"/>
                <w:lang w:eastAsia="en-US"/>
              </w:rPr>
              <w:t>Wymagane</w:t>
            </w:r>
          </w:p>
        </w:tc>
        <w:tc>
          <w:tcPr>
            <w:tcW w:w="1669" w:type="dxa"/>
            <w:tcBorders>
              <w:top w:val="single" w:sz="6" w:space="0" w:color="000000"/>
              <w:left w:val="single" w:sz="6" w:space="0" w:color="000000"/>
              <w:bottom w:val="single" w:sz="4" w:space="0" w:color="000000"/>
              <w:right w:val="single" w:sz="6" w:space="0" w:color="000000"/>
            </w:tcBorders>
            <w:tcMar>
              <w:top w:w="0" w:type="dxa"/>
              <w:left w:w="28" w:type="dxa"/>
              <w:bottom w:w="0" w:type="dxa"/>
              <w:right w:w="28" w:type="dxa"/>
            </w:tcMar>
            <w:hideMark/>
          </w:tcPr>
          <w:p w14:paraId="1F49DD1A" w14:textId="77777777" w:rsidR="006A5624" w:rsidRPr="00B83442" w:rsidRDefault="006A5624">
            <w:pPr>
              <w:suppressAutoHyphens w:val="0"/>
              <w:autoSpaceDE w:val="0"/>
              <w:autoSpaceDN w:val="0"/>
              <w:spacing w:line="240" w:lineRule="auto"/>
              <w:ind w:left="12" w:right="1"/>
              <w:jc w:val="center"/>
              <w:rPr>
                <w:b/>
                <w:lang w:eastAsia="en-US"/>
              </w:rPr>
            </w:pPr>
            <w:r w:rsidRPr="00B83442">
              <w:rPr>
                <w:b/>
                <w:spacing w:val="-2"/>
                <w:lang w:eastAsia="en-US"/>
              </w:rPr>
              <w:t>Gwarantowane</w:t>
            </w:r>
          </w:p>
        </w:tc>
      </w:tr>
      <w:tr w:rsidR="008170DA" w:rsidRPr="00B83442" w14:paraId="53BEED41" w14:textId="77777777" w:rsidTr="00A827EE">
        <w:trPr>
          <w:gridAfter w:val="2"/>
          <w:wAfter w:w="52" w:type="dxa"/>
        </w:trPr>
        <w:tc>
          <w:tcPr>
            <w:tcW w:w="9480" w:type="dxa"/>
            <w:gridSpan w:val="5"/>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21DA6E1C" w14:textId="786B4EF6" w:rsidR="008170DA" w:rsidRPr="00B83442" w:rsidRDefault="008170DA" w:rsidP="0094746C">
            <w:pPr>
              <w:pStyle w:val="Akapitzlist"/>
              <w:rPr>
                <w:szCs w:val="20"/>
              </w:rPr>
            </w:pPr>
            <w:bookmarkStart w:id="5" w:name="_Toc212671941"/>
            <w:r w:rsidRPr="00B83442">
              <w:rPr>
                <w:szCs w:val="20"/>
              </w:rPr>
              <w:t>Warunki systemowe</w:t>
            </w:r>
            <w:bookmarkEnd w:id="5"/>
          </w:p>
        </w:tc>
      </w:tr>
      <w:tr w:rsidR="008170DA" w:rsidRPr="00B83442" w14:paraId="750EA0D8" w14:textId="77777777" w:rsidTr="002546AF">
        <w:trPr>
          <w:gridAfter w:val="2"/>
          <w:wAfter w:w="52" w:type="dxa"/>
        </w:trPr>
        <w:tc>
          <w:tcPr>
            <w:tcW w:w="551"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5EA0C295" w14:textId="72019440" w:rsidR="008170DA" w:rsidRPr="00B83442" w:rsidRDefault="003159F9" w:rsidP="00B83442">
            <w:pPr>
              <w:pStyle w:val="Listanumerowana3"/>
              <w:numPr>
                <w:ilvl w:val="0"/>
                <w:numId w:val="89"/>
              </w:numPr>
              <w:ind w:left="0" w:firstLine="0"/>
              <w:rPr>
                <w:rFonts w:cs="Arial"/>
              </w:rPr>
            </w:pPr>
            <w:r w:rsidRPr="00B83442">
              <w:rPr>
                <w:rFonts w:cs="Arial"/>
              </w:rPr>
              <w:t>1</w:t>
            </w:r>
          </w:p>
        </w:tc>
        <w:tc>
          <w:tcPr>
            <w:tcW w:w="539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5855C484" w14:textId="77777777" w:rsidR="008170DA" w:rsidRPr="00B83442" w:rsidRDefault="008170DA" w:rsidP="008170DA">
            <w:pPr>
              <w:suppressAutoHyphens w:val="0"/>
              <w:autoSpaceDE w:val="0"/>
              <w:autoSpaceDN w:val="0"/>
              <w:spacing w:line="224" w:lineRule="exact"/>
              <w:ind w:left="36"/>
              <w:jc w:val="left"/>
              <w:rPr>
                <w:lang w:eastAsia="en-US"/>
              </w:rPr>
            </w:pPr>
            <w:r w:rsidRPr="00B83442">
              <w:rPr>
                <w:lang w:eastAsia="en-US"/>
              </w:rPr>
              <w:t>Najwyższe napięcie robocze systemu</w:t>
            </w:r>
          </w:p>
        </w:tc>
        <w:tc>
          <w:tcPr>
            <w:tcW w:w="186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6D60D57D" w14:textId="77777777" w:rsidR="008170DA" w:rsidRPr="00B83442" w:rsidRDefault="008170DA" w:rsidP="008170DA">
            <w:pPr>
              <w:suppressAutoHyphens w:val="0"/>
              <w:autoSpaceDE w:val="0"/>
              <w:autoSpaceDN w:val="0"/>
              <w:spacing w:line="224" w:lineRule="exact"/>
              <w:ind w:right="25"/>
              <w:jc w:val="right"/>
              <w:rPr>
                <w:lang w:eastAsia="en-US"/>
              </w:rPr>
            </w:pPr>
            <w:r w:rsidRPr="00B83442">
              <w:rPr>
                <w:lang w:eastAsia="en-US"/>
              </w:rPr>
              <w:t>121 kV</w:t>
            </w:r>
          </w:p>
        </w:tc>
        <w:tc>
          <w:tcPr>
            <w:tcW w:w="1669"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36EB1EF0" w14:textId="77777777" w:rsidR="008170DA" w:rsidRPr="00B83442" w:rsidRDefault="008170DA" w:rsidP="008170DA">
            <w:pPr>
              <w:suppressAutoHyphens w:val="0"/>
              <w:autoSpaceDE w:val="0"/>
              <w:autoSpaceDN w:val="0"/>
              <w:spacing w:line="240" w:lineRule="auto"/>
              <w:jc w:val="left"/>
              <w:rPr>
                <w:lang w:eastAsia="en-US"/>
              </w:rPr>
            </w:pPr>
          </w:p>
        </w:tc>
      </w:tr>
      <w:tr w:rsidR="00705307" w:rsidRPr="00B83442" w14:paraId="3DA49BFF" w14:textId="77777777" w:rsidTr="002546AF">
        <w:trPr>
          <w:gridAfter w:val="2"/>
          <w:wAfter w:w="52" w:type="dxa"/>
        </w:trPr>
        <w:tc>
          <w:tcPr>
            <w:tcW w:w="551"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76D7D8C3" w14:textId="77777777" w:rsidR="00705307" w:rsidRPr="00B83442" w:rsidRDefault="00705307" w:rsidP="00705307">
            <w:pPr>
              <w:pStyle w:val="Listanumerowana3"/>
              <w:rPr>
                <w:rFonts w:cs="Arial"/>
              </w:rPr>
            </w:pPr>
          </w:p>
        </w:tc>
        <w:tc>
          <w:tcPr>
            <w:tcW w:w="539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51A3A8A6" w14:textId="5F674728" w:rsidR="00705307" w:rsidRPr="00B83442" w:rsidRDefault="00705307" w:rsidP="00705307">
            <w:pPr>
              <w:suppressAutoHyphens w:val="0"/>
              <w:autoSpaceDE w:val="0"/>
              <w:autoSpaceDN w:val="0"/>
              <w:spacing w:line="223" w:lineRule="exact"/>
              <w:ind w:left="36"/>
              <w:jc w:val="left"/>
              <w:rPr>
                <w:lang w:eastAsia="en-US"/>
              </w:rPr>
            </w:pPr>
            <w:r w:rsidRPr="00B83442">
              <w:rPr>
                <w:lang w:eastAsia="en-US"/>
              </w:rPr>
              <w:t xml:space="preserve">Najwyższe robocze napięcie w ciągu 60 min </w:t>
            </w:r>
          </w:p>
        </w:tc>
        <w:tc>
          <w:tcPr>
            <w:tcW w:w="186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0E89D33B" w14:textId="1821A087" w:rsidR="00705307" w:rsidRPr="00B83442" w:rsidRDefault="00705307" w:rsidP="00705307">
            <w:pPr>
              <w:suppressAutoHyphens w:val="0"/>
              <w:autoSpaceDE w:val="0"/>
              <w:autoSpaceDN w:val="0"/>
              <w:spacing w:line="223" w:lineRule="exact"/>
              <w:ind w:right="25"/>
              <w:jc w:val="right"/>
              <w:rPr>
                <w:lang w:eastAsia="en-US"/>
              </w:rPr>
            </w:pPr>
            <w:r w:rsidRPr="00B83442">
              <w:rPr>
                <w:lang w:eastAsia="en-US"/>
              </w:rPr>
              <w:t>126,5 kV</w:t>
            </w:r>
          </w:p>
        </w:tc>
        <w:tc>
          <w:tcPr>
            <w:tcW w:w="1669"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587939A0"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18979049" w14:textId="77777777" w:rsidTr="002546AF">
        <w:trPr>
          <w:gridAfter w:val="2"/>
          <w:wAfter w:w="52" w:type="dxa"/>
        </w:trPr>
        <w:tc>
          <w:tcPr>
            <w:tcW w:w="551"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76E1F8D1" w14:textId="63C28ED5" w:rsidR="00705307" w:rsidRPr="00B83442" w:rsidRDefault="00705307" w:rsidP="00705307">
            <w:pPr>
              <w:pStyle w:val="Listanumerowana3"/>
              <w:rPr>
                <w:rFonts w:cs="Arial"/>
              </w:rPr>
            </w:pPr>
          </w:p>
        </w:tc>
        <w:tc>
          <w:tcPr>
            <w:tcW w:w="539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56135872" w14:textId="77777777" w:rsidR="00705307" w:rsidRPr="00B83442" w:rsidRDefault="00705307" w:rsidP="00705307">
            <w:pPr>
              <w:suppressAutoHyphens w:val="0"/>
              <w:autoSpaceDE w:val="0"/>
              <w:autoSpaceDN w:val="0"/>
              <w:spacing w:line="223" w:lineRule="exact"/>
              <w:ind w:left="36"/>
              <w:jc w:val="left"/>
              <w:rPr>
                <w:lang w:eastAsia="en-US"/>
              </w:rPr>
            </w:pPr>
            <w:r w:rsidRPr="00B83442">
              <w:rPr>
                <w:lang w:eastAsia="en-US"/>
              </w:rPr>
              <w:t>Napięcie</w:t>
            </w:r>
            <w:r w:rsidRPr="00B83442">
              <w:rPr>
                <w:spacing w:val="-10"/>
                <w:lang w:eastAsia="en-US"/>
              </w:rPr>
              <w:t xml:space="preserve"> </w:t>
            </w:r>
            <w:r w:rsidRPr="00B83442">
              <w:rPr>
                <w:lang w:eastAsia="en-US"/>
              </w:rPr>
              <w:t>znamionowe</w:t>
            </w:r>
            <w:r w:rsidRPr="00B83442">
              <w:rPr>
                <w:spacing w:val="-10"/>
                <w:lang w:eastAsia="en-US"/>
              </w:rPr>
              <w:t xml:space="preserve"> </w:t>
            </w:r>
            <w:r w:rsidRPr="00B83442">
              <w:rPr>
                <w:spacing w:val="-2"/>
                <w:lang w:eastAsia="en-US"/>
              </w:rPr>
              <w:t>systemu</w:t>
            </w:r>
          </w:p>
        </w:tc>
        <w:tc>
          <w:tcPr>
            <w:tcW w:w="186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3F34E442" w14:textId="77777777" w:rsidR="00705307" w:rsidRPr="00B83442" w:rsidRDefault="00705307" w:rsidP="00705307">
            <w:pPr>
              <w:suppressAutoHyphens w:val="0"/>
              <w:autoSpaceDE w:val="0"/>
              <w:autoSpaceDN w:val="0"/>
              <w:spacing w:line="223" w:lineRule="exact"/>
              <w:ind w:right="25"/>
              <w:jc w:val="right"/>
              <w:rPr>
                <w:lang w:eastAsia="en-US"/>
              </w:rPr>
            </w:pPr>
            <w:r w:rsidRPr="00B83442">
              <w:rPr>
                <w:lang w:eastAsia="en-US"/>
              </w:rPr>
              <w:t xml:space="preserve">110 </w:t>
            </w:r>
            <w:r w:rsidRPr="00B83442">
              <w:rPr>
                <w:spacing w:val="-5"/>
                <w:lang w:eastAsia="en-US"/>
              </w:rPr>
              <w:t>kV</w:t>
            </w:r>
          </w:p>
        </w:tc>
        <w:tc>
          <w:tcPr>
            <w:tcW w:w="1669"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6B257F75"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3252072F" w14:textId="77777777" w:rsidTr="002546AF">
        <w:trPr>
          <w:gridAfter w:val="2"/>
          <w:wAfter w:w="52" w:type="dxa"/>
        </w:trPr>
        <w:tc>
          <w:tcPr>
            <w:tcW w:w="551"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0986FFD6" w14:textId="39EE62B6" w:rsidR="00705307" w:rsidRPr="00B83442" w:rsidRDefault="00705307" w:rsidP="00705307">
            <w:pPr>
              <w:pStyle w:val="Listanumerowana3"/>
              <w:rPr>
                <w:rFonts w:cs="Arial"/>
              </w:rPr>
            </w:pPr>
          </w:p>
        </w:tc>
        <w:tc>
          <w:tcPr>
            <w:tcW w:w="539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1B117AE1" w14:textId="77777777" w:rsidR="00705307" w:rsidRPr="00B83442" w:rsidRDefault="00705307" w:rsidP="00705307">
            <w:pPr>
              <w:suppressAutoHyphens w:val="0"/>
              <w:autoSpaceDE w:val="0"/>
              <w:autoSpaceDN w:val="0"/>
              <w:spacing w:line="223" w:lineRule="exact"/>
              <w:ind w:left="36"/>
              <w:jc w:val="left"/>
              <w:rPr>
                <w:lang w:eastAsia="en-US"/>
              </w:rPr>
            </w:pPr>
            <w:r w:rsidRPr="00B83442">
              <w:rPr>
                <w:lang w:eastAsia="en-US"/>
              </w:rPr>
              <w:t>Uziemienie</w:t>
            </w:r>
            <w:r w:rsidRPr="00B83442">
              <w:rPr>
                <w:spacing w:val="-9"/>
                <w:lang w:eastAsia="en-US"/>
              </w:rPr>
              <w:t xml:space="preserve"> </w:t>
            </w:r>
            <w:r w:rsidRPr="00B83442">
              <w:rPr>
                <w:lang w:eastAsia="en-US"/>
              </w:rPr>
              <w:t>punktu</w:t>
            </w:r>
            <w:r w:rsidRPr="00B83442">
              <w:rPr>
                <w:spacing w:val="-9"/>
                <w:lang w:eastAsia="en-US"/>
              </w:rPr>
              <w:t xml:space="preserve"> </w:t>
            </w:r>
            <w:r w:rsidRPr="00B83442">
              <w:rPr>
                <w:spacing w:val="-2"/>
                <w:lang w:eastAsia="en-US"/>
              </w:rPr>
              <w:t>zerowego</w:t>
            </w:r>
          </w:p>
        </w:tc>
        <w:tc>
          <w:tcPr>
            <w:tcW w:w="186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08A3BDD1" w14:textId="77777777" w:rsidR="00705307" w:rsidRPr="00B83442" w:rsidRDefault="00705307" w:rsidP="00705307">
            <w:pPr>
              <w:suppressAutoHyphens w:val="0"/>
              <w:autoSpaceDE w:val="0"/>
              <w:autoSpaceDN w:val="0"/>
              <w:spacing w:line="223" w:lineRule="exact"/>
              <w:ind w:right="25"/>
              <w:jc w:val="right"/>
              <w:rPr>
                <w:lang w:eastAsia="en-US"/>
              </w:rPr>
            </w:pPr>
            <w:r w:rsidRPr="00B83442">
              <w:rPr>
                <w:spacing w:val="-2"/>
                <w:lang w:eastAsia="en-US"/>
              </w:rPr>
              <w:t>bezpośrednie</w:t>
            </w:r>
          </w:p>
        </w:tc>
        <w:tc>
          <w:tcPr>
            <w:tcW w:w="1669"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0CB5B79F"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59C01360" w14:textId="77777777" w:rsidTr="002546AF">
        <w:trPr>
          <w:gridAfter w:val="2"/>
          <w:wAfter w:w="52" w:type="dxa"/>
        </w:trPr>
        <w:tc>
          <w:tcPr>
            <w:tcW w:w="551"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0FEA674D" w14:textId="094DB816" w:rsidR="00705307" w:rsidRPr="00B83442" w:rsidRDefault="00705307" w:rsidP="00705307">
            <w:pPr>
              <w:pStyle w:val="Listanumerowana3"/>
              <w:rPr>
                <w:rFonts w:cs="Arial"/>
              </w:rPr>
            </w:pPr>
          </w:p>
        </w:tc>
        <w:tc>
          <w:tcPr>
            <w:tcW w:w="539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2E89A48E" w14:textId="77777777" w:rsidR="00705307" w:rsidRPr="00B83442" w:rsidRDefault="00705307" w:rsidP="00705307">
            <w:pPr>
              <w:suppressAutoHyphens w:val="0"/>
              <w:autoSpaceDE w:val="0"/>
              <w:autoSpaceDN w:val="0"/>
              <w:spacing w:line="223" w:lineRule="exact"/>
              <w:ind w:left="36"/>
              <w:jc w:val="left"/>
              <w:rPr>
                <w:lang w:eastAsia="en-US"/>
              </w:rPr>
            </w:pPr>
            <w:r w:rsidRPr="00B83442">
              <w:rPr>
                <w:lang w:eastAsia="en-US"/>
              </w:rPr>
              <w:t>Współczynnik</w:t>
            </w:r>
            <w:r w:rsidRPr="00B83442">
              <w:rPr>
                <w:spacing w:val="-11"/>
                <w:lang w:eastAsia="en-US"/>
              </w:rPr>
              <w:t xml:space="preserve"> </w:t>
            </w:r>
            <w:r w:rsidRPr="00B83442">
              <w:rPr>
                <w:lang w:eastAsia="en-US"/>
              </w:rPr>
              <w:t>zwarcia</w:t>
            </w:r>
            <w:r w:rsidRPr="00B83442">
              <w:rPr>
                <w:spacing w:val="-9"/>
                <w:lang w:eastAsia="en-US"/>
              </w:rPr>
              <w:t xml:space="preserve"> </w:t>
            </w:r>
            <w:r w:rsidRPr="00B83442">
              <w:rPr>
                <w:spacing w:val="-2"/>
                <w:lang w:eastAsia="en-US"/>
              </w:rPr>
              <w:t>doziemnego</w:t>
            </w:r>
          </w:p>
        </w:tc>
        <w:tc>
          <w:tcPr>
            <w:tcW w:w="186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717A9C2C" w14:textId="77777777" w:rsidR="00705307" w:rsidRPr="00B83442" w:rsidRDefault="00705307" w:rsidP="00705307">
            <w:pPr>
              <w:suppressAutoHyphens w:val="0"/>
              <w:autoSpaceDE w:val="0"/>
              <w:autoSpaceDN w:val="0"/>
              <w:spacing w:line="223" w:lineRule="exact"/>
              <w:ind w:right="23"/>
              <w:jc w:val="right"/>
              <w:rPr>
                <w:lang w:eastAsia="en-US"/>
              </w:rPr>
            </w:pPr>
            <w:r w:rsidRPr="00B83442">
              <w:rPr>
                <w:spacing w:val="-5"/>
                <w:lang w:eastAsia="en-US"/>
              </w:rPr>
              <w:t>1,4</w:t>
            </w:r>
          </w:p>
        </w:tc>
        <w:tc>
          <w:tcPr>
            <w:tcW w:w="1669"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07C633DB"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2B4711E9" w14:textId="77777777" w:rsidTr="002546AF">
        <w:trPr>
          <w:gridAfter w:val="2"/>
          <w:wAfter w:w="52" w:type="dxa"/>
        </w:trPr>
        <w:tc>
          <w:tcPr>
            <w:tcW w:w="551"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38B43A45" w14:textId="059BE0EA" w:rsidR="00705307" w:rsidRPr="00B83442" w:rsidRDefault="00705307" w:rsidP="00705307">
            <w:pPr>
              <w:pStyle w:val="Listanumerowana3"/>
              <w:rPr>
                <w:rFonts w:cs="Arial"/>
              </w:rPr>
            </w:pPr>
          </w:p>
        </w:tc>
        <w:tc>
          <w:tcPr>
            <w:tcW w:w="539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752C2E39" w14:textId="77777777" w:rsidR="00705307" w:rsidRPr="00B83442" w:rsidRDefault="00705307" w:rsidP="00705307">
            <w:pPr>
              <w:suppressAutoHyphens w:val="0"/>
              <w:autoSpaceDE w:val="0"/>
              <w:autoSpaceDN w:val="0"/>
              <w:spacing w:line="223" w:lineRule="exact"/>
              <w:ind w:left="36"/>
              <w:jc w:val="left"/>
              <w:rPr>
                <w:lang w:eastAsia="en-US"/>
              </w:rPr>
            </w:pPr>
            <w:r w:rsidRPr="00B83442">
              <w:rPr>
                <w:spacing w:val="-2"/>
                <w:lang w:eastAsia="en-US"/>
              </w:rPr>
              <w:t>Częstotliwość</w:t>
            </w:r>
            <w:r w:rsidRPr="00B83442">
              <w:rPr>
                <w:spacing w:val="12"/>
                <w:lang w:eastAsia="en-US"/>
              </w:rPr>
              <w:t xml:space="preserve"> </w:t>
            </w:r>
            <w:r w:rsidRPr="00B83442">
              <w:rPr>
                <w:spacing w:val="-2"/>
                <w:lang w:eastAsia="en-US"/>
              </w:rPr>
              <w:t>znamionowa</w:t>
            </w:r>
          </w:p>
        </w:tc>
        <w:tc>
          <w:tcPr>
            <w:tcW w:w="186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3AF633A6" w14:textId="77777777" w:rsidR="00705307" w:rsidRPr="00B83442" w:rsidRDefault="00705307" w:rsidP="00705307">
            <w:pPr>
              <w:suppressAutoHyphens w:val="0"/>
              <w:autoSpaceDE w:val="0"/>
              <w:autoSpaceDN w:val="0"/>
              <w:spacing w:line="223" w:lineRule="exact"/>
              <w:ind w:right="22"/>
              <w:jc w:val="right"/>
              <w:rPr>
                <w:lang w:eastAsia="en-US"/>
              </w:rPr>
            </w:pPr>
            <w:r w:rsidRPr="00B83442">
              <w:rPr>
                <w:lang w:eastAsia="en-US"/>
              </w:rPr>
              <w:t>50</w:t>
            </w:r>
            <w:r w:rsidRPr="00B83442">
              <w:rPr>
                <w:spacing w:val="-8"/>
                <w:lang w:eastAsia="en-US"/>
              </w:rPr>
              <w:t xml:space="preserve"> </w:t>
            </w:r>
            <w:r w:rsidRPr="00B83442">
              <w:rPr>
                <w:spacing w:val="-5"/>
                <w:lang w:eastAsia="en-US"/>
              </w:rPr>
              <w:t>Hz</w:t>
            </w:r>
          </w:p>
        </w:tc>
        <w:tc>
          <w:tcPr>
            <w:tcW w:w="1669"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1228335C"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3280C404" w14:textId="77777777" w:rsidTr="00A827EE">
        <w:trPr>
          <w:gridAfter w:val="2"/>
          <w:wAfter w:w="52" w:type="dxa"/>
        </w:trPr>
        <w:tc>
          <w:tcPr>
            <w:tcW w:w="9480" w:type="dxa"/>
            <w:gridSpan w:val="5"/>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6086E80A" w14:textId="3C9A0CC7" w:rsidR="00705307" w:rsidRPr="00B83442" w:rsidRDefault="00705307" w:rsidP="00705307">
            <w:pPr>
              <w:pStyle w:val="Akapitzlist"/>
              <w:rPr>
                <w:szCs w:val="20"/>
              </w:rPr>
            </w:pPr>
            <w:bookmarkStart w:id="6" w:name="_Toc212671942"/>
            <w:r w:rsidRPr="00B83442">
              <w:rPr>
                <w:szCs w:val="20"/>
              </w:rPr>
              <w:t>Wymagania i parametry konstrukcyjne</w:t>
            </w:r>
            <w:bookmarkEnd w:id="6"/>
          </w:p>
        </w:tc>
      </w:tr>
      <w:tr w:rsidR="00705307" w:rsidRPr="00B83442" w14:paraId="6E6AC9E4" w14:textId="77777777" w:rsidTr="000A5777">
        <w:trPr>
          <w:gridAfter w:val="2"/>
          <w:wAfter w:w="52" w:type="dxa"/>
        </w:trPr>
        <w:tc>
          <w:tcPr>
            <w:tcW w:w="551"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10EC9503" w14:textId="29A1F825" w:rsidR="00705307" w:rsidRPr="00B83442" w:rsidRDefault="00705307" w:rsidP="00B83442">
            <w:pPr>
              <w:pStyle w:val="Listanumerowana3"/>
              <w:numPr>
                <w:ilvl w:val="0"/>
                <w:numId w:val="90"/>
              </w:numPr>
              <w:ind w:left="357" w:hanging="357"/>
              <w:rPr>
                <w:rFonts w:cs="Arial"/>
              </w:rPr>
            </w:pPr>
          </w:p>
        </w:tc>
        <w:tc>
          <w:tcPr>
            <w:tcW w:w="5394" w:type="dxa"/>
            <w:gridSpan w:val="2"/>
            <w:tcBorders>
              <w:top w:val="single" w:sz="6" w:space="0" w:color="000000"/>
              <w:left w:val="single" w:sz="6" w:space="0" w:color="000000"/>
              <w:bottom w:val="single" w:sz="6" w:space="0" w:color="000000"/>
              <w:right w:val="single" w:sz="4" w:space="0" w:color="000000"/>
            </w:tcBorders>
            <w:tcMar>
              <w:top w:w="0" w:type="dxa"/>
              <w:left w:w="28" w:type="dxa"/>
              <w:bottom w:w="0" w:type="dxa"/>
              <w:right w:w="28" w:type="dxa"/>
            </w:tcMar>
            <w:hideMark/>
          </w:tcPr>
          <w:p w14:paraId="5F1D5979" w14:textId="77777777" w:rsidR="00705307" w:rsidRPr="00B83442" w:rsidRDefault="00705307" w:rsidP="00705307">
            <w:pPr>
              <w:suppressAutoHyphens w:val="0"/>
              <w:autoSpaceDE w:val="0"/>
              <w:autoSpaceDN w:val="0"/>
              <w:spacing w:line="223" w:lineRule="exact"/>
              <w:ind w:left="36"/>
              <w:jc w:val="left"/>
              <w:rPr>
                <w:lang w:eastAsia="en-US"/>
              </w:rPr>
            </w:pPr>
            <w:r w:rsidRPr="00B83442">
              <w:rPr>
                <w:lang w:eastAsia="en-US"/>
              </w:rPr>
              <w:t>Typ</w:t>
            </w:r>
            <w:r w:rsidRPr="00B83442">
              <w:rPr>
                <w:spacing w:val="-5"/>
                <w:lang w:eastAsia="en-US"/>
              </w:rPr>
              <w:t xml:space="preserve"> </w:t>
            </w:r>
            <w:r w:rsidRPr="00B83442">
              <w:rPr>
                <w:spacing w:val="-2"/>
                <w:lang w:eastAsia="en-US"/>
              </w:rPr>
              <w:t>rozdzielnicy</w:t>
            </w:r>
          </w:p>
        </w:tc>
        <w:tc>
          <w:tcPr>
            <w:tcW w:w="1866" w:type="dxa"/>
            <w:tcBorders>
              <w:top w:val="single" w:sz="6" w:space="0" w:color="000000"/>
              <w:left w:val="single" w:sz="4" w:space="0" w:color="000000"/>
              <w:bottom w:val="single" w:sz="4" w:space="0" w:color="000000"/>
              <w:right w:val="single" w:sz="4" w:space="0" w:color="000000"/>
            </w:tcBorders>
            <w:tcMar>
              <w:top w:w="0" w:type="dxa"/>
              <w:left w:w="28" w:type="dxa"/>
              <w:bottom w:w="0" w:type="dxa"/>
              <w:right w:w="28" w:type="dxa"/>
            </w:tcMar>
            <w:hideMark/>
          </w:tcPr>
          <w:p w14:paraId="03FE5871" w14:textId="77777777" w:rsidR="00705307" w:rsidRPr="00B83442" w:rsidRDefault="00705307" w:rsidP="00705307">
            <w:pPr>
              <w:suppressAutoHyphens w:val="0"/>
              <w:autoSpaceDE w:val="0"/>
              <w:autoSpaceDN w:val="0"/>
              <w:spacing w:line="227" w:lineRule="exact"/>
              <w:ind w:right="29"/>
              <w:jc w:val="right"/>
              <w:rPr>
                <w:lang w:eastAsia="en-US"/>
              </w:rPr>
            </w:pPr>
            <w:r w:rsidRPr="00B83442">
              <w:rPr>
                <w:position w:val="2"/>
                <w:lang w:eastAsia="en-US"/>
              </w:rPr>
              <w:t>wnętrzowa, izolowana gazem bez</w:t>
            </w:r>
            <w:r w:rsidRPr="00B83442">
              <w:rPr>
                <w:spacing w:val="-11"/>
                <w:position w:val="2"/>
                <w:lang w:eastAsia="en-US"/>
              </w:rPr>
              <w:t xml:space="preserve"> </w:t>
            </w:r>
            <w:r w:rsidRPr="00B83442">
              <w:rPr>
                <w:spacing w:val="-5"/>
                <w:position w:val="2"/>
                <w:lang w:eastAsia="en-US"/>
              </w:rPr>
              <w:t>SF</w:t>
            </w:r>
            <w:r w:rsidRPr="00B83442">
              <w:rPr>
                <w:spacing w:val="-5"/>
                <w:lang w:eastAsia="en-US"/>
              </w:rPr>
              <w:t>6</w:t>
            </w:r>
          </w:p>
        </w:tc>
        <w:tc>
          <w:tcPr>
            <w:tcW w:w="1669" w:type="dxa"/>
            <w:tcBorders>
              <w:top w:val="single" w:sz="6" w:space="0" w:color="000000"/>
              <w:left w:val="single" w:sz="4" w:space="0" w:color="000000"/>
              <w:bottom w:val="single" w:sz="6" w:space="0" w:color="000000"/>
              <w:right w:val="single" w:sz="6" w:space="0" w:color="000000"/>
            </w:tcBorders>
            <w:tcMar>
              <w:top w:w="0" w:type="dxa"/>
              <w:left w:w="28" w:type="dxa"/>
              <w:bottom w:w="0" w:type="dxa"/>
              <w:right w:w="28" w:type="dxa"/>
            </w:tcMar>
          </w:tcPr>
          <w:p w14:paraId="4F93A697"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29990872" w14:textId="77777777" w:rsidTr="000A5777">
        <w:trPr>
          <w:gridAfter w:val="2"/>
          <w:wAfter w:w="52" w:type="dxa"/>
        </w:trPr>
        <w:tc>
          <w:tcPr>
            <w:tcW w:w="551"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11D02445" w14:textId="45B9738A" w:rsidR="00705307" w:rsidRPr="00B83442" w:rsidRDefault="00705307" w:rsidP="00705307">
            <w:pPr>
              <w:pStyle w:val="Listanumerowana3"/>
              <w:rPr>
                <w:rFonts w:cs="Arial"/>
              </w:rPr>
            </w:pPr>
          </w:p>
        </w:tc>
        <w:tc>
          <w:tcPr>
            <w:tcW w:w="5394" w:type="dxa"/>
            <w:gridSpan w:val="2"/>
            <w:tcBorders>
              <w:top w:val="single" w:sz="6" w:space="0" w:color="000000"/>
              <w:left w:val="single" w:sz="6" w:space="0" w:color="000000"/>
              <w:bottom w:val="single" w:sz="6" w:space="0" w:color="000000"/>
              <w:right w:val="single" w:sz="4" w:space="0" w:color="000000"/>
            </w:tcBorders>
            <w:tcMar>
              <w:top w:w="0" w:type="dxa"/>
              <w:left w:w="28" w:type="dxa"/>
              <w:bottom w:w="0" w:type="dxa"/>
              <w:right w:w="28" w:type="dxa"/>
            </w:tcMar>
            <w:hideMark/>
          </w:tcPr>
          <w:p w14:paraId="790C2907" w14:textId="77777777" w:rsidR="00705307" w:rsidRPr="00B83442" w:rsidRDefault="00705307" w:rsidP="00705307">
            <w:pPr>
              <w:suppressAutoHyphens w:val="0"/>
              <w:autoSpaceDE w:val="0"/>
              <w:autoSpaceDN w:val="0"/>
              <w:spacing w:line="223" w:lineRule="exact"/>
              <w:ind w:left="36"/>
              <w:jc w:val="left"/>
              <w:rPr>
                <w:lang w:eastAsia="en-US"/>
              </w:rPr>
            </w:pPr>
            <w:r w:rsidRPr="00B83442">
              <w:rPr>
                <w:lang w:eastAsia="en-US"/>
              </w:rPr>
              <w:t>Minimalny</w:t>
            </w:r>
            <w:r w:rsidRPr="00B83442">
              <w:rPr>
                <w:spacing w:val="-9"/>
                <w:lang w:eastAsia="en-US"/>
              </w:rPr>
              <w:t xml:space="preserve"> </w:t>
            </w:r>
            <w:r w:rsidRPr="00B83442">
              <w:rPr>
                <w:lang w:eastAsia="en-US"/>
              </w:rPr>
              <w:t>czas</w:t>
            </w:r>
            <w:r w:rsidRPr="00B83442">
              <w:rPr>
                <w:spacing w:val="-6"/>
                <w:lang w:eastAsia="en-US"/>
              </w:rPr>
              <w:t xml:space="preserve"> </w:t>
            </w:r>
            <w:r w:rsidRPr="00B83442">
              <w:rPr>
                <w:lang w:eastAsia="en-US"/>
              </w:rPr>
              <w:t>życia</w:t>
            </w:r>
            <w:r w:rsidRPr="00B83442">
              <w:rPr>
                <w:spacing w:val="-5"/>
                <w:lang w:eastAsia="en-US"/>
              </w:rPr>
              <w:t xml:space="preserve"> </w:t>
            </w:r>
            <w:r w:rsidRPr="00B83442">
              <w:rPr>
                <w:spacing w:val="-2"/>
                <w:lang w:eastAsia="en-US"/>
              </w:rPr>
              <w:t>rozdzielnicy</w:t>
            </w:r>
          </w:p>
        </w:tc>
        <w:tc>
          <w:tcPr>
            <w:tcW w:w="1866"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14:paraId="628EFA0F" w14:textId="77777777" w:rsidR="00705307" w:rsidRPr="00B83442" w:rsidRDefault="00705307" w:rsidP="00705307">
            <w:pPr>
              <w:suppressAutoHyphens w:val="0"/>
              <w:autoSpaceDE w:val="0"/>
              <w:autoSpaceDN w:val="0"/>
              <w:spacing w:line="223" w:lineRule="exact"/>
              <w:ind w:right="25"/>
              <w:jc w:val="right"/>
              <w:rPr>
                <w:lang w:eastAsia="en-US"/>
              </w:rPr>
            </w:pPr>
            <w:r w:rsidRPr="00B83442">
              <w:rPr>
                <w:lang w:eastAsia="en-US"/>
              </w:rPr>
              <w:t xml:space="preserve">40 </w:t>
            </w:r>
            <w:r w:rsidRPr="00B83442">
              <w:rPr>
                <w:spacing w:val="-5"/>
                <w:lang w:eastAsia="en-US"/>
              </w:rPr>
              <w:t>lat</w:t>
            </w:r>
          </w:p>
        </w:tc>
        <w:tc>
          <w:tcPr>
            <w:tcW w:w="1669" w:type="dxa"/>
            <w:tcBorders>
              <w:top w:val="single" w:sz="6" w:space="0" w:color="000000"/>
              <w:left w:val="single" w:sz="4" w:space="0" w:color="000000"/>
              <w:bottom w:val="single" w:sz="6" w:space="0" w:color="000000"/>
              <w:right w:val="single" w:sz="6" w:space="0" w:color="000000"/>
            </w:tcBorders>
            <w:tcMar>
              <w:top w:w="0" w:type="dxa"/>
              <w:left w:w="28" w:type="dxa"/>
              <w:bottom w:w="0" w:type="dxa"/>
              <w:right w:w="28" w:type="dxa"/>
            </w:tcMar>
          </w:tcPr>
          <w:p w14:paraId="221C0FDB"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740C1B15" w14:textId="77777777" w:rsidTr="000A5777">
        <w:trPr>
          <w:gridAfter w:val="2"/>
          <w:wAfter w:w="52" w:type="dxa"/>
        </w:trPr>
        <w:tc>
          <w:tcPr>
            <w:tcW w:w="551"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3D4AF4C9" w14:textId="124433BA" w:rsidR="00705307" w:rsidRPr="00B83442" w:rsidRDefault="00705307" w:rsidP="00705307">
            <w:pPr>
              <w:pStyle w:val="Listanumerowana3"/>
              <w:rPr>
                <w:rFonts w:cs="Arial"/>
              </w:rPr>
            </w:pPr>
          </w:p>
        </w:tc>
        <w:tc>
          <w:tcPr>
            <w:tcW w:w="539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7F9D84F4" w14:textId="77777777" w:rsidR="00705307" w:rsidRPr="00B83442" w:rsidRDefault="00705307" w:rsidP="00705307">
            <w:pPr>
              <w:suppressAutoHyphens w:val="0"/>
              <w:autoSpaceDE w:val="0"/>
              <w:autoSpaceDN w:val="0"/>
              <w:spacing w:line="223" w:lineRule="exact"/>
              <w:ind w:left="48"/>
              <w:jc w:val="left"/>
              <w:rPr>
                <w:lang w:eastAsia="en-US"/>
              </w:rPr>
            </w:pPr>
            <w:r w:rsidRPr="00B83442">
              <w:rPr>
                <w:lang w:eastAsia="en-US"/>
              </w:rPr>
              <w:t>Rodzaj</w:t>
            </w:r>
            <w:r w:rsidRPr="00B83442">
              <w:rPr>
                <w:spacing w:val="-7"/>
                <w:lang w:eastAsia="en-US"/>
              </w:rPr>
              <w:t xml:space="preserve"> </w:t>
            </w:r>
            <w:r w:rsidRPr="00B83442">
              <w:rPr>
                <w:lang w:eastAsia="en-US"/>
              </w:rPr>
              <w:t>obudowy</w:t>
            </w:r>
            <w:r w:rsidRPr="00B83442">
              <w:rPr>
                <w:spacing w:val="-7"/>
                <w:lang w:eastAsia="en-US"/>
              </w:rPr>
              <w:t xml:space="preserve"> </w:t>
            </w:r>
          </w:p>
        </w:tc>
        <w:tc>
          <w:tcPr>
            <w:tcW w:w="186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59027ED9" w14:textId="77777777" w:rsidR="00705307" w:rsidRPr="00B83442" w:rsidRDefault="00705307" w:rsidP="00705307">
            <w:pPr>
              <w:suppressAutoHyphens w:val="0"/>
              <w:autoSpaceDE w:val="0"/>
              <w:autoSpaceDN w:val="0"/>
              <w:spacing w:line="240" w:lineRule="auto"/>
              <w:ind w:left="869" w:right="18" w:hanging="137"/>
              <w:jc w:val="left"/>
              <w:rPr>
                <w:lang w:eastAsia="en-US"/>
              </w:rPr>
            </w:pPr>
            <w:r w:rsidRPr="00B83442">
              <w:rPr>
                <w:lang w:eastAsia="en-US"/>
              </w:rPr>
              <w:t>trójfazowa</w:t>
            </w:r>
            <w:r w:rsidRPr="00B83442">
              <w:rPr>
                <w:spacing w:val="-13"/>
                <w:lang w:eastAsia="en-US"/>
              </w:rPr>
              <w:t xml:space="preserve"> </w:t>
            </w:r>
          </w:p>
        </w:tc>
        <w:tc>
          <w:tcPr>
            <w:tcW w:w="1669"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4FC92E90"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7B9EC1A1" w14:textId="77777777" w:rsidTr="000A5777">
        <w:trPr>
          <w:gridAfter w:val="2"/>
          <w:wAfter w:w="52" w:type="dxa"/>
        </w:trPr>
        <w:tc>
          <w:tcPr>
            <w:tcW w:w="551"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0F77ED7E" w14:textId="5D811061" w:rsidR="00705307" w:rsidRPr="00B83442" w:rsidRDefault="00705307" w:rsidP="00705307">
            <w:pPr>
              <w:pStyle w:val="Listanumerowana3"/>
              <w:rPr>
                <w:rFonts w:cs="Arial"/>
              </w:rPr>
            </w:pPr>
          </w:p>
        </w:tc>
        <w:tc>
          <w:tcPr>
            <w:tcW w:w="539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06DEADCE" w14:textId="77777777" w:rsidR="00705307" w:rsidRPr="00B83442" w:rsidRDefault="00705307" w:rsidP="00705307">
            <w:pPr>
              <w:suppressAutoHyphens w:val="0"/>
              <w:autoSpaceDE w:val="0"/>
              <w:autoSpaceDN w:val="0"/>
              <w:spacing w:line="229" w:lineRule="exact"/>
              <w:ind w:left="48"/>
              <w:jc w:val="left"/>
              <w:rPr>
                <w:lang w:eastAsia="en-US"/>
              </w:rPr>
            </w:pPr>
            <w:r w:rsidRPr="00B83442">
              <w:rPr>
                <w:position w:val="2"/>
                <w:lang w:eastAsia="en-US"/>
              </w:rPr>
              <w:t>Napięcie</w:t>
            </w:r>
            <w:r w:rsidRPr="00B83442">
              <w:rPr>
                <w:spacing w:val="-9"/>
                <w:position w:val="2"/>
                <w:lang w:eastAsia="en-US"/>
              </w:rPr>
              <w:t xml:space="preserve"> </w:t>
            </w:r>
            <w:r w:rsidRPr="00B83442">
              <w:rPr>
                <w:position w:val="2"/>
                <w:lang w:eastAsia="en-US"/>
              </w:rPr>
              <w:t>znamionowe</w:t>
            </w:r>
            <w:r w:rsidRPr="00B83442">
              <w:rPr>
                <w:spacing w:val="-9"/>
                <w:position w:val="2"/>
                <w:lang w:eastAsia="en-US"/>
              </w:rPr>
              <w:t xml:space="preserve"> </w:t>
            </w:r>
            <w:r w:rsidRPr="00B83442">
              <w:rPr>
                <w:spacing w:val="-5"/>
                <w:position w:val="2"/>
                <w:lang w:eastAsia="en-US"/>
              </w:rPr>
              <w:t>U</w:t>
            </w:r>
            <w:r w:rsidRPr="00B83442">
              <w:rPr>
                <w:spacing w:val="-5"/>
                <w:lang w:eastAsia="en-US"/>
              </w:rPr>
              <w:t>r</w:t>
            </w:r>
          </w:p>
        </w:tc>
        <w:tc>
          <w:tcPr>
            <w:tcW w:w="186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27BE5FB3" w14:textId="77777777" w:rsidR="00705307" w:rsidRPr="00B83442" w:rsidRDefault="00705307" w:rsidP="00705307">
            <w:pPr>
              <w:suppressAutoHyphens w:val="0"/>
              <w:autoSpaceDE w:val="0"/>
              <w:autoSpaceDN w:val="0"/>
              <w:spacing w:line="225" w:lineRule="exact"/>
              <w:ind w:right="25"/>
              <w:jc w:val="right"/>
              <w:rPr>
                <w:lang w:eastAsia="en-US"/>
              </w:rPr>
            </w:pPr>
            <w:r w:rsidRPr="00B83442">
              <w:rPr>
                <w:lang w:eastAsia="en-US"/>
              </w:rPr>
              <w:t xml:space="preserve">123 </w:t>
            </w:r>
            <w:r w:rsidRPr="00B83442">
              <w:rPr>
                <w:spacing w:val="-5"/>
                <w:lang w:eastAsia="en-US"/>
              </w:rPr>
              <w:t>kV</w:t>
            </w:r>
          </w:p>
        </w:tc>
        <w:tc>
          <w:tcPr>
            <w:tcW w:w="1669"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4D6A21C8"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687B4817" w14:textId="77777777" w:rsidTr="000A5777">
        <w:trPr>
          <w:gridAfter w:val="2"/>
          <w:wAfter w:w="52" w:type="dxa"/>
        </w:trPr>
        <w:tc>
          <w:tcPr>
            <w:tcW w:w="551"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147744BD" w14:textId="3B5E40B7" w:rsidR="00705307" w:rsidRPr="00B83442" w:rsidRDefault="00705307" w:rsidP="00705307">
            <w:pPr>
              <w:pStyle w:val="Listanumerowana3"/>
              <w:rPr>
                <w:rFonts w:cs="Arial"/>
              </w:rPr>
            </w:pPr>
          </w:p>
        </w:tc>
        <w:tc>
          <w:tcPr>
            <w:tcW w:w="539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3E94B4E4" w14:textId="77777777" w:rsidR="00705307" w:rsidRPr="00B83442" w:rsidRDefault="00705307" w:rsidP="00705307">
            <w:pPr>
              <w:suppressAutoHyphens w:val="0"/>
              <w:autoSpaceDE w:val="0"/>
              <w:autoSpaceDN w:val="0"/>
              <w:spacing w:line="227" w:lineRule="exact"/>
              <w:ind w:left="48"/>
              <w:jc w:val="left"/>
              <w:rPr>
                <w:lang w:eastAsia="en-US"/>
              </w:rPr>
            </w:pPr>
            <w:r w:rsidRPr="00B83442">
              <w:rPr>
                <w:position w:val="2"/>
                <w:lang w:eastAsia="en-US"/>
              </w:rPr>
              <w:t>Częstotliwość</w:t>
            </w:r>
            <w:r w:rsidRPr="00B83442">
              <w:rPr>
                <w:spacing w:val="-13"/>
                <w:position w:val="2"/>
                <w:lang w:eastAsia="en-US"/>
              </w:rPr>
              <w:t xml:space="preserve"> </w:t>
            </w:r>
            <w:r w:rsidRPr="00B83442">
              <w:rPr>
                <w:position w:val="2"/>
                <w:lang w:eastAsia="en-US"/>
              </w:rPr>
              <w:t>znamionowa</w:t>
            </w:r>
            <w:r w:rsidRPr="00B83442">
              <w:rPr>
                <w:spacing w:val="-11"/>
                <w:position w:val="2"/>
                <w:lang w:eastAsia="en-US"/>
              </w:rPr>
              <w:t xml:space="preserve"> </w:t>
            </w:r>
            <w:r w:rsidRPr="00B83442">
              <w:rPr>
                <w:spacing w:val="-5"/>
                <w:position w:val="2"/>
                <w:lang w:eastAsia="en-US"/>
              </w:rPr>
              <w:t>f</w:t>
            </w:r>
            <w:r w:rsidRPr="00B83442">
              <w:rPr>
                <w:spacing w:val="-5"/>
                <w:lang w:eastAsia="en-US"/>
              </w:rPr>
              <w:t>r</w:t>
            </w:r>
          </w:p>
        </w:tc>
        <w:tc>
          <w:tcPr>
            <w:tcW w:w="186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69EC6B70" w14:textId="77777777" w:rsidR="00705307" w:rsidRPr="00B83442" w:rsidRDefault="00705307" w:rsidP="00705307">
            <w:pPr>
              <w:suppressAutoHyphens w:val="0"/>
              <w:autoSpaceDE w:val="0"/>
              <w:autoSpaceDN w:val="0"/>
              <w:spacing w:line="223" w:lineRule="exact"/>
              <w:ind w:right="22"/>
              <w:jc w:val="right"/>
              <w:rPr>
                <w:lang w:eastAsia="en-US"/>
              </w:rPr>
            </w:pPr>
            <w:r w:rsidRPr="00B83442">
              <w:rPr>
                <w:lang w:eastAsia="en-US"/>
              </w:rPr>
              <w:t>50</w:t>
            </w:r>
            <w:r w:rsidRPr="00B83442">
              <w:rPr>
                <w:spacing w:val="-8"/>
                <w:lang w:eastAsia="en-US"/>
              </w:rPr>
              <w:t xml:space="preserve"> </w:t>
            </w:r>
            <w:r w:rsidRPr="00B83442">
              <w:rPr>
                <w:spacing w:val="-5"/>
                <w:lang w:eastAsia="en-US"/>
              </w:rPr>
              <w:t>Hz</w:t>
            </w:r>
          </w:p>
        </w:tc>
        <w:tc>
          <w:tcPr>
            <w:tcW w:w="1669"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2DE29502"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10658697" w14:textId="77777777" w:rsidTr="000A5777">
        <w:trPr>
          <w:gridAfter w:val="2"/>
          <w:wAfter w:w="52" w:type="dxa"/>
        </w:trPr>
        <w:tc>
          <w:tcPr>
            <w:tcW w:w="551" w:type="dxa"/>
            <w:vMerge w:val="restart"/>
            <w:tcBorders>
              <w:top w:val="single" w:sz="6" w:space="0" w:color="000000"/>
              <w:left w:val="single" w:sz="6" w:space="0" w:color="000000"/>
              <w:bottom w:val="single" w:sz="4" w:space="0" w:color="000000"/>
              <w:right w:val="single" w:sz="6" w:space="0" w:color="000000"/>
            </w:tcBorders>
            <w:tcMar>
              <w:top w:w="0" w:type="dxa"/>
              <w:left w:w="28" w:type="dxa"/>
              <w:bottom w:w="0" w:type="dxa"/>
              <w:right w:w="28" w:type="dxa"/>
            </w:tcMar>
          </w:tcPr>
          <w:p w14:paraId="5C897671" w14:textId="29E58067" w:rsidR="00705307" w:rsidRPr="00B83442" w:rsidRDefault="00705307" w:rsidP="00705307">
            <w:pPr>
              <w:pStyle w:val="Listanumerowana3"/>
              <w:rPr>
                <w:rFonts w:cs="Arial"/>
              </w:rPr>
            </w:pPr>
          </w:p>
        </w:tc>
        <w:tc>
          <w:tcPr>
            <w:tcW w:w="539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2091AFF5" w14:textId="77777777" w:rsidR="00705307" w:rsidRPr="00B83442" w:rsidRDefault="00705307" w:rsidP="00705307">
            <w:pPr>
              <w:suppressAutoHyphens w:val="0"/>
              <w:autoSpaceDE w:val="0"/>
              <w:autoSpaceDN w:val="0"/>
              <w:spacing w:line="227" w:lineRule="exact"/>
              <w:ind w:left="40"/>
              <w:jc w:val="left"/>
              <w:rPr>
                <w:lang w:eastAsia="en-US"/>
              </w:rPr>
            </w:pPr>
            <w:r w:rsidRPr="00B83442">
              <w:rPr>
                <w:spacing w:val="-2"/>
                <w:position w:val="2"/>
                <w:lang w:eastAsia="en-US"/>
              </w:rPr>
              <w:t>Prąd</w:t>
            </w:r>
            <w:r w:rsidRPr="00B83442">
              <w:rPr>
                <w:spacing w:val="2"/>
                <w:position w:val="2"/>
                <w:lang w:eastAsia="en-US"/>
              </w:rPr>
              <w:t xml:space="preserve"> </w:t>
            </w:r>
            <w:r w:rsidRPr="00B83442">
              <w:rPr>
                <w:spacing w:val="-2"/>
                <w:position w:val="2"/>
                <w:lang w:eastAsia="en-US"/>
              </w:rPr>
              <w:t>znamionowy</w:t>
            </w:r>
            <w:r w:rsidRPr="00B83442">
              <w:rPr>
                <w:spacing w:val="-1"/>
                <w:position w:val="2"/>
                <w:lang w:eastAsia="en-US"/>
              </w:rPr>
              <w:t xml:space="preserve"> </w:t>
            </w:r>
            <w:r w:rsidRPr="00B83442">
              <w:rPr>
                <w:spacing w:val="-2"/>
                <w:position w:val="2"/>
                <w:lang w:eastAsia="en-US"/>
              </w:rPr>
              <w:t>ciągły</w:t>
            </w:r>
            <w:r w:rsidRPr="00B83442">
              <w:rPr>
                <w:spacing w:val="-1"/>
                <w:position w:val="2"/>
                <w:lang w:eastAsia="en-US"/>
              </w:rPr>
              <w:t xml:space="preserve"> </w:t>
            </w:r>
            <w:r w:rsidRPr="00B83442">
              <w:rPr>
                <w:spacing w:val="-5"/>
                <w:position w:val="2"/>
                <w:lang w:eastAsia="en-US"/>
              </w:rPr>
              <w:t>I</w:t>
            </w:r>
            <w:r w:rsidRPr="00B83442">
              <w:rPr>
                <w:spacing w:val="-5"/>
                <w:lang w:eastAsia="en-US"/>
              </w:rPr>
              <w:t>r</w:t>
            </w:r>
          </w:p>
        </w:tc>
        <w:tc>
          <w:tcPr>
            <w:tcW w:w="186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10181ADB" w14:textId="77777777" w:rsidR="00705307" w:rsidRPr="00B83442" w:rsidRDefault="00705307" w:rsidP="00705307">
            <w:pPr>
              <w:suppressAutoHyphens w:val="0"/>
              <w:autoSpaceDE w:val="0"/>
              <w:autoSpaceDN w:val="0"/>
              <w:spacing w:line="240" w:lineRule="auto"/>
              <w:jc w:val="left"/>
              <w:rPr>
                <w:lang w:eastAsia="en-US"/>
              </w:rPr>
            </w:pPr>
          </w:p>
        </w:tc>
        <w:tc>
          <w:tcPr>
            <w:tcW w:w="1669"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07CAF6AA"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73A1B759" w14:textId="77777777" w:rsidTr="000A5777">
        <w:trPr>
          <w:gridAfter w:val="2"/>
          <w:wAfter w:w="52" w:type="dxa"/>
        </w:trPr>
        <w:tc>
          <w:tcPr>
            <w:tcW w:w="551" w:type="dxa"/>
            <w:vMerge/>
            <w:tcBorders>
              <w:top w:val="single" w:sz="6" w:space="0" w:color="000000"/>
              <w:left w:val="single" w:sz="6" w:space="0" w:color="000000"/>
              <w:bottom w:val="single" w:sz="4" w:space="0" w:color="000000"/>
              <w:right w:val="single" w:sz="6" w:space="0" w:color="000000"/>
            </w:tcBorders>
            <w:vAlign w:val="center"/>
          </w:tcPr>
          <w:p w14:paraId="21E9167D" w14:textId="77777777" w:rsidR="00705307" w:rsidRPr="00B83442" w:rsidRDefault="00705307" w:rsidP="00705307">
            <w:pPr>
              <w:pStyle w:val="Listanumerowana3"/>
              <w:rPr>
                <w:rFonts w:cs="Arial"/>
              </w:rPr>
            </w:pPr>
          </w:p>
        </w:tc>
        <w:tc>
          <w:tcPr>
            <w:tcW w:w="539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061085C4" w14:textId="77777777" w:rsidR="00705307" w:rsidRPr="00B83442" w:rsidRDefault="00705307" w:rsidP="00705307">
            <w:pPr>
              <w:suppressAutoHyphens w:val="0"/>
              <w:autoSpaceDE w:val="0"/>
              <w:autoSpaceDN w:val="0"/>
              <w:spacing w:line="223" w:lineRule="exact"/>
              <w:ind w:left="40"/>
              <w:jc w:val="left"/>
              <w:rPr>
                <w:lang w:eastAsia="en-US"/>
              </w:rPr>
            </w:pPr>
            <w:r w:rsidRPr="00B83442">
              <w:rPr>
                <w:lang w:eastAsia="en-US"/>
              </w:rPr>
              <w:t>a)</w:t>
            </w:r>
            <w:r w:rsidRPr="00B83442">
              <w:rPr>
                <w:spacing w:val="-5"/>
                <w:lang w:eastAsia="en-US"/>
              </w:rPr>
              <w:t xml:space="preserve"> </w:t>
            </w:r>
            <w:r w:rsidRPr="00B83442">
              <w:rPr>
                <w:lang w:eastAsia="en-US"/>
              </w:rPr>
              <w:t>szyny</w:t>
            </w:r>
            <w:r w:rsidRPr="00B83442">
              <w:rPr>
                <w:spacing w:val="-7"/>
                <w:lang w:eastAsia="en-US"/>
              </w:rPr>
              <w:t xml:space="preserve"> </w:t>
            </w:r>
            <w:r w:rsidRPr="00B83442">
              <w:rPr>
                <w:lang w:eastAsia="en-US"/>
              </w:rPr>
              <w:t>zbiorcze</w:t>
            </w:r>
            <w:r w:rsidRPr="00B83442">
              <w:rPr>
                <w:spacing w:val="-6"/>
                <w:lang w:eastAsia="en-US"/>
              </w:rPr>
              <w:t xml:space="preserve"> </w:t>
            </w:r>
            <w:r w:rsidRPr="00B83442">
              <w:rPr>
                <w:lang w:eastAsia="en-US"/>
              </w:rPr>
              <w:t>i</w:t>
            </w:r>
            <w:r w:rsidRPr="00B83442">
              <w:rPr>
                <w:spacing w:val="-6"/>
                <w:lang w:eastAsia="en-US"/>
              </w:rPr>
              <w:t xml:space="preserve"> </w:t>
            </w:r>
            <w:r w:rsidRPr="00B83442">
              <w:rPr>
                <w:lang w:eastAsia="en-US"/>
              </w:rPr>
              <w:t>odłączniki</w:t>
            </w:r>
            <w:r w:rsidRPr="00B83442">
              <w:rPr>
                <w:spacing w:val="-4"/>
                <w:lang w:eastAsia="en-US"/>
              </w:rPr>
              <w:t xml:space="preserve"> </w:t>
            </w:r>
            <w:r w:rsidRPr="00B83442">
              <w:rPr>
                <w:lang w:eastAsia="en-US"/>
              </w:rPr>
              <w:t>szynowe</w:t>
            </w:r>
          </w:p>
        </w:tc>
        <w:tc>
          <w:tcPr>
            <w:tcW w:w="186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42E86733" w14:textId="77777777" w:rsidR="00705307" w:rsidRPr="00B83442" w:rsidRDefault="00705307" w:rsidP="00705307">
            <w:pPr>
              <w:suppressAutoHyphens w:val="0"/>
              <w:autoSpaceDE w:val="0"/>
              <w:autoSpaceDN w:val="0"/>
              <w:spacing w:line="192" w:lineRule="exact"/>
              <w:ind w:right="25"/>
              <w:jc w:val="right"/>
              <w:rPr>
                <w:lang w:eastAsia="en-US"/>
              </w:rPr>
            </w:pPr>
            <w:r w:rsidRPr="00B83442">
              <w:rPr>
                <w:spacing w:val="-2"/>
                <w:lang w:eastAsia="en-US"/>
              </w:rPr>
              <w:t>2500</w:t>
            </w:r>
            <w:r w:rsidRPr="00B83442">
              <w:rPr>
                <w:spacing w:val="-7"/>
                <w:lang w:eastAsia="en-US"/>
              </w:rPr>
              <w:t xml:space="preserve"> </w:t>
            </w:r>
            <w:r w:rsidRPr="00B83442">
              <w:rPr>
                <w:spacing w:val="-2"/>
                <w:lang w:eastAsia="en-US"/>
              </w:rPr>
              <w:t>A</w:t>
            </w:r>
          </w:p>
        </w:tc>
        <w:tc>
          <w:tcPr>
            <w:tcW w:w="1669"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68CBF5CD"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0DF01C45" w14:textId="77777777" w:rsidTr="000A5777">
        <w:trPr>
          <w:gridAfter w:val="2"/>
          <w:wAfter w:w="52" w:type="dxa"/>
        </w:trPr>
        <w:tc>
          <w:tcPr>
            <w:tcW w:w="551" w:type="dxa"/>
            <w:vMerge/>
            <w:tcBorders>
              <w:top w:val="single" w:sz="6" w:space="0" w:color="000000"/>
              <w:left w:val="single" w:sz="6" w:space="0" w:color="000000"/>
              <w:bottom w:val="single" w:sz="4" w:space="0" w:color="000000"/>
              <w:right w:val="single" w:sz="6" w:space="0" w:color="000000"/>
            </w:tcBorders>
            <w:vAlign w:val="center"/>
          </w:tcPr>
          <w:p w14:paraId="1E03D788" w14:textId="77777777" w:rsidR="00705307" w:rsidRPr="00B83442" w:rsidRDefault="00705307" w:rsidP="00705307">
            <w:pPr>
              <w:pStyle w:val="Listanumerowana3"/>
              <w:rPr>
                <w:rFonts w:cs="Arial"/>
              </w:rPr>
            </w:pPr>
          </w:p>
        </w:tc>
        <w:tc>
          <w:tcPr>
            <w:tcW w:w="539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14703C2C" w14:textId="77777777" w:rsidR="00705307" w:rsidRPr="00B83442" w:rsidRDefault="00705307" w:rsidP="00705307">
            <w:pPr>
              <w:suppressAutoHyphens w:val="0"/>
              <w:autoSpaceDE w:val="0"/>
              <w:autoSpaceDN w:val="0"/>
              <w:spacing w:line="223" w:lineRule="exact"/>
              <w:ind w:left="40"/>
              <w:jc w:val="left"/>
              <w:rPr>
                <w:lang w:eastAsia="en-US"/>
              </w:rPr>
            </w:pPr>
            <w:r w:rsidRPr="00B83442">
              <w:rPr>
                <w:lang w:eastAsia="en-US"/>
              </w:rPr>
              <w:t>b)</w:t>
            </w:r>
            <w:r w:rsidRPr="00B83442">
              <w:rPr>
                <w:spacing w:val="-5"/>
                <w:lang w:eastAsia="en-US"/>
              </w:rPr>
              <w:t xml:space="preserve"> </w:t>
            </w:r>
            <w:r w:rsidRPr="00B83442">
              <w:rPr>
                <w:lang w:eastAsia="en-US"/>
              </w:rPr>
              <w:t>łączniki</w:t>
            </w:r>
            <w:r w:rsidRPr="00B83442">
              <w:rPr>
                <w:spacing w:val="-6"/>
                <w:lang w:eastAsia="en-US"/>
              </w:rPr>
              <w:t xml:space="preserve"> </w:t>
            </w:r>
            <w:r w:rsidRPr="00B83442">
              <w:rPr>
                <w:lang w:eastAsia="en-US"/>
              </w:rPr>
              <w:t>szyn</w:t>
            </w:r>
            <w:r w:rsidRPr="00B83442">
              <w:rPr>
                <w:spacing w:val="-2"/>
                <w:lang w:eastAsia="en-US"/>
              </w:rPr>
              <w:t xml:space="preserve"> </w:t>
            </w:r>
          </w:p>
        </w:tc>
        <w:tc>
          <w:tcPr>
            <w:tcW w:w="186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30C12D91" w14:textId="77777777" w:rsidR="00705307" w:rsidRPr="00B83442" w:rsidRDefault="00705307" w:rsidP="00705307">
            <w:pPr>
              <w:suppressAutoHyphens w:val="0"/>
              <w:autoSpaceDE w:val="0"/>
              <w:autoSpaceDN w:val="0"/>
              <w:spacing w:line="185" w:lineRule="exact"/>
              <w:ind w:right="26"/>
              <w:jc w:val="right"/>
              <w:rPr>
                <w:lang w:eastAsia="en-US"/>
              </w:rPr>
            </w:pPr>
            <w:r w:rsidRPr="00B83442">
              <w:rPr>
                <w:spacing w:val="-2"/>
                <w:lang w:eastAsia="en-US"/>
              </w:rPr>
              <w:t>2500</w:t>
            </w:r>
            <w:r w:rsidRPr="00B83442">
              <w:rPr>
                <w:spacing w:val="-7"/>
                <w:lang w:eastAsia="en-US"/>
              </w:rPr>
              <w:t xml:space="preserve"> </w:t>
            </w:r>
            <w:r w:rsidRPr="00B83442">
              <w:rPr>
                <w:spacing w:val="-2"/>
                <w:lang w:eastAsia="en-US"/>
              </w:rPr>
              <w:t>A</w:t>
            </w:r>
          </w:p>
        </w:tc>
        <w:tc>
          <w:tcPr>
            <w:tcW w:w="1669"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7DFDD562"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1017A846" w14:textId="77777777" w:rsidTr="000A5777">
        <w:trPr>
          <w:gridAfter w:val="2"/>
          <w:wAfter w:w="52" w:type="dxa"/>
        </w:trPr>
        <w:tc>
          <w:tcPr>
            <w:tcW w:w="551" w:type="dxa"/>
            <w:vMerge/>
            <w:tcBorders>
              <w:top w:val="single" w:sz="6" w:space="0" w:color="000000"/>
              <w:left w:val="single" w:sz="6" w:space="0" w:color="000000"/>
              <w:bottom w:val="single" w:sz="4" w:space="0" w:color="000000"/>
              <w:right w:val="single" w:sz="6" w:space="0" w:color="000000"/>
            </w:tcBorders>
            <w:vAlign w:val="center"/>
          </w:tcPr>
          <w:p w14:paraId="4F794CB8" w14:textId="77777777" w:rsidR="00705307" w:rsidRPr="00B83442" w:rsidRDefault="00705307" w:rsidP="00705307">
            <w:pPr>
              <w:pStyle w:val="Listanumerowana3"/>
              <w:rPr>
                <w:rFonts w:cs="Arial"/>
              </w:rPr>
            </w:pPr>
          </w:p>
        </w:tc>
        <w:tc>
          <w:tcPr>
            <w:tcW w:w="539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7B811DE2" w14:textId="77777777" w:rsidR="00705307" w:rsidRPr="00B83442" w:rsidRDefault="00705307" w:rsidP="00705307">
            <w:pPr>
              <w:suppressAutoHyphens w:val="0"/>
              <w:autoSpaceDE w:val="0"/>
              <w:autoSpaceDN w:val="0"/>
              <w:spacing w:line="223" w:lineRule="exact"/>
              <w:ind w:left="40"/>
              <w:jc w:val="left"/>
              <w:rPr>
                <w:lang w:eastAsia="en-US"/>
              </w:rPr>
            </w:pPr>
            <w:r w:rsidRPr="00B83442">
              <w:rPr>
                <w:lang w:eastAsia="en-US"/>
              </w:rPr>
              <w:t>c)</w:t>
            </w:r>
            <w:r w:rsidRPr="00B83442">
              <w:rPr>
                <w:spacing w:val="-7"/>
                <w:lang w:eastAsia="en-US"/>
              </w:rPr>
              <w:t xml:space="preserve"> </w:t>
            </w:r>
            <w:r w:rsidRPr="00B83442">
              <w:rPr>
                <w:lang w:eastAsia="en-US"/>
              </w:rPr>
              <w:t>pola</w:t>
            </w:r>
            <w:r w:rsidRPr="00B83442">
              <w:rPr>
                <w:spacing w:val="-8"/>
                <w:lang w:eastAsia="en-US"/>
              </w:rPr>
              <w:t xml:space="preserve"> </w:t>
            </w:r>
            <w:r w:rsidRPr="00B83442">
              <w:rPr>
                <w:lang w:eastAsia="en-US"/>
              </w:rPr>
              <w:t>zasilające, odpływowe</w:t>
            </w:r>
          </w:p>
        </w:tc>
        <w:tc>
          <w:tcPr>
            <w:tcW w:w="1866" w:type="dxa"/>
            <w:tcBorders>
              <w:top w:val="single" w:sz="6" w:space="0" w:color="000000"/>
              <w:left w:val="single" w:sz="6" w:space="0" w:color="000000"/>
              <w:bottom w:val="single" w:sz="4" w:space="0" w:color="auto"/>
              <w:right w:val="single" w:sz="6" w:space="0" w:color="000000"/>
            </w:tcBorders>
            <w:tcMar>
              <w:top w:w="0" w:type="dxa"/>
              <w:left w:w="28" w:type="dxa"/>
              <w:bottom w:w="0" w:type="dxa"/>
              <w:right w:w="28" w:type="dxa"/>
            </w:tcMar>
            <w:hideMark/>
          </w:tcPr>
          <w:p w14:paraId="23646EA6" w14:textId="77777777" w:rsidR="00705307" w:rsidRPr="00B83442" w:rsidRDefault="00705307" w:rsidP="00705307">
            <w:pPr>
              <w:suppressAutoHyphens w:val="0"/>
              <w:autoSpaceDE w:val="0"/>
              <w:autoSpaceDN w:val="0"/>
              <w:spacing w:line="186" w:lineRule="exact"/>
              <w:ind w:left="558"/>
              <w:jc w:val="right"/>
              <w:rPr>
                <w:lang w:eastAsia="en-US"/>
              </w:rPr>
            </w:pPr>
            <w:r w:rsidRPr="00B83442">
              <w:rPr>
                <w:lang w:eastAsia="en-US"/>
              </w:rPr>
              <w:t>1600</w:t>
            </w:r>
            <w:r w:rsidRPr="00B83442">
              <w:rPr>
                <w:spacing w:val="-5"/>
                <w:lang w:eastAsia="en-US"/>
              </w:rPr>
              <w:t xml:space="preserve"> </w:t>
            </w:r>
            <w:r w:rsidRPr="00B83442">
              <w:rPr>
                <w:lang w:eastAsia="en-US"/>
              </w:rPr>
              <w:t>A</w:t>
            </w:r>
          </w:p>
        </w:tc>
        <w:tc>
          <w:tcPr>
            <w:tcW w:w="1669"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5EF5A068"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75AF7F34" w14:textId="77777777" w:rsidTr="000A5777">
        <w:trPr>
          <w:gridAfter w:val="2"/>
          <w:wAfter w:w="52" w:type="dxa"/>
        </w:trPr>
        <w:tc>
          <w:tcPr>
            <w:tcW w:w="55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69F4DE2" w14:textId="647BB3AD" w:rsidR="00705307" w:rsidRPr="00B83442" w:rsidRDefault="00705307" w:rsidP="00705307">
            <w:pPr>
              <w:pStyle w:val="Listanumerowana3"/>
              <w:rPr>
                <w:rFonts w:cs="Arial"/>
              </w:rPr>
            </w:pPr>
          </w:p>
        </w:tc>
        <w:tc>
          <w:tcPr>
            <w:tcW w:w="5394" w:type="dxa"/>
            <w:gridSpan w:val="2"/>
            <w:tcBorders>
              <w:top w:val="single" w:sz="6" w:space="0" w:color="000000"/>
              <w:left w:val="single" w:sz="4" w:space="0" w:color="000000"/>
              <w:bottom w:val="single" w:sz="6" w:space="0" w:color="000000"/>
              <w:right w:val="single" w:sz="4" w:space="0" w:color="auto"/>
            </w:tcBorders>
            <w:tcMar>
              <w:top w:w="0" w:type="dxa"/>
              <w:left w:w="28" w:type="dxa"/>
              <w:bottom w:w="0" w:type="dxa"/>
              <w:right w:w="28" w:type="dxa"/>
            </w:tcMar>
            <w:hideMark/>
          </w:tcPr>
          <w:p w14:paraId="587BC9BE" w14:textId="77777777" w:rsidR="00705307" w:rsidRPr="00B83442" w:rsidRDefault="00705307" w:rsidP="00705307">
            <w:pPr>
              <w:suppressAutoHyphens w:val="0"/>
              <w:autoSpaceDE w:val="0"/>
              <w:autoSpaceDN w:val="0"/>
              <w:spacing w:line="229" w:lineRule="exact"/>
              <w:ind w:left="42"/>
              <w:jc w:val="left"/>
              <w:rPr>
                <w:position w:val="9"/>
                <w:lang w:eastAsia="en-US"/>
              </w:rPr>
            </w:pPr>
            <w:r w:rsidRPr="00B83442">
              <w:rPr>
                <w:spacing w:val="-2"/>
                <w:position w:val="2"/>
                <w:lang w:eastAsia="en-US"/>
              </w:rPr>
              <w:t>Prąd</w:t>
            </w:r>
            <w:r w:rsidRPr="00B83442">
              <w:rPr>
                <w:spacing w:val="-9"/>
                <w:position w:val="2"/>
                <w:lang w:eastAsia="en-US"/>
              </w:rPr>
              <w:t xml:space="preserve"> </w:t>
            </w:r>
            <w:r w:rsidRPr="00B83442">
              <w:rPr>
                <w:spacing w:val="-2"/>
                <w:position w:val="2"/>
                <w:lang w:eastAsia="en-US"/>
              </w:rPr>
              <w:t>znamionowy</w:t>
            </w:r>
            <w:r w:rsidRPr="00B83442">
              <w:rPr>
                <w:spacing w:val="-11"/>
                <w:position w:val="2"/>
                <w:lang w:eastAsia="en-US"/>
              </w:rPr>
              <w:t xml:space="preserve"> </w:t>
            </w:r>
            <w:r w:rsidRPr="00B83442">
              <w:rPr>
                <w:spacing w:val="-2"/>
                <w:position w:val="2"/>
                <w:lang w:eastAsia="en-US"/>
              </w:rPr>
              <w:t>krótkotrwały</w:t>
            </w:r>
            <w:r w:rsidRPr="00B83442">
              <w:rPr>
                <w:spacing w:val="-8"/>
                <w:position w:val="2"/>
                <w:lang w:eastAsia="en-US"/>
              </w:rPr>
              <w:t xml:space="preserve"> </w:t>
            </w:r>
            <w:r w:rsidRPr="00B83442">
              <w:rPr>
                <w:spacing w:val="-2"/>
                <w:position w:val="2"/>
                <w:lang w:eastAsia="en-US"/>
              </w:rPr>
              <w:t>wytrzymywany</w:t>
            </w:r>
            <w:r w:rsidRPr="00B83442">
              <w:rPr>
                <w:spacing w:val="-11"/>
                <w:position w:val="2"/>
                <w:lang w:eastAsia="en-US"/>
              </w:rPr>
              <w:t xml:space="preserve"> </w:t>
            </w:r>
            <w:r w:rsidRPr="00B83442">
              <w:rPr>
                <w:spacing w:val="-2"/>
                <w:position w:val="2"/>
                <w:lang w:eastAsia="en-US"/>
              </w:rPr>
              <w:t>I</w:t>
            </w:r>
            <w:r w:rsidRPr="00B83442">
              <w:rPr>
                <w:spacing w:val="-2"/>
                <w:lang w:eastAsia="en-US"/>
              </w:rPr>
              <w:t>k</w:t>
            </w:r>
            <w:r w:rsidRPr="00B83442">
              <w:rPr>
                <w:spacing w:val="8"/>
                <w:lang w:eastAsia="en-US"/>
              </w:rPr>
              <w:t xml:space="preserve"> </w:t>
            </w:r>
          </w:p>
        </w:tc>
        <w:tc>
          <w:tcPr>
            <w:tcW w:w="186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1FF75491" w14:textId="77777777" w:rsidR="00705307" w:rsidRPr="00B83442" w:rsidRDefault="00705307" w:rsidP="00705307">
            <w:pPr>
              <w:suppressAutoHyphens w:val="0"/>
              <w:autoSpaceDE w:val="0"/>
              <w:autoSpaceDN w:val="0"/>
              <w:spacing w:line="204" w:lineRule="exact"/>
              <w:ind w:right="26"/>
              <w:jc w:val="right"/>
              <w:rPr>
                <w:lang w:eastAsia="en-US"/>
              </w:rPr>
            </w:pPr>
            <w:r w:rsidRPr="00B83442">
              <w:rPr>
                <w:lang w:eastAsia="en-US"/>
              </w:rPr>
              <w:t>50</w:t>
            </w:r>
            <w:r w:rsidRPr="00B83442">
              <w:rPr>
                <w:spacing w:val="-10"/>
                <w:lang w:eastAsia="en-US"/>
              </w:rPr>
              <w:t xml:space="preserve"> </w:t>
            </w:r>
            <w:r w:rsidRPr="00B83442">
              <w:rPr>
                <w:lang w:eastAsia="en-US"/>
              </w:rPr>
              <w:t>kA</w:t>
            </w:r>
          </w:p>
        </w:tc>
        <w:tc>
          <w:tcPr>
            <w:tcW w:w="1669" w:type="dxa"/>
            <w:tcBorders>
              <w:top w:val="single" w:sz="6" w:space="0" w:color="000000"/>
              <w:left w:val="single" w:sz="4" w:space="0" w:color="auto"/>
              <w:bottom w:val="single" w:sz="6" w:space="0" w:color="000000"/>
              <w:right w:val="single" w:sz="6" w:space="0" w:color="000000"/>
            </w:tcBorders>
            <w:tcMar>
              <w:top w:w="0" w:type="dxa"/>
              <w:left w:w="28" w:type="dxa"/>
              <w:bottom w:w="0" w:type="dxa"/>
              <w:right w:w="28" w:type="dxa"/>
            </w:tcMar>
          </w:tcPr>
          <w:p w14:paraId="6E7410A5"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44130491" w14:textId="77777777" w:rsidTr="000A5777">
        <w:trPr>
          <w:gridAfter w:val="2"/>
          <w:wAfter w:w="52" w:type="dxa"/>
        </w:trPr>
        <w:tc>
          <w:tcPr>
            <w:tcW w:w="55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8AFD211" w14:textId="78A8DFE4" w:rsidR="00705307" w:rsidRPr="00B83442" w:rsidRDefault="00705307" w:rsidP="00705307">
            <w:pPr>
              <w:pStyle w:val="Listanumerowana3"/>
              <w:rPr>
                <w:rFonts w:cs="Arial"/>
              </w:rPr>
            </w:pPr>
          </w:p>
        </w:tc>
        <w:tc>
          <w:tcPr>
            <w:tcW w:w="5394" w:type="dxa"/>
            <w:gridSpan w:val="2"/>
            <w:tcBorders>
              <w:top w:val="single" w:sz="6" w:space="0" w:color="000000"/>
              <w:left w:val="single" w:sz="4" w:space="0" w:color="000000"/>
              <w:bottom w:val="single" w:sz="6" w:space="0" w:color="000000"/>
              <w:right w:val="single" w:sz="4" w:space="0" w:color="auto"/>
            </w:tcBorders>
            <w:tcMar>
              <w:top w:w="0" w:type="dxa"/>
              <w:left w:w="28" w:type="dxa"/>
              <w:bottom w:w="0" w:type="dxa"/>
              <w:right w:w="28" w:type="dxa"/>
            </w:tcMar>
            <w:hideMark/>
          </w:tcPr>
          <w:p w14:paraId="3C1AD0D5" w14:textId="77777777" w:rsidR="00705307" w:rsidRPr="00B83442" w:rsidRDefault="00705307" w:rsidP="00705307">
            <w:pPr>
              <w:suppressAutoHyphens w:val="0"/>
              <w:autoSpaceDE w:val="0"/>
              <w:autoSpaceDN w:val="0"/>
              <w:spacing w:line="227" w:lineRule="exact"/>
              <w:ind w:left="42"/>
              <w:jc w:val="left"/>
              <w:rPr>
                <w:position w:val="9"/>
                <w:lang w:eastAsia="en-US"/>
              </w:rPr>
            </w:pPr>
            <w:r w:rsidRPr="00B83442">
              <w:rPr>
                <w:spacing w:val="-2"/>
                <w:position w:val="2"/>
                <w:lang w:eastAsia="en-US"/>
              </w:rPr>
              <w:t>Prąd</w:t>
            </w:r>
            <w:r w:rsidRPr="00B83442">
              <w:rPr>
                <w:spacing w:val="-9"/>
                <w:position w:val="2"/>
                <w:lang w:eastAsia="en-US"/>
              </w:rPr>
              <w:t xml:space="preserve"> </w:t>
            </w:r>
            <w:r w:rsidRPr="00B83442">
              <w:rPr>
                <w:spacing w:val="-2"/>
                <w:position w:val="2"/>
                <w:lang w:eastAsia="en-US"/>
              </w:rPr>
              <w:t>znamionowy</w:t>
            </w:r>
            <w:r w:rsidRPr="00B83442">
              <w:rPr>
                <w:spacing w:val="-10"/>
                <w:position w:val="2"/>
                <w:lang w:eastAsia="en-US"/>
              </w:rPr>
              <w:t xml:space="preserve"> </w:t>
            </w:r>
            <w:r w:rsidRPr="00B83442">
              <w:rPr>
                <w:spacing w:val="-2"/>
                <w:position w:val="2"/>
                <w:lang w:eastAsia="en-US"/>
              </w:rPr>
              <w:t>szczytowy</w:t>
            </w:r>
            <w:r w:rsidRPr="00B83442">
              <w:rPr>
                <w:spacing w:val="-8"/>
                <w:position w:val="2"/>
                <w:lang w:eastAsia="en-US"/>
              </w:rPr>
              <w:t xml:space="preserve"> </w:t>
            </w:r>
            <w:r w:rsidRPr="00B83442">
              <w:rPr>
                <w:spacing w:val="-2"/>
                <w:position w:val="2"/>
                <w:lang w:eastAsia="en-US"/>
              </w:rPr>
              <w:t>wytrzymywany</w:t>
            </w:r>
            <w:r w:rsidRPr="00B83442">
              <w:rPr>
                <w:spacing w:val="-10"/>
                <w:position w:val="2"/>
                <w:lang w:eastAsia="en-US"/>
              </w:rPr>
              <w:t xml:space="preserve"> </w:t>
            </w:r>
            <w:r w:rsidRPr="00B83442">
              <w:rPr>
                <w:spacing w:val="-2"/>
                <w:position w:val="2"/>
                <w:lang w:eastAsia="en-US"/>
              </w:rPr>
              <w:t>I</w:t>
            </w:r>
            <w:r w:rsidRPr="00B83442">
              <w:rPr>
                <w:spacing w:val="-2"/>
                <w:lang w:eastAsia="en-US"/>
              </w:rPr>
              <w:t>p</w:t>
            </w:r>
            <w:r w:rsidRPr="00B83442">
              <w:rPr>
                <w:spacing w:val="8"/>
                <w:lang w:eastAsia="en-US"/>
              </w:rPr>
              <w:t xml:space="preserve"> </w:t>
            </w:r>
          </w:p>
        </w:tc>
        <w:tc>
          <w:tcPr>
            <w:tcW w:w="186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6BCA627A" w14:textId="77777777" w:rsidR="00705307" w:rsidRPr="00B83442" w:rsidRDefault="00705307" w:rsidP="00705307">
            <w:pPr>
              <w:suppressAutoHyphens w:val="0"/>
              <w:autoSpaceDE w:val="0"/>
              <w:autoSpaceDN w:val="0"/>
              <w:spacing w:line="185" w:lineRule="exact"/>
              <w:ind w:right="25"/>
              <w:jc w:val="right"/>
              <w:rPr>
                <w:lang w:eastAsia="en-US"/>
              </w:rPr>
            </w:pPr>
            <w:r w:rsidRPr="00B83442">
              <w:rPr>
                <w:spacing w:val="-2"/>
                <w:lang w:eastAsia="en-US"/>
              </w:rPr>
              <w:t>125</w:t>
            </w:r>
            <w:r w:rsidRPr="00B83442">
              <w:rPr>
                <w:spacing w:val="-8"/>
                <w:lang w:eastAsia="en-US"/>
              </w:rPr>
              <w:t xml:space="preserve"> </w:t>
            </w:r>
            <w:r w:rsidRPr="00B83442">
              <w:rPr>
                <w:spacing w:val="-5"/>
                <w:lang w:eastAsia="en-US"/>
              </w:rPr>
              <w:t>kA</w:t>
            </w:r>
          </w:p>
        </w:tc>
        <w:tc>
          <w:tcPr>
            <w:tcW w:w="1669" w:type="dxa"/>
            <w:tcBorders>
              <w:top w:val="single" w:sz="6" w:space="0" w:color="000000"/>
              <w:left w:val="single" w:sz="4" w:space="0" w:color="auto"/>
              <w:bottom w:val="single" w:sz="6" w:space="0" w:color="000000"/>
              <w:right w:val="single" w:sz="6" w:space="0" w:color="000000"/>
            </w:tcBorders>
            <w:tcMar>
              <w:top w:w="0" w:type="dxa"/>
              <w:left w:w="28" w:type="dxa"/>
              <w:bottom w:w="0" w:type="dxa"/>
              <w:right w:w="28" w:type="dxa"/>
            </w:tcMar>
          </w:tcPr>
          <w:p w14:paraId="4E30E020"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6412455E" w14:textId="77777777" w:rsidTr="000A5777">
        <w:trPr>
          <w:gridAfter w:val="2"/>
          <w:wAfter w:w="52" w:type="dxa"/>
        </w:trPr>
        <w:tc>
          <w:tcPr>
            <w:tcW w:w="55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8A2F975" w14:textId="01A22B30" w:rsidR="00705307" w:rsidRPr="00B83442" w:rsidRDefault="00705307" w:rsidP="00705307">
            <w:pPr>
              <w:pStyle w:val="Listanumerowana3"/>
              <w:rPr>
                <w:rFonts w:cs="Arial"/>
              </w:rPr>
            </w:pPr>
          </w:p>
        </w:tc>
        <w:tc>
          <w:tcPr>
            <w:tcW w:w="5394" w:type="dxa"/>
            <w:gridSpan w:val="2"/>
            <w:tcBorders>
              <w:top w:val="single" w:sz="6" w:space="0" w:color="000000"/>
              <w:left w:val="single" w:sz="4" w:space="0" w:color="000000"/>
              <w:bottom w:val="single" w:sz="6" w:space="0" w:color="000000"/>
              <w:right w:val="single" w:sz="4" w:space="0" w:color="auto"/>
            </w:tcBorders>
            <w:tcMar>
              <w:top w:w="0" w:type="dxa"/>
              <w:left w:w="28" w:type="dxa"/>
              <w:bottom w:w="0" w:type="dxa"/>
              <w:right w:w="28" w:type="dxa"/>
            </w:tcMar>
            <w:hideMark/>
          </w:tcPr>
          <w:p w14:paraId="0F48BB9F" w14:textId="77777777" w:rsidR="00705307" w:rsidRPr="00B83442" w:rsidRDefault="00705307" w:rsidP="00705307">
            <w:pPr>
              <w:suppressAutoHyphens w:val="0"/>
              <w:autoSpaceDE w:val="0"/>
              <w:autoSpaceDN w:val="0"/>
              <w:spacing w:line="200" w:lineRule="exact"/>
              <w:ind w:left="42"/>
              <w:jc w:val="left"/>
              <w:rPr>
                <w:lang w:eastAsia="en-US"/>
              </w:rPr>
            </w:pPr>
            <w:r w:rsidRPr="00B83442">
              <w:rPr>
                <w:lang w:eastAsia="en-US"/>
              </w:rPr>
              <w:t>Czas</w:t>
            </w:r>
            <w:r w:rsidRPr="00B83442">
              <w:rPr>
                <w:spacing w:val="-9"/>
                <w:lang w:eastAsia="en-US"/>
              </w:rPr>
              <w:t xml:space="preserve"> </w:t>
            </w:r>
            <w:r w:rsidRPr="00B83442">
              <w:rPr>
                <w:lang w:eastAsia="en-US"/>
              </w:rPr>
              <w:t>znamionowy</w:t>
            </w:r>
            <w:r w:rsidRPr="00B83442">
              <w:rPr>
                <w:spacing w:val="-8"/>
                <w:lang w:eastAsia="en-US"/>
              </w:rPr>
              <w:t xml:space="preserve"> </w:t>
            </w:r>
            <w:r w:rsidRPr="00B83442">
              <w:rPr>
                <w:lang w:eastAsia="en-US"/>
              </w:rPr>
              <w:t>trwania</w:t>
            </w:r>
            <w:r w:rsidRPr="00B83442">
              <w:rPr>
                <w:spacing w:val="-8"/>
                <w:lang w:eastAsia="en-US"/>
              </w:rPr>
              <w:t xml:space="preserve"> </w:t>
            </w:r>
            <w:r w:rsidRPr="00B83442">
              <w:rPr>
                <w:spacing w:val="-2"/>
                <w:lang w:eastAsia="en-US"/>
              </w:rPr>
              <w:t>zwarcia</w:t>
            </w:r>
          </w:p>
        </w:tc>
        <w:tc>
          <w:tcPr>
            <w:tcW w:w="186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74528C7D" w14:textId="77777777" w:rsidR="00705307" w:rsidRPr="00B83442" w:rsidRDefault="00705307" w:rsidP="00705307">
            <w:pPr>
              <w:suppressAutoHyphens w:val="0"/>
              <w:autoSpaceDE w:val="0"/>
              <w:autoSpaceDN w:val="0"/>
              <w:spacing w:line="200" w:lineRule="exact"/>
              <w:ind w:right="23"/>
              <w:jc w:val="right"/>
              <w:rPr>
                <w:lang w:eastAsia="en-US"/>
              </w:rPr>
            </w:pPr>
            <w:r w:rsidRPr="00B83442">
              <w:rPr>
                <w:spacing w:val="-5"/>
                <w:lang w:eastAsia="en-US"/>
              </w:rPr>
              <w:t>1s</w:t>
            </w:r>
          </w:p>
        </w:tc>
        <w:tc>
          <w:tcPr>
            <w:tcW w:w="1669" w:type="dxa"/>
            <w:tcBorders>
              <w:top w:val="single" w:sz="6" w:space="0" w:color="000000"/>
              <w:left w:val="single" w:sz="4" w:space="0" w:color="auto"/>
              <w:bottom w:val="single" w:sz="6" w:space="0" w:color="000000"/>
              <w:right w:val="single" w:sz="6" w:space="0" w:color="000000"/>
            </w:tcBorders>
            <w:tcMar>
              <w:top w:w="0" w:type="dxa"/>
              <w:left w:w="28" w:type="dxa"/>
              <w:bottom w:w="0" w:type="dxa"/>
              <w:right w:w="28" w:type="dxa"/>
            </w:tcMar>
          </w:tcPr>
          <w:p w14:paraId="1DE48D6D"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16D31EAB" w14:textId="77777777" w:rsidTr="00FA05E4">
        <w:trPr>
          <w:gridAfter w:val="2"/>
          <w:wAfter w:w="52" w:type="dxa"/>
          <w:trHeight w:val="319"/>
        </w:trPr>
        <w:tc>
          <w:tcPr>
            <w:tcW w:w="55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22AF4DAF" w14:textId="77777777" w:rsidR="00705307" w:rsidRPr="00B83442" w:rsidRDefault="00705307" w:rsidP="00705307">
            <w:pPr>
              <w:pStyle w:val="Listanumerowana3"/>
              <w:rPr>
                <w:rFonts w:cs="Arial"/>
                <w:lang w:eastAsia="en-US"/>
              </w:rPr>
            </w:pPr>
          </w:p>
        </w:tc>
        <w:tc>
          <w:tcPr>
            <w:tcW w:w="5394" w:type="dxa"/>
            <w:gridSpan w:val="2"/>
            <w:tcBorders>
              <w:top w:val="single" w:sz="6" w:space="0" w:color="000000"/>
              <w:left w:val="single" w:sz="4" w:space="0" w:color="000000"/>
              <w:bottom w:val="single" w:sz="6" w:space="0" w:color="000000"/>
              <w:right w:val="single" w:sz="4" w:space="0" w:color="auto"/>
            </w:tcBorders>
            <w:tcMar>
              <w:top w:w="0" w:type="dxa"/>
              <w:left w:w="28" w:type="dxa"/>
              <w:bottom w:w="0" w:type="dxa"/>
              <w:right w:w="28" w:type="dxa"/>
            </w:tcMar>
          </w:tcPr>
          <w:p w14:paraId="3A43F69C" w14:textId="0DD5096A" w:rsidR="00705307" w:rsidRPr="00B83442" w:rsidRDefault="00705307" w:rsidP="00705307">
            <w:pPr>
              <w:suppressAutoHyphens w:val="0"/>
              <w:autoSpaceDE w:val="0"/>
              <w:autoSpaceDN w:val="0"/>
              <w:spacing w:line="200" w:lineRule="exact"/>
              <w:jc w:val="left"/>
              <w:rPr>
                <w:lang w:eastAsia="en-US"/>
              </w:rPr>
            </w:pPr>
            <w:r w:rsidRPr="00B83442">
              <w:rPr>
                <w:lang w:eastAsia="en-US"/>
              </w:rPr>
              <w:t>Ubytek gazu izolacyjnego na rok</w:t>
            </w:r>
          </w:p>
        </w:tc>
        <w:tc>
          <w:tcPr>
            <w:tcW w:w="186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A00C135" w14:textId="216C160B" w:rsidR="00705307" w:rsidRPr="00B83442" w:rsidRDefault="00705307" w:rsidP="00705307">
            <w:pPr>
              <w:suppressAutoHyphens w:val="0"/>
              <w:autoSpaceDE w:val="0"/>
              <w:autoSpaceDN w:val="0"/>
              <w:spacing w:line="200" w:lineRule="exact"/>
              <w:ind w:left="42"/>
              <w:jc w:val="right"/>
              <w:rPr>
                <w:lang w:eastAsia="en-US"/>
              </w:rPr>
            </w:pPr>
            <w:r w:rsidRPr="00B83442">
              <w:rPr>
                <w:lang w:eastAsia="en-US"/>
              </w:rPr>
              <w:t xml:space="preserve">≤ 1 % </w:t>
            </w:r>
          </w:p>
          <w:p w14:paraId="5C5895D0" w14:textId="77777777" w:rsidR="00705307" w:rsidRPr="00B83442" w:rsidRDefault="00705307" w:rsidP="00705307">
            <w:pPr>
              <w:suppressAutoHyphens w:val="0"/>
              <w:autoSpaceDE w:val="0"/>
              <w:autoSpaceDN w:val="0"/>
              <w:spacing w:line="200" w:lineRule="exact"/>
              <w:ind w:right="23"/>
              <w:jc w:val="right"/>
              <w:rPr>
                <w:lang w:eastAsia="en-US"/>
              </w:rPr>
            </w:pPr>
          </w:p>
        </w:tc>
        <w:tc>
          <w:tcPr>
            <w:tcW w:w="1669" w:type="dxa"/>
            <w:tcBorders>
              <w:top w:val="single" w:sz="6" w:space="0" w:color="000000"/>
              <w:left w:val="single" w:sz="4" w:space="0" w:color="auto"/>
              <w:bottom w:val="single" w:sz="6" w:space="0" w:color="000000"/>
              <w:right w:val="single" w:sz="6" w:space="0" w:color="000000"/>
            </w:tcBorders>
            <w:tcMar>
              <w:top w:w="0" w:type="dxa"/>
              <w:left w:w="28" w:type="dxa"/>
              <w:bottom w:w="0" w:type="dxa"/>
              <w:right w:w="28" w:type="dxa"/>
            </w:tcMar>
          </w:tcPr>
          <w:p w14:paraId="4D782FEB"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451035B9" w14:textId="77777777" w:rsidTr="00A827EE">
        <w:trPr>
          <w:gridAfter w:val="2"/>
          <w:wAfter w:w="52" w:type="dxa"/>
        </w:trPr>
        <w:tc>
          <w:tcPr>
            <w:tcW w:w="9480" w:type="dxa"/>
            <w:gridSpan w:val="5"/>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66C8EBF0" w14:textId="12290C2D" w:rsidR="00705307" w:rsidRPr="00B83442" w:rsidRDefault="00705307" w:rsidP="00705307">
            <w:pPr>
              <w:pStyle w:val="Akapitzlist"/>
              <w:rPr>
                <w:szCs w:val="20"/>
              </w:rPr>
            </w:pPr>
            <w:bookmarkStart w:id="7" w:name="_Toc212671943"/>
            <w:r w:rsidRPr="00B83442">
              <w:rPr>
                <w:szCs w:val="20"/>
              </w:rPr>
              <w:t>Wyłączniki w rozdzielnicy GIS</w:t>
            </w:r>
            <w:bookmarkEnd w:id="7"/>
          </w:p>
        </w:tc>
      </w:tr>
      <w:tr w:rsidR="00705307" w:rsidRPr="00B83442" w14:paraId="1ABB6C61" w14:textId="77777777" w:rsidTr="001A3336">
        <w:tc>
          <w:tcPr>
            <w:tcW w:w="551" w:type="dxa"/>
            <w:tcBorders>
              <w:top w:val="single" w:sz="6" w:space="0" w:color="000000"/>
              <w:left w:val="single" w:sz="6" w:space="0" w:color="000000"/>
              <w:bottom w:val="single" w:sz="4" w:space="0" w:color="000000"/>
              <w:right w:val="single" w:sz="6" w:space="0" w:color="000000"/>
            </w:tcBorders>
            <w:tcMar>
              <w:top w:w="0" w:type="dxa"/>
              <w:left w:w="28" w:type="dxa"/>
              <w:bottom w:w="0" w:type="dxa"/>
              <w:right w:w="28" w:type="dxa"/>
            </w:tcMar>
          </w:tcPr>
          <w:p w14:paraId="19E9C464" w14:textId="5FA4C695" w:rsidR="00705307" w:rsidRPr="00B83442" w:rsidRDefault="00705307" w:rsidP="00B83442">
            <w:pPr>
              <w:pStyle w:val="Listanumerowana3"/>
              <w:numPr>
                <w:ilvl w:val="0"/>
                <w:numId w:val="91"/>
              </w:numPr>
              <w:ind w:left="357" w:hanging="357"/>
              <w:rPr>
                <w:rFonts w:cs="Arial"/>
              </w:rPr>
            </w:pPr>
          </w:p>
        </w:tc>
        <w:tc>
          <w:tcPr>
            <w:tcW w:w="5394" w:type="dxa"/>
            <w:gridSpan w:val="2"/>
            <w:tcBorders>
              <w:top w:val="single" w:sz="6" w:space="0" w:color="000000"/>
              <w:left w:val="single" w:sz="6" w:space="0" w:color="000000"/>
              <w:bottom w:val="single" w:sz="4" w:space="0" w:color="000000"/>
              <w:right w:val="single" w:sz="6" w:space="0" w:color="000000"/>
            </w:tcBorders>
            <w:tcMar>
              <w:top w:w="0" w:type="dxa"/>
              <w:left w:w="28" w:type="dxa"/>
              <w:bottom w:w="0" w:type="dxa"/>
              <w:right w:w="28" w:type="dxa"/>
            </w:tcMar>
            <w:hideMark/>
          </w:tcPr>
          <w:p w14:paraId="381FDD10" w14:textId="77777777" w:rsidR="00705307" w:rsidRPr="00B83442" w:rsidRDefault="00705307" w:rsidP="00705307">
            <w:pPr>
              <w:suppressAutoHyphens w:val="0"/>
              <w:autoSpaceDE w:val="0"/>
              <w:autoSpaceDN w:val="0"/>
              <w:spacing w:line="225" w:lineRule="exact"/>
              <w:ind w:left="38"/>
              <w:jc w:val="left"/>
              <w:rPr>
                <w:spacing w:val="-2"/>
                <w:lang w:eastAsia="en-US"/>
              </w:rPr>
            </w:pPr>
            <w:r w:rsidRPr="00B83442">
              <w:rPr>
                <w:spacing w:val="-2"/>
                <w:lang w:eastAsia="en-US"/>
              </w:rPr>
              <w:t>Liczba biegunów</w:t>
            </w:r>
          </w:p>
        </w:tc>
        <w:tc>
          <w:tcPr>
            <w:tcW w:w="1866" w:type="dxa"/>
            <w:tcBorders>
              <w:top w:val="single" w:sz="6" w:space="0" w:color="000000"/>
              <w:left w:val="single" w:sz="6" w:space="0" w:color="000000"/>
              <w:bottom w:val="single" w:sz="4" w:space="0" w:color="000000"/>
              <w:right w:val="single" w:sz="6" w:space="0" w:color="000000"/>
            </w:tcBorders>
            <w:tcMar>
              <w:top w:w="0" w:type="dxa"/>
              <w:left w:w="28" w:type="dxa"/>
              <w:bottom w:w="0" w:type="dxa"/>
              <w:right w:w="28" w:type="dxa"/>
            </w:tcMar>
            <w:hideMark/>
          </w:tcPr>
          <w:p w14:paraId="39707326" w14:textId="77777777" w:rsidR="00705307" w:rsidRPr="00B83442" w:rsidRDefault="00705307" w:rsidP="00705307">
            <w:pPr>
              <w:suppressAutoHyphens w:val="0"/>
              <w:autoSpaceDE w:val="0"/>
              <w:autoSpaceDN w:val="0"/>
              <w:spacing w:line="225" w:lineRule="exact"/>
              <w:ind w:right="24"/>
              <w:jc w:val="right"/>
              <w:rPr>
                <w:spacing w:val="-2"/>
                <w:lang w:eastAsia="en-US"/>
              </w:rPr>
            </w:pPr>
            <w:r w:rsidRPr="00B83442">
              <w:rPr>
                <w:spacing w:val="-2"/>
                <w:lang w:eastAsia="en-US"/>
              </w:rPr>
              <w:t>3</w:t>
            </w:r>
          </w:p>
        </w:tc>
        <w:tc>
          <w:tcPr>
            <w:tcW w:w="1721" w:type="dxa"/>
            <w:gridSpan w:val="3"/>
            <w:tcBorders>
              <w:top w:val="single" w:sz="6" w:space="0" w:color="000000"/>
              <w:left w:val="single" w:sz="6" w:space="0" w:color="000000"/>
              <w:bottom w:val="single" w:sz="4" w:space="0" w:color="000000"/>
              <w:right w:val="single" w:sz="6" w:space="0" w:color="000000"/>
            </w:tcBorders>
            <w:tcMar>
              <w:top w:w="0" w:type="dxa"/>
              <w:left w:w="28" w:type="dxa"/>
              <w:bottom w:w="0" w:type="dxa"/>
              <w:right w:w="28" w:type="dxa"/>
            </w:tcMar>
          </w:tcPr>
          <w:p w14:paraId="29FE4575"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3646EF0C" w14:textId="77777777" w:rsidTr="001A3336">
        <w:tc>
          <w:tcPr>
            <w:tcW w:w="551" w:type="dxa"/>
            <w:tcBorders>
              <w:top w:val="single" w:sz="4" w:space="0" w:color="000000"/>
              <w:left w:val="single" w:sz="4" w:space="0" w:color="000000"/>
              <w:bottom w:val="single" w:sz="4" w:space="0" w:color="000000"/>
              <w:right w:val="single" w:sz="6" w:space="0" w:color="000000"/>
            </w:tcBorders>
            <w:tcMar>
              <w:top w:w="0" w:type="dxa"/>
              <w:left w:w="28" w:type="dxa"/>
              <w:bottom w:w="0" w:type="dxa"/>
              <w:right w:w="28" w:type="dxa"/>
            </w:tcMar>
          </w:tcPr>
          <w:p w14:paraId="233974AC" w14:textId="4F631C0B" w:rsidR="00705307" w:rsidRPr="00B83442" w:rsidRDefault="00705307" w:rsidP="00705307">
            <w:pPr>
              <w:pStyle w:val="Listanumerowana3"/>
              <w:rPr>
                <w:rFonts w:cs="Arial"/>
              </w:rPr>
            </w:pPr>
          </w:p>
        </w:tc>
        <w:tc>
          <w:tcPr>
            <w:tcW w:w="539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6E3D9D22" w14:textId="77777777" w:rsidR="00705307" w:rsidRPr="00B83442" w:rsidRDefault="00705307" w:rsidP="00705307">
            <w:pPr>
              <w:suppressAutoHyphens w:val="0"/>
              <w:autoSpaceDE w:val="0"/>
              <w:autoSpaceDN w:val="0"/>
              <w:spacing w:line="225" w:lineRule="exact"/>
              <w:ind w:left="38"/>
              <w:jc w:val="left"/>
              <w:rPr>
                <w:spacing w:val="-2"/>
                <w:lang w:eastAsia="en-US"/>
              </w:rPr>
            </w:pPr>
            <w:r w:rsidRPr="00B83442">
              <w:rPr>
                <w:spacing w:val="-2"/>
                <w:lang w:eastAsia="en-US"/>
              </w:rPr>
              <w:t>Napięcie znamionowe Ur - trwałe</w:t>
            </w:r>
          </w:p>
        </w:tc>
        <w:tc>
          <w:tcPr>
            <w:tcW w:w="186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4CC21976" w14:textId="77777777" w:rsidR="00705307" w:rsidRPr="00B83442" w:rsidRDefault="00705307" w:rsidP="00705307">
            <w:pPr>
              <w:suppressAutoHyphens w:val="0"/>
              <w:autoSpaceDE w:val="0"/>
              <w:autoSpaceDN w:val="0"/>
              <w:spacing w:line="225" w:lineRule="exact"/>
              <w:ind w:right="23"/>
              <w:jc w:val="right"/>
              <w:rPr>
                <w:spacing w:val="-2"/>
                <w:lang w:eastAsia="en-US"/>
              </w:rPr>
            </w:pPr>
            <w:r w:rsidRPr="00B83442">
              <w:rPr>
                <w:spacing w:val="-2"/>
                <w:lang w:eastAsia="en-US"/>
              </w:rPr>
              <w:t>123 kV</w:t>
            </w:r>
          </w:p>
        </w:tc>
        <w:tc>
          <w:tcPr>
            <w:tcW w:w="1721" w:type="dxa"/>
            <w:gridSpan w:val="3"/>
            <w:tcBorders>
              <w:top w:val="single" w:sz="4" w:space="0" w:color="000000"/>
              <w:left w:val="single" w:sz="6" w:space="0" w:color="000000"/>
              <w:bottom w:val="single" w:sz="4" w:space="0" w:color="000000"/>
              <w:right w:val="single" w:sz="4" w:space="0" w:color="000000"/>
            </w:tcBorders>
            <w:tcMar>
              <w:top w:w="0" w:type="dxa"/>
              <w:left w:w="28" w:type="dxa"/>
              <w:bottom w:w="0" w:type="dxa"/>
              <w:right w:w="28" w:type="dxa"/>
            </w:tcMar>
          </w:tcPr>
          <w:p w14:paraId="4D57A44D"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63AF8C83" w14:textId="77777777" w:rsidTr="00FD6764">
        <w:tc>
          <w:tcPr>
            <w:tcW w:w="551" w:type="dxa"/>
            <w:tcBorders>
              <w:top w:val="single" w:sz="4" w:space="0" w:color="000000"/>
              <w:left w:val="single" w:sz="4" w:space="0" w:color="000000"/>
              <w:bottom w:val="single" w:sz="4" w:space="0" w:color="000000"/>
              <w:right w:val="single" w:sz="6" w:space="0" w:color="000000"/>
            </w:tcBorders>
            <w:tcMar>
              <w:top w:w="0" w:type="dxa"/>
              <w:left w:w="28" w:type="dxa"/>
              <w:bottom w:w="0" w:type="dxa"/>
              <w:right w:w="28" w:type="dxa"/>
            </w:tcMar>
          </w:tcPr>
          <w:p w14:paraId="5A4D675D" w14:textId="77777777" w:rsidR="00705307" w:rsidRPr="00B83442" w:rsidRDefault="00705307" w:rsidP="00705307">
            <w:pPr>
              <w:pStyle w:val="Listanumerowana3"/>
              <w:rPr>
                <w:rFonts w:cs="Arial"/>
                <w:spacing w:val="-5"/>
              </w:rPr>
            </w:pPr>
          </w:p>
        </w:tc>
        <w:tc>
          <w:tcPr>
            <w:tcW w:w="539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668349FA" w14:textId="77777777" w:rsidR="00705307" w:rsidRPr="00B83442" w:rsidRDefault="00705307" w:rsidP="00705307">
            <w:pPr>
              <w:suppressAutoHyphens w:val="0"/>
              <w:autoSpaceDE w:val="0"/>
              <w:autoSpaceDN w:val="0"/>
              <w:spacing w:line="225" w:lineRule="exact"/>
              <w:ind w:left="38"/>
              <w:jc w:val="left"/>
              <w:rPr>
                <w:spacing w:val="-2"/>
                <w:lang w:eastAsia="en-US"/>
              </w:rPr>
            </w:pPr>
            <w:r w:rsidRPr="00B83442">
              <w:rPr>
                <w:spacing w:val="-2"/>
                <w:lang w:eastAsia="en-US"/>
              </w:rPr>
              <w:t xml:space="preserve">Najwyższe robocze napięcie w ciągu 60 min </w:t>
            </w:r>
          </w:p>
        </w:tc>
        <w:tc>
          <w:tcPr>
            <w:tcW w:w="186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55B9EAF0" w14:textId="77777777" w:rsidR="00705307" w:rsidRPr="00B83442" w:rsidRDefault="00705307" w:rsidP="00705307">
            <w:pPr>
              <w:suppressAutoHyphens w:val="0"/>
              <w:autoSpaceDE w:val="0"/>
              <w:autoSpaceDN w:val="0"/>
              <w:spacing w:line="225" w:lineRule="exact"/>
              <w:ind w:right="23"/>
              <w:jc w:val="right"/>
              <w:rPr>
                <w:spacing w:val="-2"/>
                <w:lang w:eastAsia="en-US"/>
              </w:rPr>
            </w:pPr>
            <w:r w:rsidRPr="00B83442">
              <w:rPr>
                <w:spacing w:val="-2"/>
                <w:lang w:eastAsia="en-US"/>
              </w:rPr>
              <w:t>126,5 kV</w:t>
            </w:r>
          </w:p>
        </w:tc>
        <w:tc>
          <w:tcPr>
            <w:tcW w:w="1721" w:type="dxa"/>
            <w:gridSpan w:val="3"/>
            <w:tcBorders>
              <w:top w:val="single" w:sz="4" w:space="0" w:color="000000"/>
              <w:left w:val="single" w:sz="6" w:space="0" w:color="000000"/>
              <w:bottom w:val="single" w:sz="4" w:space="0" w:color="000000"/>
              <w:right w:val="single" w:sz="4" w:space="0" w:color="000000"/>
            </w:tcBorders>
            <w:tcMar>
              <w:top w:w="0" w:type="dxa"/>
              <w:left w:w="28" w:type="dxa"/>
              <w:bottom w:w="0" w:type="dxa"/>
              <w:right w:w="28" w:type="dxa"/>
            </w:tcMar>
          </w:tcPr>
          <w:p w14:paraId="5876E156"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6601B16E" w14:textId="77777777" w:rsidTr="001A3336">
        <w:tc>
          <w:tcPr>
            <w:tcW w:w="551" w:type="dxa"/>
            <w:tcBorders>
              <w:top w:val="single" w:sz="4" w:space="0" w:color="000000"/>
              <w:left w:val="single" w:sz="6" w:space="0" w:color="000000"/>
              <w:bottom w:val="single" w:sz="6" w:space="0" w:color="000000"/>
              <w:right w:val="single" w:sz="6" w:space="0" w:color="000000"/>
            </w:tcBorders>
            <w:tcMar>
              <w:top w:w="0" w:type="dxa"/>
              <w:left w:w="28" w:type="dxa"/>
              <w:bottom w:w="0" w:type="dxa"/>
              <w:right w:w="28" w:type="dxa"/>
            </w:tcMar>
          </w:tcPr>
          <w:p w14:paraId="60AE697C" w14:textId="2837AAA3" w:rsidR="00705307" w:rsidRPr="00B83442" w:rsidRDefault="00705307" w:rsidP="00705307">
            <w:pPr>
              <w:pStyle w:val="Listanumerowana3"/>
              <w:rPr>
                <w:rFonts w:cs="Arial"/>
              </w:rPr>
            </w:pPr>
          </w:p>
        </w:tc>
        <w:tc>
          <w:tcPr>
            <w:tcW w:w="5394" w:type="dxa"/>
            <w:gridSpan w:val="2"/>
            <w:tcBorders>
              <w:top w:val="single" w:sz="4"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1E11A978" w14:textId="77777777" w:rsidR="00705307" w:rsidRPr="00B83442" w:rsidRDefault="00705307" w:rsidP="00705307">
            <w:pPr>
              <w:suppressAutoHyphens w:val="0"/>
              <w:autoSpaceDE w:val="0"/>
              <w:autoSpaceDN w:val="0"/>
              <w:spacing w:line="227" w:lineRule="exact"/>
              <w:ind w:left="38"/>
              <w:jc w:val="left"/>
              <w:rPr>
                <w:position w:val="9"/>
                <w:lang w:eastAsia="en-US"/>
              </w:rPr>
            </w:pPr>
            <w:r w:rsidRPr="00B83442">
              <w:rPr>
                <w:position w:val="2"/>
                <w:lang w:eastAsia="en-US"/>
              </w:rPr>
              <w:t>Prąd</w:t>
            </w:r>
            <w:r w:rsidRPr="00B83442">
              <w:rPr>
                <w:spacing w:val="-4"/>
                <w:position w:val="2"/>
                <w:lang w:eastAsia="en-US"/>
              </w:rPr>
              <w:t xml:space="preserve"> </w:t>
            </w:r>
            <w:r w:rsidRPr="00B83442">
              <w:rPr>
                <w:position w:val="2"/>
                <w:lang w:eastAsia="en-US"/>
              </w:rPr>
              <w:t>znamionowy</w:t>
            </w:r>
            <w:r w:rsidRPr="00B83442">
              <w:rPr>
                <w:spacing w:val="-6"/>
                <w:position w:val="2"/>
                <w:lang w:eastAsia="en-US"/>
              </w:rPr>
              <w:t xml:space="preserve"> </w:t>
            </w:r>
            <w:r w:rsidRPr="00B83442">
              <w:rPr>
                <w:position w:val="2"/>
                <w:lang w:eastAsia="en-US"/>
              </w:rPr>
              <w:t>ciągły</w:t>
            </w:r>
            <w:r w:rsidRPr="00B83442">
              <w:rPr>
                <w:spacing w:val="-8"/>
                <w:position w:val="2"/>
                <w:lang w:eastAsia="en-US"/>
              </w:rPr>
              <w:t xml:space="preserve"> </w:t>
            </w:r>
            <w:r w:rsidRPr="00B83442">
              <w:rPr>
                <w:position w:val="2"/>
                <w:lang w:eastAsia="en-US"/>
              </w:rPr>
              <w:t>I</w:t>
            </w:r>
            <w:r w:rsidRPr="00B83442">
              <w:rPr>
                <w:lang w:eastAsia="en-US"/>
              </w:rPr>
              <w:t>r</w:t>
            </w:r>
          </w:p>
        </w:tc>
        <w:tc>
          <w:tcPr>
            <w:tcW w:w="1866" w:type="dxa"/>
            <w:tcBorders>
              <w:top w:val="single" w:sz="4"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269F17E5" w14:textId="77777777" w:rsidR="00705307" w:rsidRPr="00B83442" w:rsidRDefault="00705307" w:rsidP="00705307">
            <w:pPr>
              <w:suppressAutoHyphens w:val="0"/>
              <w:autoSpaceDE w:val="0"/>
              <w:autoSpaceDN w:val="0"/>
              <w:spacing w:line="223" w:lineRule="exact"/>
              <w:ind w:right="21"/>
              <w:jc w:val="right"/>
              <w:rPr>
                <w:lang w:eastAsia="en-US"/>
              </w:rPr>
            </w:pPr>
            <w:r w:rsidRPr="00B83442">
              <w:rPr>
                <w:spacing w:val="-2"/>
                <w:lang w:eastAsia="en-US"/>
              </w:rPr>
              <w:t>3150</w:t>
            </w:r>
            <w:r w:rsidRPr="00B83442">
              <w:rPr>
                <w:spacing w:val="-7"/>
                <w:lang w:eastAsia="en-US"/>
              </w:rPr>
              <w:t xml:space="preserve"> </w:t>
            </w:r>
            <w:r w:rsidRPr="00B83442">
              <w:rPr>
                <w:spacing w:val="-2"/>
                <w:lang w:eastAsia="en-US"/>
              </w:rPr>
              <w:t>A</w:t>
            </w:r>
          </w:p>
        </w:tc>
        <w:tc>
          <w:tcPr>
            <w:tcW w:w="1721" w:type="dxa"/>
            <w:gridSpan w:val="3"/>
            <w:tcBorders>
              <w:top w:val="single" w:sz="4" w:space="0" w:color="000000"/>
              <w:left w:val="single" w:sz="6" w:space="0" w:color="000000"/>
              <w:bottom w:val="single" w:sz="6" w:space="0" w:color="000000"/>
              <w:right w:val="single" w:sz="6" w:space="0" w:color="000000"/>
            </w:tcBorders>
            <w:tcMar>
              <w:top w:w="0" w:type="dxa"/>
              <w:left w:w="28" w:type="dxa"/>
              <w:bottom w:w="0" w:type="dxa"/>
              <w:right w:w="28" w:type="dxa"/>
            </w:tcMar>
          </w:tcPr>
          <w:p w14:paraId="4064619E"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7B4DD3F5" w14:textId="77777777" w:rsidTr="001A3336">
        <w:tc>
          <w:tcPr>
            <w:tcW w:w="551" w:type="dxa"/>
            <w:tcBorders>
              <w:top w:val="single" w:sz="6" w:space="0" w:color="000000"/>
              <w:left w:val="single" w:sz="4" w:space="0" w:color="000000"/>
              <w:bottom w:val="single" w:sz="4" w:space="0" w:color="000000"/>
              <w:right w:val="single" w:sz="4" w:space="0" w:color="000000"/>
            </w:tcBorders>
            <w:tcMar>
              <w:top w:w="0" w:type="dxa"/>
              <w:left w:w="28" w:type="dxa"/>
              <w:bottom w:w="0" w:type="dxa"/>
              <w:right w:w="28" w:type="dxa"/>
            </w:tcMar>
          </w:tcPr>
          <w:p w14:paraId="6A00AA4A" w14:textId="7A9A047B" w:rsidR="00705307" w:rsidRPr="00B83442" w:rsidRDefault="00705307" w:rsidP="00705307">
            <w:pPr>
              <w:pStyle w:val="Listanumerowana3"/>
              <w:rPr>
                <w:rFonts w:cs="Arial"/>
              </w:rPr>
            </w:pPr>
          </w:p>
        </w:tc>
        <w:tc>
          <w:tcPr>
            <w:tcW w:w="5394" w:type="dxa"/>
            <w:gridSpan w:val="2"/>
            <w:tcBorders>
              <w:top w:val="single" w:sz="6" w:space="0" w:color="000000"/>
              <w:left w:val="single" w:sz="4" w:space="0" w:color="000000"/>
              <w:bottom w:val="single" w:sz="6" w:space="0" w:color="000000"/>
              <w:right w:val="single" w:sz="6" w:space="0" w:color="000000"/>
            </w:tcBorders>
            <w:tcMar>
              <w:top w:w="0" w:type="dxa"/>
              <w:left w:w="28" w:type="dxa"/>
              <w:bottom w:w="0" w:type="dxa"/>
              <w:right w:w="28" w:type="dxa"/>
            </w:tcMar>
            <w:hideMark/>
          </w:tcPr>
          <w:p w14:paraId="3691D736" w14:textId="77777777" w:rsidR="00705307" w:rsidRPr="00B83442" w:rsidRDefault="00705307" w:rsidP="00705307">
            <w:pPr>
              <w:keepNext/>
              <w:suppressAutoHyphens w:val="0"/>
              <w:autoSpaceDE w:val="0"/>
              <w:autoSpaceDN w:val="0"/>
              <w:spacing w:line="225" w:lineRule="exact"/>
              <w:ind w:left="40"/>
              <w:jc w:val="left"/>
              <w:rPr>
                <w:lang w:eastAsia="en-US"/>
              </w:rPr>
            </w:pPr>
            <w:r w:rsidRPr="00B83442">
              <w:rPr>
                <w:lang w:eastAsia="en-US"/>
              </w:rPr>
              <w:t>Prąd</w:t>
            </w:r>
            <w:r w:rsidRPr="00B83442">
              <w:rPr>
                <w:spacing w:val="-6"/>
                <w:lang w:eastAsia="en-US"/>
              </w:rPr>
              <w:t xml:space="preserve"> </w:t>
            </w:r>
            <w:r w:rsidRPr="00B83442">
              <w:rPr>
                <w:lang w:eastAsia="en-US"/>
              </w:rPr>
              <w:t>znamionowy</w:t>
            </w:r>
            <w:r w:rsidRPr="00B83442">
              <w:rPr>
                <w:spacing w:val="38"/>
                <w:lang w:eastAsia="en-US"/>
              </w:rPr>
              <w:t xml:space="preserve"> </w:t>
            </w:r>
            <w:r w:rsidRPr="00B83442">
              <w:rPr>
                <w:lang w:eastAsia="en-US"/>
              </w:rPr>
              <w:t>wyłączalny</w:t>
            </w:r>
            <w:r w:rsidRPr="00B83442">
              <w:rPr>
                <w:spacing w:val="-8"/>
                <w:lang w:eastAsia="en-US"/>
              </w:rPr>
              <w:t xml:space="preserve"> </w:t>
            </w:r>
            <w:r w:rsidRPr="00B83442">
              <w:rPr>
                <w:lang w:eastAsia="en-US"/>
              </w:rPr>
              <w:t>zwarciowy</w:t>
            </w:r>
          </w:p>
        </w:tc>
        <w:tc>
          <w:tcPr>
            <w:tcW w:w="1866" w:type="dxa"/>
            <w:tcBorders>
              <w:top w:val="single" w:sz="6" w:space="0" w:color="000000"/>
              <w:left w:val="single" w:sz="6" w:space="0" w:color="000000"/>
              <w:bottom w:val="single" w:sz="6" w:space="0" w:color="FFFFFF"/>
              <w:right w:val="single" w:sz="6" w:space="0" w:color="000000"/>
            </w:tcBorders>
            <w:tcMar>
              <w:top w:w="0" w:type="dxa"/>
              <w:left w:w="28" w:type="dxa"/>
              <w:bottom w:w="0" w:type="dxa"/>
              <w:right w:w="28" w:type="dxa"/>
            </w:tcMar>
            <w:hideMark/>
          </w:tcPr>
          <w:p w14:paraId="13FA15E6" w14:textId="77777777" w:rsidR="00705307" w:rsidRPr="00B83442" w:rsidRDefault="00705307" w:rsidP="00705307">
            <w:pPr>
              <w:keepNext/>
              <w:suppressAutoHyphens w:val="0"/>
              <w:autoSpaceDE w:val="0"/>
              <w:autoSpaceDN w:val="0"/>
              <w:spacing w:line="199" w:lineRule="exact"/>
              <w:ind w:right="21"/>
              <w:jc w:val="right"/>
              <w:rPr>
                <w:lang w:eastAsia="en-US"/>
              </w:rPr>
            </w:pPr>
            <w:r w:rsidRPr="00B83442">
              <w:rPr>
                <w:lang w:eastAsia="en-US"/>
              </w:rPr>
              <w:t>50</w:t>
            </w:r>
            <w:r w:rsidRPr="00B83442">
              <w:rPr>
                <w:spacing w:val="-10"/>
                <w:lang w:eastAsia="en-US"/>
              </w:rPr>
              <w:t xml:space="preserve"> </w:t>
            </w:r>
            <w:r w:rsidRPr="00B83442">
              <w:rPr>
                <w:spacing w:val="-5"/>
                <w:lang w:eastAsia="en-US"/>
              </w:rPr>
              <w:t>kA</w:t>
            </w:r>
          </w:p>
        </w:tc>
        <w:tc>
          <w:tcPr>
            <w:tcW w:w="1721" w:type="dxa"/>
            <w:gridSpan w:val="3"/>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7C26E5E1" w14:textId="77777777" w:rsidR="00705307" w:rsidRPr="00B83442" w:rsidRDefault="00705307" w:rsidP="00705307">
            <w:pPr>
              <w:keepNext/>
              <w:suppressAutoHyphens w:val="0"/>
              <w:autoSpaceDE w:val="0"/>
              <w:autoSpaceDN w:val="0"/>
              <w:spacing w:line="240" w:lineRule="auto"/>
              <w:jc w:val="left"/>
              <w:rPr>
                <w:lang w:eastAsia="en-US"/>
              </w:rPr>
            </w:pPr>
          </w:p>
        </w:tc>
      </w:tr>
      <w:tr w:rsidR="00705307" w:rsidRPr="00B83442" w14:paraId="20EB9E2A" w14:textId="77777777" w:rsidTr="001A3336">
        <w:tc>
          <w:tcPr>
            <w:tcW w:w="55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888D703" w14:textId="01AAD7A7" w:rsidR="00705307" w:rsidRPr="00B83442" w:rsidRDefault="00705307" w:rsidP="00705307">
            <w:pPr>
              <w:pStyle w:val="Listanumerowana3"/>
              <w:rPr>
                <w:rFonts w:cs="Arial"/>
              </w:rPr>
            </w:pPr>
          </w:p>
        </w:tc>
        <w:tc>
          <w:tcPr>
            <w:tcW w:w="5394" w:type="dxa"/>
            <w:gridSpan w:val="2"/>
            <w:tcBorders>
              <w:top w:val="single" w:sz="6" w:space="0" w:color="000000"/>
              <w:left w:val="single" w:sz="4" w:space="0" w:color="000000"/>
              <w:bottom w:val="single" w:sz="6" w:space="0" w:color="000000"/>
              <w:right w:val="single" w:sz="6" w:space="0" w:color="000000"/>
            </w:tcBorders>
            <w:tcMar>
              <w:top w:w="0" w:type="dxa"/>
              <w:left w:w="28" w:type="dxa"/>
              <w:bottom w:w="0" w:type="dxa"/>
              <w:right w:w="28" w:type="dxa"/>
            </w:tcMar>
            <w:hideMark/>
          </w:tcPr>
          <w:p w14:paraId="44AD6023" w14:textId="77777777" w:rsidR="00705307" w:rsidRPr="00B83442" w:rsidRDefault="00705307" w:rsidP="00705307">
            <w:pPr>
              <w:suppressAutoHyphens w:val="0"/>
              <w:autoSpaceDE w:val="0"/>
              <w:autoSpaceDN w:val="0"/>
              <w:spacing w:line="223" w:lineRule="exact"/>
              <w:ind w:left="40"/>
              <w:jc w:val="left"/>
              <w:rPr>
                <w:lang w:eastAsia="en-US"/>
              </w:rPr>
            </w:pPr>
            <w:r w:rsidRPr="00B83442">
              <w:rPr>
                <w:lang w:eastAsia="en-US"/>
              </w:rPr>
              <w:t>Prąd</w:t>
            </w:r>
            <w:r w:rsidRPr="00B83442">
              <w:rPr>
                <w:spacing w:val="-6"/>
                <w:lang w:eastAsia="en-US"/>
              </w:rPr>
              <w:t xml:space="preserve"> </w:t>
            </w:r>
            <w:r w:rsidRPr="00B83442">
              <w:rPr>
                <w:lang w:eastAsia="en-US"/>
              </w:rPr>
              <w:t>znamionowy</w:t>
            </w:r>
            <w:r w:rsidRPr="00B83442">
              <w:rPr>
                <w:spacing w:val="38"/>
                <w:lang w:eastAsia="en-US"/>
              </w:rPr>
              <w:t xml:space="preserve"> </w:t>
            </w:r>
            <w:r w:rsidRPr="00B83442">
              <w:rPr>
                <w:lang w:eastAsia="en-US"/>
              </w:rPr>
              <w:t>załączalny</w:t>
            </w:r>
            <w:r w:rsidRPr="00B83442">
              <w:rPr>
                <w:spacing w:val="-7"/>
                <w:lang w:eastAsia="en-US"/>
              </w:rPr>
              <w:t xml:space="preserve"> </w:t>
            </w:r>
            <w:r w:rsidRPr="00B83442">
              <w:rPr>
                <w:lang w:eastAsia="en-US"/>
              </w:rPr>
              <w:t>zwarciowy</w:t>
            </w:r>
            <w:r w:rsidRPr="00B83442">
              <w:rPr>
                <w:spacing w:val="-4"/>
                <w:lang w:eastAsia="en-US"/>
              </w:rPr>
              <w:t xml:space="preserve"> </w:t>
            </w:r>
          </w:p>
        </w:tc>
        <w:tc>
          <w:tcPr>
            <w:tcW w:w="186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4A4DF495" w14:textId="77777777" w:rsidR="00705307" w:rsidRPr="00B83442" w:rsidRDefault="00705307" w:rsidP="00705307">
            <w:pPr>
              <w:suppressAutoHyphens w:val="0"/>
              <w:autoSpaceDE w:val="0"/>
              <w:autoSpaceDN w:val="0"/>
              <w:spacing w:line="185" w:lineRule="exact"/>
              <w:ind w:right="26"/>
              <w:jc w:val="right"/>
              <w:rPr>
                <w:lang w:eastAsia="en-US"/>
              </w:rPr>
            </w:pPr>
            <w:r w:rsidRPr="00B83442">
              <w:rPr>
                <w:lang w:eastAsia="en-US"/>
              </w:rPr>
              <w:t>125</w:t>
            </w:r>
            <w:r w:rsidRPr="00B83442">
              <w:rPr>
                <w:spacing w:val="-2"/>
                <w:lang w:eastAsia="en-US"/>
              </w:rPr>
              <w:t xml:space="preserve"> </w:t>
            </w:r>
            <w:r w:rsidRPr="00B83442">
              <w:rPr>
                <w:spacing w:val="-5"/>
                <w:lang w:eastAsia="en-US"/>
              </w:rPr>
              <w:t>kA</w:t>
            </w:r>
          </w:p>
        </w:tc>
        <w:tc>
          <w:tcPr>
            <w:tcW w:w="1721" w:type="dxa"/>
            <w:gridSpan w:val="3"/>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2BACD81D"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2920F371" w14:textId="77777777" w:rsidTr="00A827EE">
        <w:tc>
          <w:tcPr>
            <w:tcW w:w="9532" w:type="dxa"/>
            <w:gridSpan w:val="7"/>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64C30844" w14:textId="3359A8C1" w:rsidR="00705307" w:rsidRPr="00B83442" w:rsidRDefault="00705307" w:rsidP="00705307">
            <w:pPr>
              <w:pStyle w:val="Akapitzlist"/>
              <w:rPr>
                <w:szCs w:val="20"/>
              </w:rPr>
            </w:pPr>
            <w:bookmarkStart w:id="8" w:name="_Toc212671944"/>
            <w:r w:rsidRPr="00B83442">
              <w:rPr>
                <w:szCs w:val="20"/>
              </w:rPr>
              <w:t>Odłączniki w rozdzielnicy GIS</w:t>
            </w:r>
            <w:bookmarkEnd w:id="8"/>
          </w:p>
        </w:tc>
      </w:tr>
      <w:tr w:rsidR="00705307" w:rsidRPr="00B83442" w14:paraId="1B862075" w14:textId="77777777" w:rsidTr="00681CC8">
        <w:tc>
          <w:tcPr>
            <w:tcW w:w="551"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70280E9D" w14:textId="6919C637" w:rsidR="00705307" w:rsidRPr="00B83442" w:rsidRDefault="00705307" w:rsidP="00B83442">
            <w:pPr>
              <w:pStyle w:val="Listanumerowana3"/>
              <w:numPr>
                <w:ilvl w:val="0"/>
                <w:numId w:val="92"/>
              </w:numPr>
              <w:ind w:left="357" w:hanging="357"/>
              <w:rPr>
                <w:rFonts w:cs="Arial"/>
              </w:rPr>
            </w:pPr>
          </w:p>
        </w:tc>
        <w:tc>
          <w:tcPr>
            <w:tcW w:w="539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4BC591B3" w14:textId="77777777" w:rsidR="00705307" w:rsidRPr="00B83442" w:rsidRDefault="00705307" w:rsidP="00705307">
            <w:pPr>
              <w:suppressAutoHyphens w:val="0"/>
              <w:autoSpaceDE w:val="0"/>
              <w:autoSpaceDN w:val="0"/>
              <w:spacing w:line="205" w:lineRule="exact"/>
              <w:ind w:left="38"/>
              <w:jc w:val="left"/>
              <w:rPr>
                <w:spacing w:val="-2"/>
                <w:lang w:eastAsia="en-US"/>
              </w:rPr>
            </w:pPr>
            <w:r w:rsidRPr="00B83442">
              <w:rPr>
                <w:spacing w:val="-2"/>
                <w:lang w:eastAsia="en-US"/>
              </w:rPr>
              <w:t>Liczba biegunów</w:t>
            </w:r>
          </w:p>
        </w:tc>
        <w:tc>
          <w:tcPr>
            <w:tcW w:w="186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757352D2" w14:textId="77777777" w:rsidR="00705307" w:rsidRPr="00B83442" w:rsidRDefault="00705307" w:rsidP="00705307">
            <w:pPr>
              <w:suppressAutoHyphens w:val="0"/>
              <w:autoSpaceDE w:val="0"/>
              <w:autoSpaceDN w:val="0"/>
              <w:spacing w:line="205" w:lineRule="exact"/>
              <w:ind w:right="23"/>
              <w:jc w:val="right"/>
              <w:rPr>
                <w:spacing w:val="-2"/>
                <w:lang w:eastAsia="en-US"/>
              </w:rPr>
            </w:pPr>
            <w:r w:rsidRPr="00B83442">
              <w:rPr>
                <w:spacing w:val="-2"/>
                <w:lang w:eastAsia="en-US"/>
              </w:rPr>
              <w:t>3</w:t>
            </w:r>
          </w:p>
        </w:tc>
        <w:tc>
          <w:tcPr>
            <w:tcW w:w="1721" w:type="dxa"/>
            <w:gridSpan w:val="3"/>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643D377A"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02608FD9" w14:textId="77777777" w:rsidTr="00681CC8">
        <w:tc>
          <w:tcPr>
            <w:tcW w:w="551" w:type="dxa"/>
            <w:tcBorders>
              <w:top w:val="single" w:sz="6" w:space="0" w:color="000000"/>
              <w:left w:val="single" w:sz="4" w:space="0" w:color="000000"/>
              <w:bottom w:val="single" w:sz="4" w:space="0" w:color="000000"/>
              <w:right w:val="single" w:sz="6" w:space="0" w:color="000000"/>
            </w:tcBorders>
            <w:tcMar>
              <w:top w:w="0" w:type="dxa"/>
              <w:left w:w="28" w:type="dxa"/>
              <w:bottom w:w="0" w:type="dxa"/>
              <w:right w:w="28" w:type="dxa"/>
            </w:tcMar>
          </w:tcPr>
          <w:p w14:paraId="0397F9E1" w14:textId="1CD62152" w:rsidR="00705307" w:rsidRPr="00B83442" w:rsidRDefault="00705307" w:rsidP="00705307">
            <w:pPr>
              <w:pStyle w:val="Listanumerowana3"/>
              <w:rPr>
                <w:rFonts w:cs="Arial"/>
              </w:rPr>
            </w:pPr>
          </w:p>
        </w:tc>
        <w:tc>
          <w:tcPr>
            <w:tcW w:w="539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7859EA40" w14:textId="77777777" w:rsidR="00705307" w:rsidRPr="00B83442" w:rsidRDefault="00705307" w:rsidP="00705307">
            <w:pPr>
              <w:suppressAutoHyphens w:val="0"/>
              <w:autoSpaceDE w:val="0"/>
              <w:autoSpaceDN w:val="0"/>
              <w:spacing w:line="205" w:lineRule="exact"/>
              <w:ind w:left="38"/>
              <w:jc w:val="left"/>
              <w:rPr>
                <w:spacing w:val="-2"/>
                <w:lang w:eastAsia="en-US"/>
              </w:rPr>
            </w:pPr>
            <w:r w:rsidRPr="00B83442">
              <w:rPr>
                <w:spacing w:val="-2"/>
                <w:lang w:eastAsia="en-US"/>
              </w:rPr>
              <w:t>Napięcie znamionowe Ur - trwałe</w:t>
            </w:r>
          </w:p>
        </w:tc>
        <w:tc>
          <w:tcPr>
            <w:tcW w:w="186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2C7C9E53" w14:textId="77777777" w:rsidR="00705307" w:rsidRPr="00B83442" w:rsidRDefault="00705307" w:rsidP="00705307">
            <w:pPr>
              <w:suppressAutoHyphens w:val="0"/>
              <w:autoSpaceDE w:val="0"/>
              <w:autoSpaceDN w:val="0"/>
              <w:spacing w:line="205" w:lineRule="exact"/>
              <w:ind w:right="22"/>
              <w:jc w:val="right"/>
              <w:rPr>
                <w:spacing w:val="-2"/>
                <w:lang w:eastAsia="en-US"/>
              </w:rPr>
            </w:pPr>
            <w:r w:rsidRPr="00B83442">
              <w:rPr>
                <w:spacing w:val="-2"/>
                <w:lang w:eastAsia="en-US"/>
              </w:rPr>
              <w:t>123 kV</w:t>
            </w:r>
          </w:p>
        </w:tc>
        <w:tc>
          <w:tcPr>
            <w:tcW w:w="1721" w:type="dxa"/>
            <w:gridSpan w:val="3"/>
            <w:tcBorders>
              <w:top w:val="single" w:sz="6" w:space="0" w:color="000000"/>
              <w:left w:val="single" w:sz="6" w:space="0" w:color="000000"/>
              <w:bottom w:val="single" w:sz="4" w:space="0" w:color="000000"/>
              <w:right w:val="single" w:sz="4" w:space="0" w:color="000000"/>
            </w:tcBorders>
            <w:tcMar>
              <w:top w:w="0" w:type="dxa"/>
              <w:left w:w="28" w:type="dxa"/>
              <w:bottom w:w="0" w:type="dxa"/>
              <w:right w:w="28" w:type="dxa"/>
            </w:tcMar>
          </w:tcPr>
          <w:p w14:paraId="43D2A068"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0EEF745C" w14:textId="77777777" w:rsidTr="00FD6764">
        <w:tc>
          <w:tcPr>
            <w:tcW w:w="551" w:type="dxa"/>
            <w:tcBorders>
              <w:top w:val="single" w:sz="6" w:space="0" w:color="000000"/>
              <w:left w:val="single" w:sz="4" w:space="0" w:color="000000"/>
              <w:bottom w:val="single" w:sz="4" w:space="0" w:color="000000"/>
              <w:right w:val="single" w:sz="6" w:space="0" w:color="000000"/>
            </w:tcBorders>
            <w:tcMar>
              <w:top w:w="0" w:type="dxa"/>
              <w:left w:w="28" w:type="dxa"/>
              <w:bottom w:w="0" w:type="dxa"/>
              <w:right w:w="28" w:type="dxa"/>
            </w:tcMar>
          </w:tcPr>
          <w:p w14:paraId="4D7B380C" w14:textId="77777777" w:rsidR="00705307" w:rsidRPr="00B83442" w:rsidRDefault="00705307" w:rsidP="00705307">
            <w:pPr>
              <w:pStyle w:val="Listanumerowana3"/>
              <w:rPr>
                <w:rFonts w:cs="Arial"/>
                <w:spacing w:val="-5"/>
              </w:rPr>
            </w:pPr>
          </w:p>
        </w:tc>
        <w:tc>
          <w:tcPr>
            <w:tcW w:w="539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0B21F164" w14:textId="77777777" w:rsidR="00705307" w:rsidRPr="00B83442" w:rsidRDefault="00705307" w:rsidP="00705307">
            <w:pPr>
              <w:suppressAutoHyphens w:val="0"/>
              <w:autoSpaceDE w:val="0"/>
              <w:autoSpaceDN w:val="0"/>
              <w:spacing w:line="205" w:lineRule="exact"/>
              <w:ind w:left="38"/>
              <w:jc w:val="left"/>
              <w:rPr>
                <w:spacing w:val="-2"/>
                <w:lang w:eastAsia="en-US"/>
              </w:rPr>
            </w:pPr>
            <w:r w:rsidRPr="00B83442">
              <w:rPr>
                <w:spacing w:val="-2"/>
                <w:lang w:eastAsia="en-US"/>
              </w:rPr>
              <w:t xml:space="preserve">Najwyższe robocze napięcie w ciągu 60 min </w:t>
            </w:r>
          </w:p>
        </w:tc>
        <w:tc>
          <w:tcPr>
            <w:tcW w:w="186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30364951" w14:textId="77777777" w:rsidR="00705307" w:rsidRPr="00B83442" w:rsidRDefault="00705307" w:rsidP="00705307">
            <w:pPr>
              <w:suppressAutoHyphens w:val="0"/>
              <w:autoSpaceDE w:val="0"/>
              <w:autoSpaceDN w:val="0"/>
              <w:spacing w:line="205" w:lineRule="exact"/>
              <w:ind w:right="22"/>
              <w:jc w:val="right"/>
              <w:rPr>
                <w:spacing w:val="-2"/>
                <w:lang w:eastAsia="en-US"/>
              </w:rPr>
            </w:pPr>
            <w:r w:rsidRPr="00B83442">
              <w:rPr>
                <w:spacing w:val="-2"/>
                <w:lang w:eastAsia="en-US"/>
              </w:rPr>
              <w:t>126,5 kV</w:t>
            </w:r>
          </w:p>
        </w:tc>
        <w:tc>
          <w:tcPr>
            <w:tcW w:w="1721" w:type="dxa"/>
            <w:gridSpan w:val="3"/>
            <w:tcBorders>
              <w:top w:val="single" w:sz="6" w:space="0" w:color="000000"/>
              <w:left w:val="single" w:sz="6" w:space="0" w:color="000000"/>
              <w:bottom w:val="single" w:sz="4" w:space="0" w:color="000000"/>
              <w:right w:val="single" w:sz="4" w:space="0" w:color="000000"/>
            </w:tcBorders>
            <w:tcMar>
              <w:top w:w="0" w:type="dxa"/>
              <w:left w:w="28" w:type="dxa"/>
              <w:bottom w:w="0" w:type="dxa"/>
              <w:right w:w="28" w:type="dxa"/>
            </w:tcMar>
          </w:tcPr>
          <w:p w14:paraId="2DA786E9"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67636A55" w14:textId="77777777" w:rsidTr="00681CC8">
        <w:tc>
          <w:tcPr>
            <w:tcW w:w="551"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134FAD7D" w14:textId="5DC90B7F" w:rsidR="00705307" w:rsidRPr="00B83442" w:rsidRDefault="00705307" w:rsidP="00705307">
            <w:pPr>
              <w:pStyle w:val="Listanumerowana3"/>
              <w:rPr>
                <w:rFonts w:cs="Arial"/>
              </w:rPr>
            </w:pPr>
          </w:p>
        </w:tc>
        <w:tc>
          <w:tcPr>
            <w:tcW w:w="5394" w:type="dxa"/>
            <w:gridSpan w:val="2"/>
            <w:tcBorders>
              <w:top w:val="single" w:sz="6" w:space="0" w:color="000000"/>
              <w:left w:val="single" w:sz="6" w:space="0" w:color="000000"/>
              <w:bottom w:val="single" w:sz="6" w:space="0" w:color="000000"/>
              <w:right w:val="single" w:sz="4" w:space="0" w:color="auto"/>
            </w:tcBorders>
            <w:tcMar>
              <w:top w:w="0" w:type="dxa"/>
              <w:left w:w="28" w:type="dxa"/>
              <w:bottom w:w="0" w:type="dxa"/>
              <w:right w:w="28" w:type="dxa"/>
            </w:tcMar>
            <w:hideMark/>
          </w:tcPr>
          <w:p w14:paraId="72BF537F" w14:textId="77777777" w:rsidR="00705307" w:rsidRPr="00B83442" w:rsidRDefault="00705307" w:rsidP="00705307">
            <w:pPr>
              <w:suppressAutoHyphens w:val="0"/>
              <w:autoSpaceDE w:val="0"/>
              <w:autoSpaceDN w:val="0"/>
              <w:spacing w:line="225" w:lineRule="exact"/>
              <w:ind w:left="38"/>
              <w:jc w:val="left"/>
              <w:rPr>
                <w:lang w:eastAsia="en-US"/>
              </w:rPr>
            </w:pPr>
            <w:r w:rsidRPr="00B83442">
              <w:rPr>
                <w:lang w:eastAsia="en-US"/>
              </w:rPr>
              <w:t>Prąd</w:t>
            </w:r>
            <w:r w:rsidRPr="00B83442">
              <w:rPr>
                <w:spacing w:val="-6"/>
                <w:lang w:eastAsia="en-US"/>
              </w:rPr>
              <w:t xml:space="preserve"> </w:t>
            </w:r>
            <w:r w:rsidRPr="00B83442">
              <w:rPr>
                <w:lang w:eastAsia="en-US"/>
              </w:rPr>
              <w:t>znamionowy</w:t>
            </w:r>
            <w:r w:rsidRPr="00B83442">
              <w:rPr>
                <w:spacing w:val="-8"/>
                <w:lang w:eastAsia="en-US"/>
              </w:rPr>
              <w:t xml:space="preserve"> </w:t>
            </w:r>
            <w:r w:rsidRPr="00B83442">
              <w:rPr>
                <w:lang w:eastAsia="en-US"/>
              </w:rPr>
              <w:t>ciągły</w:t>
            </w:r>
          </w:p>
        </w:tc>
        <w:tc>
          <w:tcPr>
            <w:tcW w:w="186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30F32D18" w14:textId="77777777" w:rsidR="00705307" w:rsidRPr="00B83442" w:rsidRDefault="00705307" w:rsidP="00705307">
            <w:pPr>
              <w:suppressAutoHyphens w:val="0"/>
              <w:autoSpaceDE w:val="0"/>
              <w:autoSpaceDN w:val="0"/>
              <w:spacing w:line="194" w:lineRule="exact"/>
              <w:ind w:right="25"/>
              <w:jc w:val="right"/>
              <w:rPr>
                <w:lang w:eastAsia="en-US"/>
              </w:rPr>
            </w:pPr>
            <w:r w:rsidRPr="00B83442">
              <w:rPr>
                <w:lang w:eastAsia="en-US"/>
              </w:rPr>
              <w:t>2500</w:t>
            </w:r>
            <w:r w:rsidRPr="00B83442">
              <w:rPr>
                <w:spacing w:val="-1"/>
                <w:lang w:eastAsia="en-US"/>
              </w:rPr>
              <w:t xml:space="preserve"> </w:t>
            </w:r>
            <w:r w:rsidRPr="00B83442">
              <w:rPr>
                <w:spacing w:val="-5"/>
                <w:lang w:eastAsia="en-US"/>
              </w:rPr>
              <w:t>A</w:t>
            </w:r>
          </w:p>
        </w:tc>
        <w:tc>
          <w:tcPr>
            <w:tcW w:w="1721" w:type="dxa"/>
            <w:gridSpan w:val="3"/>
            <w:tcBorders>
              <w:top w:val="single" w:sz="6" w:space="0" w:color="000000"/>
              <w:left w:val="single" w:sz="4" w:space="0" w:color="auto"/>
              <w:bottom w:val="single" w:sz="6" w:space="0" w:color="000000"/>
              <w:right w:val="single" w:sz="6" w:space="0" w:color="000000"/>
            </w:tcBorders>
            <w:tcMar>
              <w:top w:w="0" w:type="dxa"/>
              <w:left w:w="28" w:type="dxa"/>
              <w:bottom w:w="0" w:type="dxa"/>
              <w:right w:w="28" w:type="dxa"/>
            </w:tcMar>
          </w:tcPr>
          <w:p w14:paraId="7C15B23B"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0FCA38CA" w14:textId="77777777" w:rsidTr="00681CC8">
        <w:tc>
          <w:tcPr>
            <w:tcW w:w="55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BF3241B" w14:textId="04CAF6A2" w:rsidR="00705307" w:rsidRPr="00B83442" w:rsidRDefault="00705307" w:rsidP="00705307">
            <w:pPr>
              <w:pStyle w:val="Listanumerowana3"/>
              <w:rPr>
                <w:rFonts w:cs="Arial"/>
              </w:rPr>
            </w:pPr>
          </w:p>
        </w:tc>
        <w:tc>
          <w:tcPr>
            <w:tcW w:w="5394" w:type="dxa"/>
            <w:gridSpan w:val="2"/>
            <w:tcBorders>
              <w:top w:val="single" w:sz="6" w:space="0" w:color="000000"/>
              <w:left w:val="single" w:sz="4" w:space="0" w:color="000000"/>
              <w:bottom w:val="single" w:sz="4" w:space="0" w:color="auto"/>
              <w:right w:val="single" w:sz="4" w:space="0" w:color="auto"/>
            </w:tcBorders>
            <w:tcMar>
              <w:top w:w="0" w:type="dxa"/>
              <w:left w:w="28" w:type="dxa"/>
              <w:bottom w:w="0" w:type="dxa"/>
              <w:right w:w="28" w:type="dxa"/>
            </w:tcMar>
            <w:hideMark/>
          </w:tcPr>
          <w:p w14:paraId="69BD08DB" w14:textId="77777777" w:rsidR="00705307" w:rsidRPr="00B83442" w:rsidRDefault="00705307" w:rsidP="00705307">
            <w:pPr>
              <w:suppressAutoHyphens w:val="0"/>
              <w:autoSpaceDE w:val="0"/>
              <w:autoSpaceDN w:val="0"/>
              <w:spacing w:line="227" w:lineRule="exact"/>
              <w:ind w:left="40"/>
              <w:jc w:val="left"/>
              <w:rPr>
                <w:position w:val="9"/>
                <w:lang w:eastAsia="en-US"/>
              </w:rPr>
            </w:pPr>
            <w:r w:rsidRPr="00B83442">
              <w:rPr>
                <w:spacing w:val="-2"/>
                <w:position w:val="2"/>
                <w:lang w:eastAsia="en-US"/>
              </w:rPr>
              <w:t>Prąd</w:t>
            </w:r>
            <w:r w:rsidRPr="00B83442">
              <w:rPr>
                <w:spacing w:val="-9"/>
                <w:position w:val="2"/>
                <w:lang w:eastAsia="en-US"/>
              </w:rPr>
              <w:t xml:space="preserve"> </w:t>
            </w:r>
            <w:r w:rsidRPr="00B83442">
              <w:rPr>
                <w:spacing w:val="-2"/>
                <w:position w:val="2"/>
                <w:lang w:eastAsia="en-US"/>
              </w:rPr>
              <w:t>znamionowy</w:t>
            </w:r>
            <w:r w:rsidRPr="00B83442">
              <w:rPr>
                <w:spacing w:val="-11"/>
                <w:position w:val="2"/>
                <w:lang w:eastAsia="en-US"/>
              </w:rPr>
              <w:t xml:space="preserve"> </w:t>
            </w:r>
            <w:r w:rsidRPr="00B83442">
              <w:rPr>
                <w:spacing w:val="-2"/>
                <w:position w:val="2"/>
                <w:lang w:eastAsia="en-US"/>
              </w:rPr>
              <w:t>krótkotrwały</w:t>
            </w:r>
            <w:r w:rsidRPr="00B83442">
              <w:rPr>
                <w:spacing w:val="-8"/>
                <w:position w:val="2"/>
                <w:lang w:eastAsia="en-US"/>
              </w:rPr>
              <w:t xml:space="preserve"> </w:t>
            </w:r>
            <w:r w:rsidRPr="00B83442">
              <w:rPr>
                <w:spacing w:val="-2"/>
                <w:position w:val="2"/>
                <w:lang w:eastAsia="en-US"/>
              </w:rPr>
              <w:t>wytrzymywany</w:t>
            </w:r>
            <w:r w:rsidRPr="00B83442">
              <w:rPr>
                <w:spacing w:val="-11"/>
                <w:position w:val="2"/>
                <w:lang w:eastAsia="en-US"/>
              </w:rPr>
              <w:t xml:space="preserve"> </w:t>
            </w:r>
            <w:r w:rsidRPr="00B83442">
              <w:rPr>
                <w:spacing w:val="-2"/>
                <w:position w:val="2"/>
                <w:lang w:eastAsia="en-US"/>
              </w:rPr>
              <w:t>I</w:t>
            </w:r>
            <w:r w:rsidRPr="00B83442">
              <w:rPr>
                <w:spacing w:val="-2"/>
                <w:lang w:eastAsia="en-US"/>
              </w:rPr>
              <w:t>k</w:t>
            </w:r>
            <w:r w:rsidRPr="00B83442">
              <w:rPr>
                <w:spacing w:val="8"/>
                <w:lang w:eastAsia="en-US"/>
              </w:rPr>
              <w:t xml:space="preserve"> </w:t>
            </w:r>
          </w:p>
        </w:tc>
        <w:tc>
          <w:tcPr>
            <w:tcW w:w="186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1409ACE0" w14:textId="77777777" w:rsidR="00705307" w:rsidRPr="00B83442" w:rsidRDefault="00705307" w:rsidP="00705307">
            <w:pPr>
              <w:suppressAutoHyphens w:val="0"/>
              <w:autoSpaceDE w:val="0"/>
              <w:autoSpaceDN w:val="0"/>
              <w:spacing w:line="201" w:lineRule="exact"/>
              <w:ind w:right="22"/>
              <w:jc w:val="right"/>
              <w:rPr>
                <w:lang w:eastAsia="en-US"/>
              </w:rPr>
            </w:pPr>
            <w:r w:rsidRPr="00B83442">
              <w:rPr>
                <w:lang w:eastAsia="en-US"/>
              </w:rPr>
              <w:t>50</w:t>
            </w:r>
            <w:r w:rsidRPr="00B83442">
              <w:rPr>
                <w:spacing w:val="-10"/>
                <w:lang w:eastAsia="en-US"/>
              </w:rPr>
              <w:t xml:space="preserve"> </w:t>
            </w:r>
            <w:r w:rsidRPr="00B83442">
              <w:rPr>
                <w:lang w:eastAsia="en-US"/>
              </w:rPr>
              <w:t>kA</w:t>
            </w:r>
          </w:p>
        </w:tc>
        <w:tc>
          <w:tcPr>
            <w:tcW w:w="1721" w:type="dxa"/>
            <w:gridSpan w:val="3"/>
            <w:tcBorders>
              <w:top w:val="single" w:sz="6" w:space="0" w:color="000000"/>
              <w:left w:val="single" w:sz="4" w:space="0" w:color="auto"/>
              <w:bottom w:val="single" w:sz="4" w:space="0" w:color="auto"/>
              <w:right w:val="single" w:sz="6" w:space="0" w:color="000000"/>
            </w:tcBorders>
            <w:tcMar>
              <w:top w:w="0" w:type="dxa"/>
              <w:left w:w="28" w:type="dxa"/>
              <w:bottom w:w="0" w:type="dxa"/>
              <w:right w:w="28" w:type="dxa"/>
            </w:tcMar>
          </w:tcPr>
          <w:p w14:paraId="5239D5C1"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2D0768A1" w14:textId="77777777" w:rsidTr="00681CC8">
        <w:tc>
          <w:tcPr>
            <w:tcW w:w="551" w:type="dxa"/>
            <w:tcBorders>
              <w:top w:val="single" w:sz="4" w:space="0" w:color="000000"/>
              <w:left w:val="single" w:sz="4" w:space="0" w:color="000000"/>
              <w:bottom w:val="single" w:sz="6" w:space="0" w:color="000000"/>
              <w:right w:val="single" w:sz="4" w:space="0" w:color="auto"/>
            </w:tcBorders>
            <w:tcMar>
              <w:top w:w="0" w:type="dxa"/>
              <w:left w:w="28" w:type="dxa"/>
              <w:bottom w:w="0" w:type="dxa"/>
              <w:right w:w="28" w:type="dxa"/>
            </w:tcMar>
          </w:tcPr>
          <w:p w14:paraId="5BF15188" w14:textId="7964631D" w:rsidR="00705307" w:rsidRPr="00B83442" w:rsidRDefault="00705307" w:rsidP="00705307">
            <w:pPr>
              <w:pStyle w:val="Listanumerowana3"/>
              <w:rPr>
                <w:rFonts w:cs="Arial"/>
              </w:rPr>
            </w:pPr>
          </w:p>
        </w:tc>
        <w:tc>
          <w:tcPr>
            <w:tcW w:w="5394"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53D1B86E" w14:textId="77777777" w:rsidR="00705307" w:rsidRPr="00B83442" w:rsidRDefault="00705307" w:rsidP="00705307">
            <w:pPr>
              <w:suppressAutoHyphens w:val="0"/>
              <w:autoSpaceDE w:val="0"/>
              <w:autoSpaceDN w:val="0"/>
              <w:spacing w:line="227" w:lineRule="exact"/>
              <w:ind w:left="40"/>
              <w:jc w:val="left"/>
              <w:rPr>
                <w:position w:val="9"/>
                <w:lang w:eastAsia="en-US"/>
              </w:rPr>
            </w:pPr>
            <w:r w:rsidRPr="00B83442">
              <w:rPr>
                <w:spacing w:val="-2"/>
                <w:position w:val="2"/>
                <w:lang w:eastAsia="en-US"/>
              </w:rPr>
              <w:t>Prąd</w:t>
            </w:r>
            <w:r w:rsidRPr="00B83442">
              <w:rPr>
                <w:spacing w:val="-9"/>
                <w:position w:val="2"/>
                <w:lang w:eastAsia="en-US"/>
              </w:rPr>
              <w:t xml:space="preserve"> </w:t>
            </w:r>
            <w:r w:rsidRPr="00B83442">
              <w:rPr>
                <w:spacing w:val="-2"/>
                <w:position w:val="2"/>
                <w:lang w:eastAsia="en-US"/>
              </w:rPr>
              <w:t>znamionowy</w:t>
            </w:r>
            <w:r w:rsidRPr="00B83442">
              <w:rPr>
                <w:spacing w:val="-10"/>
                <w:position w:val="2"/>
                <w:lang w:eastAsia="en-US"/>
              </w:rPr>
              <w:t xml:space="preserve"> </w:t>
            </w:r>
            <w:r w:rsidRPr="00B83442">
              <w:rPr>
                <w:spacing w:val="-2"/>
                <w:position w:val="2"/>
                <w:lang w:eastAsia="en-US"/>
              </w:rPr>
              <w:t>szczytowy</w:t>
            </w:r>
            <w:r w:rsidRPr="00B83442">
              <w:rPr>
                <w:spacing w:val="-8"/>
                <w:position w:val="2"/>
                <w:lang w:eastAsia="en-US"/>
              </w:rPr>
              <w:t xml:space="preserve"> </w:t>
            </w:r>
            <w:r w:rsidRPr="00B83442">
              <w:rPr>
                <w:spacing w:val="-2"/>
                <w:position w:val="2"/>
                <w:lang w:eastAsia="en-US"/>
              </w:rPr>
              <w:t>wytrzymywany</w:t>
            </w:r>
            <w:r w:rsidRPr="00B83442">
              <w:rPr>
                <w:spacing w:val="-10"/>
                <w:position w:val="2"/>
                <w:lang w:eastAsia="en-US"/>
              </w:rPr>
              <w:t xml:space="preserve"> </w:t>
            </w:r>
            <w:r w:rsidRPr="00B83442">
              <w:rPr>
                <w:spacing w:val="-2"/>
                <w:position w:val="2"/>
                <w:lang w:eastAsia="en-US"/>
              </w:rPr>
              <w:t>I</w:t>
            </w:r>
            <w:r w:rsidRPr="00B83442">
              <w:rPr>
                <w:spacing w:val="-2"/>
                <w:lang w:eastAsia="en-US"/>
              </w:rPr>
              <w:t>p</w:t>
            </w:r>
            <w:r w:rsidRPr="00B83442">
              <w:rPr>
                <w:spacing w:val="8"/>
                <w:lang w:eastAsia="en-US"/>
              </w:rPr>
              <w:t xml:space="preserve"> </w:t>
            </w:r>
          </w:p>
        </w:tc>
        <w:tc>
          <w:tcPr>
            <w:tcW w:w="186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2F9D2EA0" w14:textId="77777777" w:rsidR="00705307" w:rsidRPr="00B83442" w:rsidRDefault="00705307" w:rsidP="00705307">
            <w:pPr>
              <w:suppressAutoHyphens w:val="0"/>
              <w:autoSpaceDE w:val="0"/>
              <w:autoSpaceDN w:val="0"/>
              <w:spacing w:line="186" w:lineRule="exact"/>
              <w:ind w:right="22"/>
              <w:jc w:val="right"/>
              <w:rPr>
                <w:lang w:eastAsia="en-US"/>
              </w:rPr>
            </w:pPr>
            <w:r w:rsidRPr="00B83442">
              <w:rPr>
                <w:spacing w:val="-4"/>
                <w:lang w:eastAsia="en-US"/>
              </w:rPr>
              <w:t>125</w:t>
            </w:r>
            <w:r w:rsidRPr="00B83442">
              <w:rPr>
                <w:spacing w:val="4"/>
                <w:lang w:eastAsia="en-US"/>
              </w:rPr>
              <w:t xml:space="preserve"> </w:t>
            </w:r>
            <w:r w:rsidRPr="00B83442">
              <w:rPr>
                <w:spacing w:val="-5"/>
                <w:lang w:eastAsia="en-US"/>
              </w:rPr>
              <w:t>kA</w:t>
            </w:r>
          </w:p>
        </w:tc>
        <w:tc>
          <w:tcPr>
            <w:tcW w:w="1721" w:type="dxa"/>
            <w:gridSpan w:val="3"/>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3C1281B9"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78C852F6" w14:textId="77777777" w:rsidTr="00681CC8">
        <w:tc>
          <w:tcPr>
            <w:tcW w:w="551" w:type="dxa"/>
            <w:vMerge w:val="restart"/>
            <w:tcBorders>
              <w:top w:val="single" w:sz="6" w:space="0" w:color="000000"/>
              <w:left w:val="single" w:sz="6" w:space="0" w:color="000000"/>
              <w:bottom w:val="single" w:sz="6" w:space="0" w:color="000000"/>
              <w:right w:val="single" w:sz="4" w:space="0" w:color="auto"/>
            </w:tcBorders>
            <w:tcMar>
              <w:top w:w="0" w:type="dxa"/>
              <w:left w:w="28" w:type="dxa"/>
              <w:bottom w:w="0" w:type="dxa"/>
              <w:right w:w="28" w:type="dxa"/>
            </w:tcMar>
          </w:tcPr>
          <w:p w14:paraId="1045BAD6" w14:textId="1B3B4D91" w:rsidR="00705307" w:rsidRPr="00B83442" w:rsidRDefault="00705307" w:rsidP="00705307">
            <w:pPr>
              <w:pStyle w:val="Listanumerowana3"/>
              <w:rPr>
                <w:rFonts w:cs="Arial"/>
              </w:rPr>
            </w:pPr>
          </w:p>
        </w:tc>
        <w:tc>
          <w:tcPr>
            <w:tcW w:w="5394"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5E1D6F1E" w14:textId="77777777" w:rsidR="00705307" w:rsidRPr="00B83442" w:rsidRDefault="00705307" w:rsidP="00705307">
            <w:pPr>
              <w:suppressAutoHyphens w:val="0"/>
              <w:autoSpaceDE w:val="0"/>
              <w:autoSpaceDN w:val="0"/>
              <w:spacing w:line="203" w:lineRule="exact"/>
              <w:ind w:left="38"/>
              <w:jc w:val="left"/>
              <w:rPr>
                <w:lang w:eastAsia="en-US"/>
              </w:rPr>
            </w:pPr>
            <w:r w:rsidRPr="00B83442">
              <w:rPr>
                <w:lang w:eastAsia="en-US"/>
              </w:rPr>
              <w:t>Zdolność</w:t>
            </w:r>
            <w:r w:rsidRPr="00B83442">
              <w:rPr>
                <w:spacing w:val="-8"/>
                <w:lang w:eastAsia="en-US"/>
              </w:rPr>
              <w:t xml:space="preserve"> </w:t>
            </w:r>
            <w:r w:rsidRPr="00B83442">
              <w:rPr>
                <w:lang w:eastAsia="en-US"/>
              </w:rPr>
              <w:t>łączeniowa</w:t>
            </w:r>
            <w:r w:rsidRPr="00B83442">
              <w:rPr>
                <w:spacing w:val="-8"/>
                <w:lang w:eastAsia="en-US"/>
              </w:rPr>
              <w:t xml:space="preserve"> </w:t>
            </w:r>
            <w:r w:rsidRPr="00B83442">
              <w:rPr>
                <w:lang w:eastAsia="en-US"/>
              </w:rPr>
              <w:t>prądu</w:t>
            </w:r>
            <w:r w:rsidRPr="00B83442">
              <w:rPr>
                <w:spacing w:val="-9"/>
                <w:lang w:eastAsia="en-US"/>
              </w:rPr>
              <w:t xml:space="preserve"> </w:t>
            </w:r>
            <w:r w:rsidRPr="00B83442">
              <w:rPr>
                <w:lang w:eastAsia="en-US"/>
              </w:rPr>
              <w:t>przełączania</w:t>
            </w:r>
            <w:r w:rsidRPr="00B83442">
              <w:rPr>
                <w:spacing w:val="-7"/>
                <w:lang w:eastAsia="en-US"/>
              </w:rPr>
              <w:t xml:space="preserve"> </w:t>
            </w:r>
            <w:r w:rsidRPr="00B83442">
              <w:rPr>
                <w:spacing w:val="-4"/>
                <w:lang w:eastAsia="en-US"/>
              </w:rPr>
              <w:t>szyn</w:t>
            </w:r>
          </w:p>
        </w:tc>
        <w:tc>
          <w:tcPr>
            <w:tcW w:w="3587" w:type="dxa"/>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2A3CC7C3"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401767AC" w14:textId="77777777" w:rsidTr="00681CC8">
        <w:tc>
          <w:tcPr>
            <w:tcW w:w="551" w:type="dxa"/>
            <w:vMerge/>
            <w:tcBorders>
              <w:top w:val="single" w:sz="6" w:space="0" w:color="000000"/>
              <w:left w:val="single" w:sz="6" w:space="0" w:color="000000"/>
              <w:bottom w:val="single" w:sz="6" w:space="0" w:color="000000"/>
              <w:right w:val="single" w:sz="4" w:space="0" w:color="auto"/>
            </w:tcBorders>
            <w:vAlign w:val="center"/>
          </w:tcPr>
          <w:p w14:paraId="3823A061" w14:textId="77777777" w:rsidR="00705307" w:rsidRPr="00B83442" w:rsidRDefault="00705307" w:rsidP="00705307">
            <w:pPr>
              <w:pStyle w:val="Listanumerowana3"/>
              <w:rPr>
                <w:rFonts w:cs="Arial"/>
              </w:rPr>
            </w:pPr>
          </w:p>
        </w:tc>
        <w:tc>
          <w:tcPr>
            <w:tcW w:w="5394" w:type="dxa"/>
            <w:gridSpan w:val="2"/>
            <w:tcBorders>
              <w:top w:val="single" w:sz="4" w:space="0" w:color="auto"/>
              <w:left w:val="single" w:sz="6" w:space="0" w:color="000000"/>
              <w:bottom w:val="single" w:sz="6" w:space="0" w:color="000000"/>
              <w:right w:val="single" w:sz="6" w:space="0" w:color="000000"/>
            </w:tcBorders>
            <w:tcMar>
              <w:top w:w="0" w:type="dxa"/>
              <w:left w:w="28" w:type="dxa"/>
              <w:bottom w:w="0" w:type="dxa"/>
              <w:right w:w="28" w:type="dxa"/>
            </w:tcMar>
            <w:hideMark/>
          </w:tcPr>
          <w:p w14:paraId="49CC6A33" w14:textId="77777777" w:rsidR="00705307" w:rsidRPr="00B83442" w:rsidRDefault="00705307" w:rsidP="00705307">
            <w:pPr>
              <w:suppressAutoHyphens w:val="0"/>
              <w:autoSpaceDE w:val="0"/>
              <w:autoSpaceDN w:val="0"/>
              <w:spacing w:line="223" w:lineRule="exact"/>
              <w:ind w:left="38"/>
              <w:jc w:val="left"/>
              <w:rPr>
                <w:lang w:eastAsia="en-US"/>
              </w:rPr>
            </w:pPr>
            <w:r w:rsidRPr="00B83442">
              <w:rPr>
                <w:lang w:eastAsia="en-US"/>
              </w:rPr>
              <w:t>a)</w:t>
            </w:r>
            <w:r w:rsidRPr="00B83442">
              <w:rPr>
                <w:spacing w:val="-2"/>
                <w:lang w:eastAsia="en-US"/>
              </w:rPr>
              <w:t xml:space="preserve"> </w:t>
            </w:r>
            <w:r w:rsidRPr="00B83442">
              <w:rPr>
                <w:lang w:eastAsia="en-US"/>
              </w:rPr>
              <w:t>prąd</w:t>
            </w:r>
            <w:r w:rsidRPr="00B83442">
              <w:rPr>
                <w:spacing w:val="-3"/>
                <w:lang w:eastAsia="en-US"/>
              </w:rPr>
              <w:t xml:space="preserve"> </w:t>
            </w:r>
            <w:r w:rsidRPr="00B83442">
              <w:rPr>
                <w:spacing w:val="-2"/>
                <w:lang w:eastAsia="en-US"/>
              </w:rPr>
              <w:t>znamionowy</w:t>
            </w:r>
          </w:p>
        </w:tc>
        <w:tc>
          <w:tcPr>
            <w:tcW w:w="1866" w:type="dxa"/>
            <w:tcBorders>
              <w:top w:val="single" w:sz="4" w:space="0" w:color="auto"/>
              <w:left w:val="single" w:sz="6" w:space="0" w:color="000000"/>
              <w:bottom w:val="single" w:sz="6" w:space="0" w:color="000000"/>
              <w:right w:val="single" w:sz="6" w:space="0" w:color="000000"/>
            </w:tcBorders>
            <w:tcMar>
              <w:top w:w="0" w:type="dxa"/>
              <w:left w:w="28" w:type="dxa"/>
              <w:bottom w:w="0" w:type="dxa"/>
              <w:right w:w="28" w:type="dxa"/>
            </w:tcMar>
            <w:hideMark/>
          </w:tcPr>
          <w:p w14:paraId="421312E0" w14:textId="77777777" w:rsidR="00705307" w:rsidRPr="00B83442" w:rsidRDefault="00705307" w:rsidP="00705307">
            <w:pPr>
              <w:suppressAutoHyphens w:val="0"/>
              <w:autoSpaceDE w:val="0"/>
              <w:autoSpaceDN w:val="0"/>
              <w:spacing w:line="223" w:lineRule="exact"/>
              <w:ind w:right="22"/>
              <w:jc w:val="right"/>
              <w:rPr>
                <w:lang w:eastAsia="en-US"/>
              </w:rPr>
            </w:pPr>
            <w:r w:rsidRPr="00B83442">
              <w:rPr>
                <w:lang w:eastAsia="en-US"/>
              </w:rPr>
              <w:t>1600</w:t>
            </w:r>
            <w:r w:rsidRPr="00B83442">
              <w:rPr>
                <w:spacing w:val="-2"/>
                <w:lang w:eastAsia="en-US"/>
              </w:rPr>
              <w:t xml:space="preserve"> </w:t>
            </w:r>
            <w:r w:rsidRPr="00B83442">
              <w:rPr>
                <w:spacing w:val="-12"/>
                <w:lang w:eastAsia="en-US"/>
              </w:rPr>
              <w:t>A</w:t>
            </w:r>
          </w:p>
        </w:tc>
        <w:tc>
          <w:tcPr>
            <w:tcW w:w="1721" w:type="dxa"/>
            <w:gridSpan w:val="3"/>
            <w:tcBorders>
              <w:top w:val="single" w:sz="4" w:space="0" w:color="auto"/>
              <w:left w:val="single" w:sz="6" w:space="0" w:color="000000"/>
              <w:bottom w:val="single" w:sz="6" w:space="0" w:color="000000"/>
              <w:right w:val="single" w:sz="6" w:space="0" w:color="000000"/>
            </w:tcBorders>
            <w:tcMar>
              <w:top w:w="0" w:type="dxa"/>
              <w:left w:w="28" w:type="dxa"/>
              <w:bottom w:w="0" w:type="dxa"/>
              <w:right w:w="28" w:type="dxa"/>
            </w:tcMar>
          </w:tcPr>
          <w:p w14:paraId="70C7E7E0"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4BBC0F1F" w14:textId="77777777" w:rsidTr="00681CC8">
        <w:tc>
          <w:tcPr>
            <w:tcW w:w="551" w:type="dxa"/>
            <w:vMerge/>
            <w:tcBorders>
              <w:top w:val="single" w:sz="6" w:space="0" w:color="000000"/>
              <w:left w:val="single" w:sz="6" w:space="0" w:color="000000"/>
              <w:bottom w:val="single" w:sz="6" w:space="0" w:color="000000"/>
              <w:right w:val="single" w:sz="4" w:space="0" w:color="auto"/>
            </w:tcBorders>
            <w:vAlign w:val="center"/>
          </w:tcPr>
          <w:p w14:paraId="5CF10F85" w14:textId="77777777" w:rsidR="00705307" w:rsidRPr="00B83442" w:rsidRDefault="00705307" w:rsidP="00705307">
            <w:pPr>
              <w:pStyle w:val="Listanumerowana3"/>
              <w:rPr>
                <w:rFonts w:cs="Arial"/>
              </w:rPr>
            </w:pPr>
          </w:p>
        </w:tc>
        <w:tc>
          <w:tcPr>
            <w:tcW w:w="5394"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26ED3995" w14:textId="77777777" w:rsidR="00705307" w:rsidRPr="00B83442" w:rsidRDefault="00705307" w:rsidP="00705307">
            <w:pPr>
              <w:suppressAutoHyphens w:val="0"/>
              <w:autoSpaceDE w:val="0"/>
              <w:autoSpaceDN w:val="0"/>
              <w:spacing w:line="223" w:lineRule="exact"/>
              <w:ind w:left="38"/>
              <w:jc w:val="left"/>
              <w:rPr>
                <w:lang w:eastAsia="en-US"/>
              </w:rPr>
            </w:pPr>
            <w:r w:rsidRPr="00B83442">
              <w:rPr>
                <w:lang w:eastAsia="en-US"/>
              </w:rPr>
              <w:t>b)</w:t>
            </w:r>
            <w:r w:rsidRPr="00B83442">
              <w:rPr>
                <w:spacing w:val="-5"/>
                <w:lang w:eastAsia="en-US"/>
              </w:rPr>
              <w:t xml:space="preserve"> </w:t>
            </w:r>
            <w:r w:rsidRPr="00B83442">
              <w:rPr>
                <w:lang w:eastAsia="en-US"/>
              </w:rPr>
              <w:t>napięcie</w:t>
            </w:r>
            <w:r w:rsidRPr="00B83442">
              <w:rPr>
                <w:spacing w:val="-4"/>
                <w:lang w:eastAsia="en-US"/>
              </w:rPr>
              <w:t xml:space="preserve"> </w:t>
            </w:r>
            <w:r w:rsidRPr="00B83442">
              <w:rPr>
                <w:spacing w:val="-2"/>
                <w:lang w:eastAsia="en-US"/>
              </w:rPr>
              <w:t>znamionowe</w:t>
            </w:r>
          </w:p>
        </w:tc>
        <w:tc>
          <w:tcPr>
            <w:tcW w:w="186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75C6E1EA" w14:textId="77777777" w:rsidR="00705307" w:rsidRPr="00B83442" w:rsidRDefault="00705307" w:rsidP="00705307">
            <w:pPr>
              <w:suppressAutoHyphens w:val="0"/>
              <w:autoSpaceDE w:val="0"/>
              <w:autoSpaceDN w:val="0"/>
              <w:spacing w:line="223" w:lineRule="exact"/>
              <w:ind w:right="19"/>
              <w:jc w:val="right"/>
              <w:rPr>
                <w:lang w:eastAsia="en-US"/>
              </w:rPr>
            </w:pPr>
            <w:r w:rsidRPr="00B83442">
              <w:rPr>
                <w:lang w:eastAsia="en-US"/>
              </w:rPr>
              <w:t>10</w:t>
            </w:r>
            <w:r w:rsidRPr="00B83442">
              <w:rPr>
                <w:spacing w:val="-8"/>
                <w:lang w:eastAsia="en-US"/>
              </w:rPr>
              <w:t xml:space="preserve"> </w:t>
            </w:r>
            <w:r w:rsidRPr="00B83442">
              <w:rPr>
                <w:spacing w:val="-10"/>
                <w:lang w:eastAsia="en-US"/>
              </w:rPr>
              <w:t>V</w:t>
            </w:r>
          </w:p>
        </w:tc>
        <w:tc>
          <w:tcPr>
            <w:tcW w:w="1721" w:type="dxa"/>
            <w:gridSpan w:val="3"/>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69D5D793"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4F4EAF22" w14:textId="77777777" w:rsidTr="00A827EE">
        <w:tc>
          <w:tcPr>
            <w:tcW w:w="9532" w:type="dxa"/>
            <w:gridSpan w:val="7"/>
            <w:tcBorders>
              <w:top w:val="single" w:sz="4"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553437D4" w14:textId="3415E59A" w:rsidR="00705307" w:rsidRPr="00B83442" w:rsidRDefault="00705307" w:rsidP="00705307">
            <w:pPr>
              <w:pStyle w:val="Akapitzlist"/>
              <w:rPr>
                <w:szCs w:val="20"/>
              </w:rPr>
            </w:pPr>
            <w:bookmarkStart w:id="9" w:name="_Toc212671945"/>
            <w:r w:rsidRPr="00B83442">
              <w:rPr>
                <w:szCs w:val="20"/>
              </w:rPr>
              <w:t>Uziemniki w rozdzielnicy GIS</w:t>
            </w:r>
            <w:bookmarkEnd w:id="9"/>
          </w:p>
        </w:tc>
      </w:tr>
      <w:tr w:rsidR="00705307" w:rsidRPr="00B83442" w14:paraId="0169722F" w14:textId="77777777" w:rsidTr="0098318D">
        <w:tc>
          <w:tcPr>
            <w:tcW w:w="551"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18A19381" w14:textId="2706DF2C" w:rsidR="00705307" w:rsidRPr="00B83442" w:rsidRDefault="00705307" w:rsidP="00B83442">
            <w:pPr>
              <w:pStyle w:val="Listanumerowana3"/>
              <w:numPr>
                <w:ilvl w:val="0"/>
                <w:numId w:val="93"/>
              </w:numPr>
              <w:ind w:left="357" w:hanging="357"/>
              <w:rPr>
                <w:rFonts w:cs="Arial"/>
              </w:rPr>
            </w:pPr>
          </w:p>
        </w:tc>
        <w:tc>
          <w:tcPr>
            <w:tcW w:w="527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09A481C6" w14:textId="77777777" w:rsidR="00705307" w:rsidRPr="00B83442" w:rsidRDefault="00705307" w:rsidP="00705307">
            <w:pPr>
              <w:suppressAutoHyphens w:val="0"/>
              <w:autoSpaceDE w:val="0"/>
              <w:autoSpaceDN w:val="0"/>
              <w:spacing w:line="215" w:lineRule="exact"/>
              <w:ind w:left="38"/>
              <w:jc w:val="left"/>
              <w:rPr>
                <w:lang w:eastAsia="en-US"/>
              </w:rPr>
            </w:pPr>
            <w:r w:rsidRPr="00B83442">
              <w:rPr>
                <w:lang w:eastAsia="en-US"/>
              </w:rPr>
              <w:t>Liczba</w:t>
            </w:r>
            <w:r w:rsidRPr="00B83442">
              <w:rPr>
                <w:spacing w:val="-11"/>
                <w:lang w:eastAsia="en-US"/>
              </w:rPr>
              <w:t xml:space="preserve"> </w:t>
            </w:r>
            <w:r w:rsidRPr="00B83442">
              <w:rPr>
                <w:spacing w:val="-2"/>
                <w:lang w:eastAsia="en-US"/>
              </w:rPr>
              <w:t>biegunów</w:t>
            </w:r>
          </w:p>
        </w:tc>
        <w:tc>
          <w:tcPr>
            <w:tcW w:w="1987"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07134E78" w14:textId="77777777" w:rsidR="00705307" w:rsidRPr="00B83442" w:rsidRDefault="00705307" w:rsidP="00705307">
            <w:pPr>
              <w:suppressAutoHyphens w:val="0"/>
              <w:autoSpaceDE w:val="0"/>
              <w:autoSpaceDN w:val="0"/>
              <w:spacing w:line="215" w:lineRule="exact"/>
              <w:ind w:right="22"/>
              <w:jc w:val="right"/>
              <w:rPr>
                <w:lang w:eastAsia="en-US"/>
              </w:rPr>
            </w:pPr>
            <w:r w:rsidRPr="00B83442">
              <w:rPr>
                <w:spacing w:val="-10"/>
                <w:lang w:eastAsia="en-US"/>
              </w:rPr>
              <w:t>3</w:t>
            </w:r>
          </w:p>
        </w:tc>
        <w:tc>
          <w:tcPr>
            <w:tcW w:w="1721" w:type="dxa"/>
            <w:gridSpan w:val="3"/>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0AB5F44A"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4BFF4DAD" w14:textId="77777777" w:rsidTr="0098318D">
        <w:tc>
          <w:tcPr>
            <w:tcW w:w="551" w:type="dxa"/>
            <w:tcBorders>
              <w:top w:val="single" w:sz="4" w:space="0" w:color="000000"/>
              <w:left w:val="single" w:sz="4" w:space="0" w:color="000000"/>
              <w:bottom w:val="single" w:sz="4" w:space="0" w:color="000000"/>
              <w:right w:val="single" w:sz="6" w:space="0" w:color="000000"/>
            </w:tcBorders>
            <w:tcMar>
              <w:top w:w="0" w:type="dxa"/>
              <w:left w:w="28" w:type="dxa"/>
              <w:bottom w:w="0" w:type="dxa"/>
              <w:right w:w="28" w:type="dxa"/>
            </w:tcMar>
          </w:tcPr>
          <w:p w14:paraId="454E2A80" w14:textId="4DAC6D8E" w:rsidR="00705307" w:rsidRPr="00B83442" w:rsidRDefault="00705307" w:rsidP="00705307">
            <w:pPr>
              <w:pStyle w:val="Listanumerowana3"/>
              <w:rPr>
                <w:rFonts w:cs="Arial"/>
              </w:rPr>
            </w:pPr>
          </w:p>
        </w:tc>
        <w:tc>
          <w:tcPr>
            <w:tcW w:w="527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62C13788" w14:textId="77777777" w:rsidR="00705307" w:rsidRPr="00B83442" w:rsidRDefault="00705307" w:rsidP="00705307">
            <w:pPr>
              <w:suppressAutoHyphens w:val="0"/>
              <w:autoSpaceDE w:val="0"/>
              <w:autoSpaceDN w:val="0"/>
              <w:spacing w:line="227" w:lineRule="exact"/>
              <w:ind w:left="38"/>
              <w:jc w:val="left"/>
              <w:rPr>
                <w:lang w:eastAsia="en-US"/>
              </w:rPr>
            </w:pPr>
            <w:r w:rsidRPr="00B83442">
              <w:rPr>
                <w:position w:val="2"/>
                <w:lang w:eastAsia="en-US"/>
              </w:rPr>
              <w:t>Napięcie</w:t>
            </w:r>
            <w:r w:rsidRPr="00B83442">
              <w:rPr>
                <w:spacing w:val="-10"/>
                <w:position w:val="2"/>
                <w:lang w:eastAsia="en-US"/>
              </w:rPr>
              <w:t xml:space="preserve"> </w:t>
            </w:r>
            <w:r w:rsidRPr="00B83442">
              <w:rPr>
                <w:position w:val="2"/>
                <w:lang w:eastAsia="en-US"/>
              </w:rPr>
              <w:t>znamionowe</w:t>
            </w:r>
            <w:r w:rsidRPr="00B83442">
              <w:rPr>
                <w:spacing w:val="-10"/>
                <w:position w:val="2"/>
                <w:lang w:eastAsia="en-US"/>
              </w:rPr>
              <w:t xml:space="preserve"> </w:t>
            </w:r>
            <w:r w:rsidRPr="00B83442">
              <w:rPr>
                <w:spacing w:val="-5"/>
                <w:position w:val="2"/>
                <w:lang w:eastAsia="en-US"/>
              </w:rPr>
              <w:t>U</w:t>
            </w:r>
            <w:r w:rsidRPr="00B83442">
              <w:rPr>
                <w:spacing w:val="-5"/>
                <w:lang w:eastAsia="en-US"/>
              </w:rPr>
              <w:t>r - trwałe</w:t>
            </w:r>
          </w:p>
        </w:tc>
        <w:tc>
          <w:tcPr>
            <w:tcW w:w="1987"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297C4934" w14:textId="77777777" w:rsidR="00705307" w:rsidRPr="00B83442" w:rsidRDefault="00705307" w:rsidP="00705307">
            <w:pPr>
              <w:suppressAutoHyphens w:val="0"/>
              <w:autoSpaceDE w:val="0"/>
              <w:autoSpaceDN w:val="0"/>
              <w:spacing w:line="223" w:lineRule="exact"/>
              <w:ind w:right="21"/>
              <w:jc w:val="right"/>
              <w:rPr>
                <w:lang w:eastAsia="en-US"/>
              </w:rPr>
            </w:pPr>
            <w:r w:rsidRPr="00B83442">
              <w:rPr>
                <w:lang w:eastAsia="en-US"/>
              </w:rPr>
              <w:t>123 kV</w:t>
            </w:r>
          </w:p>
        </w:tc>
        <w:tc>
          <w:tcPr>
            <w:tcW w:w="1721" w:type="dxa"/>
            <w:gridSpan w:val="3"/>
            <w:tcBorders>
              <w:top w:val="single" w:sz="4" w:space="0" w:color="000000"/>
              <w:left w:val="single" w:sz="6" w:space="0" w:color="000000"/>
              <w:bottom w:val="single" w:sz="6" w:space="0" w:color="000000"/>
              <w:right w:val="single" w:sz="4" w:space="0" w:color="000000"/>
            </w:tcBorders>
            <w:tcMar>
              <w:top w:w="0" w:type="dxa"/>
              <w:left w:w="28" w:type="dxa"/>
              <w:bottom w:w="0" w:type="dxa"/>
              <w:right w:w="28" w:type="dxa"/>
            </w:tcMar>
          </w:tcPr>
          <w:p w14:paraId="20111FD7"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7ADBF71E" w14:textId="77777777" w:rsidTr="00FD6764">
        <w:tc>
          <w:tcPr>
            <w:tcW w:w="551" w:type="dxa"/>
            <w:tcBorders>
              <w:top w:val="single" w:sz="4" w:space="0" w:color="000000"/>
              <w:left w:val="single" w:sz="4" w:space="0" w:color="000000"/>
              <w:bottom w:val="single" w:sz="4" w:space="0" w:color="000000"/>
              <w:right w:val="single" w:sz="6" w:space="0" w:color="000000"/>
            </w:tcBorders>
            <w:tcMar>
              <w:top w:w="0" w:type="dxa"/>
              <w:left w:w="28" w:type="dxa"/>
              <w:bottom w:w="0" w:type="dxa"/>
              <w:right w:w="28" w:type="dxa"/>
            </w:tcMar>
          </w:tcPr>
          <w:p w14:paraId="1C53C622" w14:textId="77777777" w:rsidR="00705307" w:rsidRPr="00B83442" w:rsidRDefault="00705307" w:rsidP="00705307">
            <w:pPr>
              <w:pStyle w:val="Listanumerowana3"/>
              <w:rPr>
                <w:rFonts w:cs="Arial"/>
                <w:spacing w:val="-5"/>
              </w:rPr>
            </w:pPr>
          </w:p>
        </w:tc>
        <w:tc>
          <w:tcPr>
            <w:tcW w:w="527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54E4C97D" w14:textId="77777777" w:rsidR="00705307" w:rsidRPr="00B83442" w:rsidRDefault="00705307" w:rsidP="00705307">
            <w:pPr>
              <w:suppressAutoHyphens w:val="0"/>
              <w:autoSpaceDE w:val="0"/>
              <w:autoSpaceDN w:val="0"/>
              <w:spacing w:line="227" w:lineRule="exact"/>
              <w:ind w:left="38"/>
              <w:jc w:val="left"/>
              <w:rPr>
                <w:position w:val="2"/>
                <w:lang w:eastAsia="en-US"/>
              </w:rPr>
            </w:pPr>
            <w:r w:rsidRPr="00B83442">
              <w:rPr>
                <w:position w:val="2"/>
                <w:lang w:eastAsia="en-US"/>
              </w:rPr>
              <w:t xml:space="preserve">Najwyższe robocze napięcie w ciągu 60 min </w:t>
            </w:r>
          </w:p>
        </w:tc>
        <w:tc>
          <w:tcPr>
            <w:tcW w:w="1987"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681290A8" w14:textId="77777777" w:rsidR="00705307" w:rsidRPr="00B83442" w:rsidRDefault="00705307" w:rsidP="00705307">
            <w:pPr>
              <w:suppressAutoHyphens w:val="0"/>
              <w:autoSpaceDE w:val="0"/>
              <w:autoSpaceDN w:val="0"/>
              <w:spacing w:line="223" w:lineRule="exact"/>
              <w:ind w:right="21"/>
              <w:jc w:val="right"/>
              <w:rPr>
                <w:lang w:eastAsia="en-US"/>
              </w:rPr>
            </w:pPr>
            <w:r w:rsidRPr="00B83442">
              <w:rPr>
                <w:lang w:eastAsia="en-US"/>
              </w:rPr>
              <w:t>126,5 kV</w:t>
            </w:r>
          </w:p>
        </w:tc>
        <w:tc>
          <w:tcPr>
            <w:tcW w:w="1721" w:type="dxa"/>
            <w:gridSpan w:val="3"/>
            <w:tcBorders>
              <w:top w:val="single" w:sz="4" w:space="0" w:color="000000"/>
              <w:left w:val="single" w:sz="6" w:space="0" w:color="000000"/>
              <w:bottom w:val="single" w:sz="6" w:space="0" w:color="000000"/>
              <w:right w:val="single" w:sz="4" w:space="0" w:color="000000"/>
            </w:tcBorders>
            <w:tcMar>
              <w:top w:w="0" w:type="dxa"/>
              <w:left w:w="28" w:type="dxa"/>
              <w:bottom w:w="0" w:type="dxa"/>
              <w:right w:w="28" w:type="dxa"/>
            </w:tcMar>
          </w:tcPr>
          <w:p w14:paraId="2B446B7A"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793A1E7F" w14:textId="77777777" w:rsidTr="0098318D">
        <w:tc>
          <w:tcPr>
            <w:tcW w:w="55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63A424E5" w14:textId="6AF3C0DE" w:rsidR="00705307" w:rsidRPr="00B83442" w:rsidRDefault="00705307" w:rsidP="00705307">
            <w:pPr>
              <w:pStyle w:val="Listanumerowana3"/>
              <w:rPr>
                <w:rFonts w:cs="Arial"/>
              </w:rPr>
            </w:pPr>
          </w:p>
        </w:tc>
        <w:tc>
          <w:tcPr>
            <w:tcW w:w="5273" w:type="dxa"/>
            <w:tcBorders>
              <w:top w:val="single" w:sz="6" w:space="0" w:color="000000"/>
              <w:left w:val="single" w:sz="4" w:space="0" w:color="000000"/>
              <w:bottom w:val="single" w:sz="6" w:space="0" w:color="000000"/>
              <w:right w:val="single" w:sz="4" w:space="0" w:color="auto"/>
            </w:tcBorders>
            <w:tcMar>
              <w:top w:w="0" w:type="dxa"/>
              <w:left w:w="28" w:type="dxa"/>
              <w:bottom w:w="0" w:type="dxa"/>
              <w:right w:w="28" w:type="dxa"/>
            </w:tcMar>
            <w:hideMark/>
          </w:tcPr>
          <w:p w14:paraId="2B284DB8" w14:textId="77777777" w:rsidR="00705307" w:rsidRPr="00B83442" w:rsidRDefault="00705307" w:rsidP="00705307">
            <w:pPr>
              <w:suppressAutoHyphens w:val="0"/>
              <w:autoSpaceDE w:val="0"/>
              <w:autoSpaceDN w:val="0"/>
              <w:spacing w:line="227" w:lineRule="exact"/>
              <w:ind w:left="40"/>
              <w:jc w:val="left"/>
              <w:rPr>
                <w:position w:val="9"/>
                <w:lang w:eastAsia="en-US"/>
              </w:rPr>
            </w:pPr>
            <w:r w:rsidRPr="00B83442">
              <w:rPr>
                <w:spacing w:val="-2"/>
                <w:position w:val="2"/>
                <w:lang w:eastAsia="en-US"/>
              </w:rPr>
              <w:t>Prąd</w:t>
            </w:r>
            <w:r w:rsidRPr="00B83442">
              <w:rPr>
                <w:spacing w:val="-9"/>
                <w:position w:val="2"/>
                <w:lang w:eastAsia="en-US"/>
              </w:rPr>
              <w:t xml:space="preserve"> </w:t>
            </w:r>
            <w:r w:rsidRPr="00B83442">
              <w:rPr>
                <w:spacing w:val="-2"/>
                <w:position w:val="2"/>
                <w:lang w:eastAsia="en-US"/>
              </w:rPr>
              <w:t>znamionowy</w:t>
            </w:r>
            <w:r w:rsidRPr="00B83442">
              <w:rPr>
                <w:spacing w:val="-11"/>
                <w:position w:val="2"/>
                <w:lang w:eastAsia="en-US"/>
              </w:rPr>
              <w:t xml:space="preserve"> </w:t>
            </w:r>
            <w:r w:rsidRPr="00B83442">
              <w:rPr>
                <w:spacing w:val="-2"/>
                <w:position w:val="2"/>
                <w:lang w:eastAsia="en-US"/>
              </w:rPr>
              <w:t>krótkotrwały</w:t>
            </w:r>
            <w:r w:rsidRPr="00B83442">
              <w:rPr>
                <w:spacing w:val="-8"/>
                <w:position w:val="2"/>
                <w:lang w:eastAsia="en-US"/>
              </w:rPr>
              <w:t xml:space="preserve"> </w:t>
            </w:r>
            <w:r w:rsidRPr="00B83442">
              <w:rPr>
                <w:spacing w:val="-2"/>
                <w:position w:val="2"/>
                <w:lang w:eastAsia="en-US"/>
              </w:rPr>
              <w:t>wytrzymywany</w:t>
            </w:r>
            <w:r w:rsidRPr="00B83442">
              <w:rPr>
                <w:spacing w:val="-11"/>
                <w:position w:val="2"/>
                <w:lang w:eastAsia="en-US"/>
              </w:rPr>
              <w:t xml:space="preserve"> </w:t>
            </w:r>
            <w:r w:rsidRPr="00B83442">
              <w:rPr>
                <w:spacing w:val="-2"/>
                <w:position w:val="2"/>
                <w:lang w:eastAsia="en-US"/>
              </w:rPr>
              <w:t>I</w:t>
            </w:r>
            <w:r w:rsidRPr="00B83442">
              <w:rPr>
                <w:spacing w:val="-2"/>
                <w:lang w:eastAsia="en-US"/>
              </w:rPr>
              <w:t>k</w:t>
            </w:r>
            <w:r w:rsidRPr="00B83442">
              <w:rPr>
                <w:spacing w:val="8"/>
                <w:lang w:eastAsia="en-US"/>
              </w:rPr>
              <w:t xml:space="preserve"> </w:t>
            </w:r>
          </w:p>
        </w:tc>
        <w:tc>
          <w:tcPr>
            <w:tcW w:w="1987"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443A4E3B" w14:textId="77777777" w:rsidR="00705307" w:rsidRPr="00B83442" w:rsidRDefault="00705307" w:rsidP="00705307">
            <w:pPr>
              <w:suppressAutoHyphens w:val="0"/>
              <w:autoSpaceDE w:val="0"/>
              <w:autoSpaceDN w:val="0"/>
              <w:spacing w:line="202" w:lineRule="exact"/>
              <w:ind w:right="22"/>
              <w:jc w:val="right"/>
              <w:rPr>
                <w:lang w:eastAsia="en-US"/>
              </w:rPr>
            </w:pPr>
            <w:r w:rsidRPr="00B83442">
              <w:rPr>
                <w:lang w:eastAsia="en-US"/>
              </w:rPr>
              <w:t>50</w:t>
            </w:r>
            <w:r w:rsidRPr="00B83442">
              <w:rPr>
                <w:spacing w:val="-10"/>
                <w:lang w:eastAsia="en-US"/>
              </w:rPr>
              <w:t xml:space="preserve"> </w:t>
            </w:r>
            <w:r w:rsidRPr="00B83442">
              <w:rPr>
                <w:lang w:eastAsia="en-US"/>
              </w:rPr>
              <w:t>kA</w:t>
            </w:r>
          </w:p>
        </w:tc>
        <w:tc>
          <w:tcPr>
            <w:tcW w:w="1721" w:type="dxa"/>
            <w:gridSpan w:val="3"/>
            <w:tcBorders>
              <w:top w:val="single" w:sz="6" w:space="0" w:color="000000"/>
              <w:left w:val="single" w:sz="4" w:space="0" w:color="auto"/>
              <w:bottom w:val="single" w:sz="6" w:space="0" w:color="000000"/>
              <w:right w:val="single" w:sz="6" w:space="0" w:color="000000"/>
            </w:tcBorders>
            <w:tcMar>
              <w:top w:w="0" w:type="dxa"/>
              <w:left w:w="28" w:type="dxa"/>
              <w:bottom w:w="0" w:type="dxa"/>
              <w:right w:w="28" w:type="dxa"/>
            </w:tcMar>
          </w:tcPr>
          <w:p w14:paraId="0BD804BB"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13BD691C" w14:textId="77777777" w:rsidTr="0098318D">
        <w:tc>
          <w:tcPr>
            <w:tcW w:w="551" w:type="dxa"/>
            <w:tcBorders>
              <w:top w:val="single" w:sz="4" w:space="0" w:color="000000"/>
              <w:left w:val="single" w:sz="4" w:space="0" w:color="000000"/>
              <w:bottom w:val="single" w:sz="6" w:space="0" w:color="000000"/>
              <w:right w:val="single" w:sz="4" w:space="0" w:color="000000"/>
            </w:tcBorders>
            <w:tcMar>
              <w:top w:w="0" w:type="dxa"/>
              <w:left w:w="28" w:type="dxa"/>
              <w:bottom w:w="0" w:type="dxa"/>
              <w:right w:w="28" w:type="dxa"/>
            </w:tcMar>
          </w:tcPr>
          <w:p w14:paraId="45B0E08D" w14:textId="243AEE26" w:rsidR="00705307" w:rsidRPr="00B83442" w:rsidRDefault="00705307" w:rsidP="00705307">
            <w:pPr>
              <w:pStyle w:val="Listanumerowana3"/>
              <w:rPr>
                <w:rFonts w:cs="Arial"/>
              </w:rPr>
            </w:pPr>
          </w:p>
        </w:tc>
        <w:tc>
          <w:tcPr>
            <w:tcW w:w="5273" w:type="dxa"/>
            <w:tcBorders>
              <w:top w:val="single" w:sz="6" w:space="0" w:color="000000"/>
              <w:left w:val="single" w:sz="4" w:space="0" w:color="000000"/>
              <w:bottom w:val="single" w:sz="6" w:space="0" w:color="000000"/>
              <w:right w:val="single" w:sz="4" w:space="0" w:color="auto"/>
            </w:tcBorders>
            <w:tcMar>
              <w:top w:w="0" w:type="dxa"/>
              <w:left w:w="28" w:type="dxa"/>
              <w:bottom w:w="0" w:type="dxa"/>
              <w:right w:w="28" w:type="dxa"/>
            </w:tcMar>
            <w:hideMark/>
          </w:tcPr>
          <w:p w14:paraId="2DA36926" w14:textId="77777777" w:rsidR="00705307" w:rsidRPr="00B83442" w:rsidRDefault="00705307" w:rsidP="00705307">
            <w:pPr>
              <w:suppressAutoHyphens w:val="0"/>
              <w:autoSpaceDE w:val="0"/>
              <w:autoSpaceDN w:val="0"/>
              <w:spacing w:line="227" w:lineRule="exact"/>
              <w:ind w:left="40"/>
              <w:jc w:val="left"/>
              <w:rPr>
                <w:position w:val="9"/>
                <w:lang w:eastAsia="en-US"/>
              </w:rPr>
            </w:pPr>
            <w:r w:rsidRPr="00B83442">
              <w:rPr>
                <w:spacing w:val="-2"/>
                <w:position w:val="2"/>
                <w:lang w:eastAsia="en-US"/>
              </w:rPr>
              <w:t>Prąd</w:t>
            </w:r>
            <w:r w:rsidRPr="00B83442">
              <w:rPr>
                <w:spacing w:val="-9"/>
                <w:position w:val="2"/>
                <w:lang w:eastAsia="en-US"/>
              </w:rPr>
              <w:t xml:space="preserve"> </w:t>
            </w:r>
            <w:r w:rsidRPr="00B83442">
              <w:rPr>
                <w:spacing w:val="-2"/>
                <w:position w:val="2"/>
                <w:lang w:eastAsia="en-US"/>
              </w:rPr>
              <w:t>znamionowy</w:t>
            </w:r>
            <w:r w:rsidRPr="00B83442">
              <w:rPr>
                <w:spacing w:val="-10"/>
                <w:position w:val="2"/>
                <w:lang w:eastAsia="en-US"/>
              </w:rPr>
              <w:t xml:space="preserve"> </w:t>
            </w:r>
            <w:r w:rsidRPr="00B83442">
              <w:rPr>
                <w:spacing w:val="-2"/>
                <w:position w:val="2"/>
                <w:lang w:eastAsia="en-US"/>
              </w:rPr>
              <w:t>szczytowy</w:t>
            </w:r>
            <w:r w:rsidRPr="00B83442">
              <w:rPr>
                <w:spacing w:val="-8"/>
                <w:position w:val="2"/>
                <w:lang w:eastAsia="en-US"/>
              </w:rPr>
              <w:t xml:space="preserve"> </w:t>
            </w:r>
            <w:r w:rsidRPr="00B83442">
              <w:rPr>
                <w:spacing w:val="-2"/>
                <w:position w:val="2"/>
                <w:lang w:eastAsia="en-US"/>
              </w:rPr>
              <w:t>wytrzymywany</w:t>
            </w:r>
            <w:r w:rsidRPr="00B83442">
              <w:rPr>
                <w:spacing w:val="-10"/>
                <w:position w:val="2"/>
                <w:lang w:eastAsia="en-US"/>
              </w:rPr>
              <w:t xml:space="preserve"> </w:t>
            </w:r>
            <w:r w:rsidRPr="00B83442">
              <w:rPr>
                <w:spacing w:val="-2"/>
                <w:position w:val="2"/>
                <w:lang w:eastAsia="en-US"/>
              </w:rPr>
              <w:t>I</w:t>
            </w:r>
            <w:r w:rsidRPr="00B83442">
              <w:rPr>
                <w:spacing w:val="-2"/>
                <w:lang w:eastAsia="en-US"/>
              </w:rPr>
              <w:t>p</w:t>
            </w:r>
            <w:r w:rsidRPr="00B83442">
              <w:rPr>
                <w:spacing w:val="8"/>
                <w:lang w:eastAsia="en-US"/>
              </w:rPr>
              <w:t xml:space="preserve"> </w:t>
            </w:r>
          </w:p>
        </w:tc>
        <w:tc>
          <w:tcPr>
            <w:tcW w:w="1987"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7105AE2B" w14:textId="77777777" w:rsidR="00705307" w:rsidRPr="00B83442" w:rsidRDefault="00705307" w:rsidP="00705307">
            <w:pPr>
              <w:suppressAutoHyphens w:val="0"/>
              <w:autoSpaceDE w:val="0"/>
              <w:autoSpaceDN w:val="0"/>
              <w:spacing w:line="186" w:lineRule="exact"/>
              <w:ind w:right="21"/>
              <w:jc w:val="right"/>
              <w:rPr>
                <w:lang w:eastAsia="en-US"/>
              </w:rPr>
            </w:pPr>
            <w:r w:rsidRPr="00B83442">
              <w:rPr>
                <w:lang w:eastAsia="en-US"/>
              </w:rPr>
              <w:t>125</w:t>
            </w:r>
            <w:r w:rsidRPr="00B83442">
              <w:rPr>
                <w:spacing w:val="-12"/>
                <w:lang w:eastAsia="en-US"/>
              </w:rPr>
              <w:t xml:space="preserve"> </w:t>
            </w:r>
            <w:r w:rsidRPr="00B83442">
              <w:rPr>
                <w:spacing w:val="-5"/>
                <w:lang w:eastAsia="en-US"/>
              </w:rPr>
              <w:t>kA</w:t>
            </w:r>
          </w:p>
        </w:tc>
        <w:tc>
          <w:tcPr>
            <w:tcW w:w="1721" w:type="dxa"/>
            <w:gridSpan w:val="3"/>
            <w:tcBorders>
              <w:top w:val="single" w:sz="6" w:space="0" w:color="000000"/>
              <w:left w:val="single" w:sz="4" w:space="0" w:color="auto"/>
              <w:bottom w:val="single" w:sz="6" w:space="0" w:color="000000"/>
              <w:right w:val="single" w:sz="6" w:space="0" w:color="000000"/>
            </w:tcBorders>
            <w:tcMar>
              <w:top w:w="0" w:type="dxa"/>
              <w:left w:w="28" w:type="dxa"/>
              <w:bottom w:w="0" w:type="dxa"/>
              <w:right w:w="28" w:type="dxa"/>
            </w:tcMar>
          </w:tcPr>
          <w:p w14:paraId="01F79FE3"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5E6F57EC" w14:textId="77777777" w:rsidTr="00A827EE">
        <w:tc>
          <w:tcPr>
            <w:tcW w:w="9532" w:type="dxa"/>
            <w:gridSpan w:val="7"/>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39E34232" w14:textId="030F7F7C" w:rsidR="00705307" w:rsidRPr="00B83442" w:rsidRDefault="00705307" w:rsidP="00705307">
            <w:pPr>
              <w:pStyle w:val="Akapitzlist"/>
              <w:rPr>
                <w:szCs w:val="20"/>
              </w:rPr>
            </w:pPr>
            <w:bookmarkStart w:id="10" w:name="_Toc212671946"/>
            <w:r w:rsidRPr="00B83442">
              <w:rPr>
                <w:szCs w:val="20"/>
              </w:rPr>
              <w:t>Uziemniki szybkie w rozdzielnicy GIS</w:t>
            </w:r>
            <w:bookmarkEnd w:id="10"/>
          </w:p>
        </w:tc>
      </w:tr>
      <w:tr w:rsidR="00705307" w:rsidRPr="00B83442" w14:paraId="5FE0418A" w14:textId="77777777" w:rsidTr="00E91B81">
        <w:tc>
          <w:tcPr>
            <w:tcW w:w="551"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708CD7D1" w14:textId="52D98887" w:rsidR="00705307" w:rsidRPr="00B83442" w:rsidRDefault="00705307" w:rsidP="00B83442">
            <w:pPr>
              <w:pStyle w:val="Listanumerowana3"/>
              <w:numPr>
                <w:ilvl w:val="0"/>
                <w:numId w:val="94"/>
              </w:numPr>
              <w:ind w:left="357" w:hanging="357"/>
              <w:rPr>
                <w:rFonts w:cs="Arial"/>
              </w:rPr>
            </w:pPr>
          </w:p>
        </w:tc>
        <w:tc>
          <w:tcPr>
            <w:tcW w:w="527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66405A05" w14:textId="77777777" w:rsidR="00705307" w:rsidRPr="00B83442" w:rsidRDefault="00705307" w:rsidP="00705307">
            <w:pPr>
              <w:suppressAutoHyphens w:val="0"/>
              <w:autoSpaceDE w:val="0"/>
              <w:autoSpaceDN w:val="0"/>
              <w:spacing w:line="215" w:lineRule="exact"/>
              <w:ind w:left="38"/>
              <w:jc w:val="left"/>
              <w:rPr>
                <w:lang w:eastAsia="en-US"/>
              </w:rPr>
            </w:pPr>
            <w:r w:rsidRPr="00B83442">
              <w:rPr>
                <w:lang w:eastAsia="en-US"/>
              </w:rPr>
              <w:t>Liczba</w:t>
            </w:r>
            <w:r w:rsidRPr="00B83442">
              <w:rPr>
                <w:spacing w:val="-11"/>
                <w:lang w:eastAsia="en-US"/>
              </w:rPr>
              <w:t xml:space="preserve"> </w:t>
            </w:r>
            <w:r w:rsidRPr="00B83442">
              <w:rPr>
                <w:spacing w:val="-2"/>
                <w:lang w:eastAsia="en-US"/>
              </w:rPr>
              <w:t>biegunów</w:t>
            </w:r>
          </w:p>
        </w:tc>
        <w:tc>
          <w:tcPr>
            <w:tcW w:w="1987"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4DCA5DA3" w14:textId="77777777" w:rsidR="00705307" w:rsidRPr="00B83442" w:rsidRDefault="00705307" w:rsidP="00705307">
            <w:pPr>
              <w:suppressAutoHyphens w:val="0"/>
              <w:autoSpaceDE w:val="0"/>
              <w:autoSpaceDN w:val="0"/>
              <w:spacing w:line="215" w:lineRule="exact"/>
              <w:ind w:right="23"/>
              <w:jc w:val="right"/>
              <w:rPr>
                <w:lang w:eastAsia="en-US"/>
              </w:rPr>
            </w:pPr>
            <w:r w:rsidRPr="00B83442">
              <w:rPr>
                <w:spacing w:val="-10"/>
                <w:lang w:eastAsia="en-US"/>
              </w:rPr>
              <w:t>3</w:t>
            </w:r>
          </w:p>
        </w:tc>
        <w:tc>
          <w:tcPr>
            <w:tcW w:w="1721" w:type="dxa"/>
            <w:gridSpan w:val="3"/>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67771EAA"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439357BB" w14:textId="77777777" w:rsidTr="00E91B81">
        <w:tc>
          <w:tcPr>
            <w:tcW w:w="551" w:type="dxa"/>
            <w:tcBorders>
              <w:top w:val="single" w:sz="4" w:space="0" w:color="000000"/>
              <w:left w:val="single" w:sz="4" w:space="0" w:color="000000"/>
              <w:bottom w:val="single" w:sz="4" w:space="0" w:color="000000"/>
              <w:right w:val="single" w:sz="6" w:space="0" w:color="000000"/>
            </w:tcBorders>
            <w:tcMar>
              <w:top w:w="0" w:type="dxa"/>
              <w:left w:w="28" w:type="dxa"/>
              <w:bottom w:w="0" w:type="dxa"/>
              <w:right w:w="28" w:type="dxa"/>
            </w:tcMar>
          </w:tcPr>
          <w:p w14:paraId="393F268C" w14:textId="7E579036" w:rsidR="00705307" w:rsidRPr="00B83442" w:rsidRDefault="00705307" w:rsidP="00705307">
            <w:pPr>
              <w:pStyle w:val="Listanumerowana3"/>
              <w:rPr>
                <w:rFonts w:cs="Arial"/>
              </w:rPr>
            </w:pPr>
          </w:p>
        </w:tc>
        <w:tc>
          <w:tcPr>
            <w:tcW w:w="527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46B6936A" w14:textId="77777777" w:rsidR="00705307" w:rsidRPr="00B83442" w:rsidRDefault="00705307" w:rsidP="00705307">
            <w:pPr>
              <w:suppressAutoHyphens w:val="0"/>
              <w:autoSpaceDE w:val="0"/>
              <w:autoSpaceDN w:val="0"/>
              <w:spacing w:line="227" w:lineRule="exact"/>
              <w:ind w:left="38"/>
              <w:jc w:val="left"/>
              <w:rPr>
                <w:lang w:eastAsia="en-US"/>
              </w:rPr>
            </w:pPr>
            <w:r w:rsidRPr="00B83442">
              <w:rPr>
                <w:position w:val="2"/>
                <w:lang w:eastAsia="en-US"/>
              </w:rPr>
              <w:t>Napięcie</w:t>
            </w:r>
            <w:r w:rsidRPr="00B83442">
              <w:rPr>
                <w:spacing w:val="-10"/>
                <w:position w:val="2"/>
                <w:lang w:eastAsia="en-US"/>
              </w:rPr>
              <w:t xml:space="preserve"> </w:t>
            </w:r>
            <w:r w:rsidRPr="00B83442">
              <w:rPr>
                <w:position w:val="2"/>
                <w:lang w:eastAsia="en-US"/>
              </w:rPr>
              <w:t>znamionowe</w:t>
            </w:r>
            <w:r w:rsidRPr="00B83442">
              <w:rPr>
                <w:spacing w:val="-10"/>
                <w:position w:val="2"/>
                <w:lang w:eastAsia="en-US"/>
              </w:rPr>
              <w:t xml:space="preserve"> </w:t>
            </w:r>
            <w:r w:rsidRPr="00B83442">
              <w:rPr>
                <w:spacing w:val="-5"/>
                <w:position w:val="2"/>
                <w:lang w:eastAsia="en-US"/>
              </w:rPr>
              <w:t>U</w:t>
            </w:r>
            <w:r w:rsidRPr="00B83442">
              <w:rPr>
                <w:spacing w:val="-5"/>
                <w:lang w:eastAsia="en-US"/>
              </w:rPr>
              <w:t>r - trwałe</w:t>
            </w:r>
          </w:p>
        </w:tc>
        <w:tc>
          <w:tcPr>
            <w:tcW w:w="1987"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65421914" w14:textId="77777777" w:rsidR="00705307" w:rsidRPr="00B83442" w:rsidRDefault="00705307" w:rsidP="00705307">
            <w:pPr>
              <w:suppressAutoHyphens w:val="0"/>
              <w:autoSpaceDE w:val="0"/>
              <w:autoSpaceDN w:val="0"/>
              <w:spacing w:line="223" w:lineRule="exact"/>
              <w:ind w:right="22"/>
              <w:jc w:val="right"/>
              <w:rPr>
                <w:lang w:eastAsia="en-US"/>
              </w:rPr>
            </w:pPr>
            <w:r w:rsidRPr="00B83442">
              <w:rPr>
                <w:lang w:eastAsia="en-US"/>
              </w:rPr>
              <w:t>123 kV</w:t>
            </w:r>
          </w:p>
        </w:tc>
        <w:tc>
          <w:tcPr>
            <w:tcW w:w="1721" w:type="dxa"/>
            <w:gridSpan w:val="3"/>
            <w:tcBorders>
              <w:top w:val="single" w:sz="4" w:space="0" w:color="000000"/>
              <w:left w:val="single" w:sz="6" w:space="0" w:color="000000"/>
              <w:bottom w:val="single" w:sz="6" w:space="0" w:color="000000"/>
              <w:right w:val="single" w:sz="4" w:space="0" w:color="000000"/>
            </w:tcBorders>
            <w:tcMar>
              <w:top w:w="0" w:type="dxa"/>
              <w:left w:w="28" w:type="dxa"/>
              <w:bottom w:w="0" w:type="dxa"/>
              <w:right w:w="28" w:type="dxa"/>
            </w:tcMar>
          </w:tcPr>
          <w:p w14:paraId="33C910B9"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5362003E" w14:textId="77777777" w:rsidTr="00FD6764">
        <w:tc>
          <w:tcPr>
            <w:tcW w:w="551" w:type="dxa"/>
            <w:tcBorders>
              <w:top w:val="single" w:sz="4" w:space="0" w:color="000000"/>
              <w:left w:val="single" w:sz="4" w:space="0" w:color="000000"/>
              <w:bottom w:val="single" w:sz="4" w:space="0" w:color="000000"/>
              <w:right w:val="single" w:sz="6" w:space="0" w:color="000000"/>
            </w:tcBorders>
            <w:tcMar>
              <w:top w:w="0" w:type="dxa"/>
              <w:left w:w="28" w:type="dxa"/>
              <w:bottom w:w="0" w:type="dxa"/>
              <w:right w:w="28" w:type="dxa"/>
            </w:tcMar>
          </w:tcPr>
          <w:p w14:paraId="06998890" w14:textId="77777777" w:rsidR="00705307" w:rsidRPr="00B83442" w:rsidRDefault="00705307" w:rsidP="00705307">
            <w:pPr>
              <w:pStyle w:val="Listanumerowana3"/>
              <w:rPr>
                <w:rFonts w:cs="Arial"/>
                <w:spacing w:val="-5"/>
              </w:rPr>
            </w:pPr>
          </w:p>
        </w:tc>
        <w:tc>
          <w:tcPr>
            <w:tcW w:w="527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4B18B7CE" w14:textId="77777777" w:rsidR="00705307" w:rsidRPr="00B83442" w:rsidRDefault="00705307" w:rsidP="00705307">
            <w:pPr>
              <w:suppressAutoHyphens w:val="0"/>
              <w:autoSpaceDE w:val="0"/>
              <w:autoSpaceDN w:val="0"/>
              <w:spacing w:line="227" w:lineRule="exact"/>
              <w:ind w:left="38"/>
              <w:jc w:val="left"/>
              <w:rPr>
                <w:position w:val="2"/>
                <w:lang w:eastAsia="en-US"/>
              </w:rPr>
            </w:pPr>
            <w:r w:rsidRPr="00B83442">
              <w:rPr>
                <w:position w:val="2"/>
                <w:lang w:eastAsia="en-US"/>
              </w:rPr>
              <w:t xml:space="preserve">Najwyższe robocze napięcie w ciągu 60 min </w:t>
            </w:r>
          </w:p>
        </w:tc>
        <w:tc>
          <w:tcPr>
            <w:tcW w:w="1987"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0E503C38" w14:textId="77777777" w:rsidR="00705307" w:rsidRPr="00B83442" w:rsidRDefault="00705307" w:rsidP="00705307">
            <w:pPr>
              <w:suppressAutoHyphens w:val="0"/>
              <w:autoSpaceDE w:val="0"/>
              <w:autoSpaceDN w:val="0"/>
              <w:spacing w:line="223" w:lineRule="exact"/>
              <w:ind w:right="22"/>
              <w:jc w:val="right"/>
              <w:rPr>
                <w:lang w:eastAsia="en-US"/>
              </w:rPr>
            </w:pPr>
            <w:r w:rsidRPr="00B83442">
              <w:rPr>
                <w:lang w:eastAsia="en-US"/>
              </w:rPr>
              <w:t>126,5 kV</w:t>
            </w:r>
          </w:p>
        </w:tc>
        <w:tc>
          <w:tcPr>
            <w:tcW w:w="1721" w:type="dxa"/>
            <w:gridSpan w:val="3"/>
            <w:tcBorders>
              <w:top w:val="single" w:sz="4" w:space="0" w:color="000000"/>
              <w:left w:val="single" w:sz="6" w:space="0" w:color="000000"/>
              <w:bottom w:val="single" w:sz="6" w:space="0" w:color="000000"/>
              <w:right w:val="single" w:sz="4" w:space="0" w:color="000000"/>
            </w:tcBorders>
            <w:tcMar>
              <w:top w:w="0" w:type="dxa"/>
              <w:left w:w="28" w:type="dxa"/>
              <w:bottom w:w="0" w:type="dxa"/>
              <w:right w:w="28" w:type="dxa"/>
            </w:tcMar>
          </w:tcPr>
          <w:p w14:paraId="3722F6C7"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2D3838B9" w14:textId="77777777" w:rsidTr="00E91B81">
        <w:tc>
          <w:tcPr>
            <w:tcW w:w="551" w:type="dxa"/>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1B01D17" w14:textId="00445A69" w:rsidR="00705307" w:rsidRPr="00B83442" w:rsidRDefault="00705307" w:rsidP="00705307">
            <w:pPr>
              <w:pStyle w:val="Listanumerowana3"/>
              <w:rPr>
                <w:rFonts w:cs="Arial"/>
              </w:rPr>
            </w:pPr>
          </w:p>
        </w:tc>
        <w:tc>
          <w:tcPr>
            <w:tcW w:w="5273" w:type="dxa"/>
            <w:tcBorders>
              <w:top w:val="single" w:sz="6" w:space="0" w:color="000000"/>
              <w:left w:val="single" w:sz="4" w:space="0" w:color="000000"/>
              <w:bottom w:val="single" w:sz="6" w:space="0" w:color="000000"/>
              <w:right w:val="single" w:sz="4" w:space="0" w:color="auto"/>
            </w:tcBorders>
            <w:tcMar>
              <w:top w:w="0" w:type="dxa"/>
              <w:left w:w="28" w:type="dxa"/>
              <w:bottom w:w="0" w:type="dxa"/>
              <w:right w:w="28" w:type="dxa"/>
            </w:tcMar>
            <w:hideMark/>
          </w:tcPr>
          <w:p w14:paraId="0C590201" w14:textId="77777777" w:rsidR="00705307" w:rsidRPr="00B83442" w:rsidRDefault="00705307" w:rsidP="00705307">
            <w:pPr>
              <w:suppressAutoHyphens w:val="0"/>
              <w:autoSpaceDE w:val="0"/>
              <w:autoSpaceDN w:val="0"/>
              <w:spacing w:line="227" w:lineRule="exact"/>
              <w:ind w:left="40"/>
              <w:jc w:val="left"/>
              <w:rPr>
                <w:position w:val="9"/>
                <w:lang w:eastAsia="en-US"/>
              </w:rPr>
            </w:pPr>
            <w:r w:rsidRPr="00B83442">
              <w:rPr>
                <w:spacing w:val="-2"/>
                <w:position w:val="2"/>
                <w:lang w:eastAsia="en-US"/>
              </w:rPr>
              <w:t>Prąd</w:t>
            </w:r>
            <w:r w:rsidRPr="00B83442">
              <w:rPr>
                <w:spacing w:val="-9"/>
                <w:position w:val="2"/>
                <w:lang w:eastAsia="en-US"/>
              </w:rPr>
              <w:t xml:space="preserve"> </w:t>
            </w:r>
            <w:r w:rsidRPr="00B83442">
              <w:rPr>
                <w:spacing w:val="-2"/>
                <w:position w:val="2"/>
                <w:lang w:eastAsia="en-US"/>
              </w:rPr>
              <w:t>znamionowy</w:t>
            </w:r>
            <w:r w:rsidRPr="00B83442">
              <w:rPr>
                <w:spacing w:val="-11"/>
                <w:position w:val="2"/>
                <w:lang w:eastAsia="en-US"/>
              </w:rPr>
              <w:t xml:space="preserve"> </w:t>
            </w:r>
            <w:r w:rsidRPr="00B83442">
              <w:rPr>
                <w:spacing w:val="-2"/>
                <w:position w:val="2"/>
                <w:lang w:eastAsia="en-US"/>
              </w:rPr>
              <w:t>krótkotrwały</w:t>
            </w:r>
            <w:r w:rsidRPr="00B83442">
              <w:rPr>
                <w:spacing w:val="-8"/>
                <w:position w:val="2"/>
                <w:lang w:eastAsia="en-US"/>
              </w:rPr>
              <w:t xml:space="preserve"> </w:t>
            </w:r>
            <w:r w:rsidRPr="00B83442">
              <w:rPr>
                <w:spacing w:val="-2"/>
                <w:position w:val="2"/>
                <w:lang w:eastAsia="en-US"/>
              </w:rPr>
              <w:t>wytrzymywany</w:t>
            </w:r>
            <w:r w:rsidRPr="00B83442">
              <w:rPr>
                <w:spacing w:val="-11"/>
                <w:position w:val="2"/>
                <w:lang w:eastAsia="en-US"/>
              </w:rPr>
              <w:t xml:space="preserve"> </w:t>
            </w:r>
            <w:r w:rsidRPr="00B83442">
              <w:rPr>
                <w:spacing w:val="-2"/>
                <w:position w:val="2"/>
                <w:lang w:eastAsia="en-US"/>
              </w:rPr>
              <w:t>I</w:t>
            </w:r>
            <w:r w:rsidRPr="00B83442">
              <w:rPr>
                <w:spacing w:val="-2"/>
                <w:lang w:eastAsia="en-US"/>
              </w:rPr>
              <w:t>k</w:t>
            </w:r>
            <w:r w:rsidRPr="00B83442">
              <w:rPr>
                <w:spacing w:val="8"/>
                <w:lang w:eastAsia="en-US"/>
              </w:rPr>
              <w:t xml:space="preserve"> </w:t>
            </w:r>
          </w:p>
        </w:tc>
        <w:tc>
          <w:tcPr>
            <w:tcW w:w="1987"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4DAEA393" w14:textId="77777777" w:rsidR="00705307" w:rsidRPr="00B83442" w:rsidRDefault="00705307" w:rsidP="00705307">
            <w:pPr>
              <w:suppressAutoHyphens w:val="0"/>
              <w:autoSpaceDE w:val="0"/>
              <w:autoSpaceDN w:val="0"/>
              <w:spacing w:line="201" w:lineRule="exact"/>
              <w:ind w:right="22"/>
              <w:jc w:val="right"/>
              <w:rPr>
                <w:lang w:eastAsia="en-US"/>
              </w:rPr>
            </w:pPr>
            <w:r w:rsidRPr="00B83442">
              <w:rPr>
                <w:lang w:eastAsia="en-US"/>
              </w:rPr>
              <w:t>50</w:t>
            </w:r>
            <w:r w:rsidRPr="00B83442">
              <w:rPr>
                <w:spacing w:val="-10"/>
                <w:lang w:eastAsia="en-US"/>
              </w:rPr>
              <w:t xml:space="preserve"> </w:t>
            </w:r>
            <w:r w:rsidRPr="00B83442">
              <w:rPr>
                <w:lang w:eastAsia="en-US"/>
              </w:rPr>
              <w:t>kA</w:t>
            </w:r>
          </w:p>
        </w:tc>
        <w:tc>
          <w:tcPr>
            <w:tcW w:w="1721" w:type="dxa"/>
            <w:gridSpan w:val="3"/>
            <w:tcBorders>
              <w:top w:val="single" w:sz="6" w:space="0" w:color="000000"/>
              <w:left w:val="single" w:sz="4" w:space="0" w:color="auto"/>
              <w:bottom w:val="single" w:sz="6" w:space="0" w:color="000000"/>
              <w:right w:val="single" w:sz="6" w:space="0" w:color="000000"/>
            </w:tcBorders>
            <w:tcMar>
              <w:top w:w="0" w:type="dxa"/>
              <w:left w:w="28" w:type="dxa"/>
              <w:bottom w:w="0" w:type="dxa"/>
              <w:right w:w="28" w:type="dxa"/>
            </w:tcMar>
          </w:tcPr>
          <w:p w14:paraId="3FC6159F"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063D80F9" w14:textId="77777777" w:rsidTr="00E91B81">
        <w:tc>
          <w:tcPr>
            <w:tcW w:w="551" w:type="dxa"/>
            <w:tcBorders>
              <w:top w:val="single" w:sz="4" w:space="0" w:color="000000"/>
              <w:left w:val="single" w:sz="4" w:space="0" w:color="000000"/>
              <w:bottom w:val="single" w:sz="6" w:space="0" w:color="000000"/>
              <w:right w:val="single" w:sz="4" w:space="0" w:color="000000"/>
            </w:tcBorders>
            <w:tcMar>
              <w:top w:w="0" w:type="dxa"/>
              <w:left w:w="28" w:type="dxa"/>
              <w:bottom w:w="0" w:type="dxa"/>
              <w:right w:w="28" w:type="dxa"/>
            </w:tcMar>
          </w:tcPr>
          <w:p w14:paraId="60E4E161" w14:textId="594D2C1C" w:rsidR="00705307" w:rsidRPr="00B83442" w:rsidRDefault="00705307" w:rsidP="00705307">
            <w:pPr>
              <w:pStyle w:val="Listanumerowana3"/>
              <w:rPr>
                <w:rFonts w:cs="Arial"/>
              </w:rPr>
            </w:pPr>
          </w:p>
        </w:tc>
        <w:tc>
          <w:tcPr>
            <w:tcW w:w="5273" w:type="dxa"/>
            <w:tcBorders>
              <w:top w:val="single" w:sz="6" w:space="0" w:color="000000"/>
              <w:left w:val="single" w:sz="4" w:space="0" w:color="000000"/>
              <w:bottom w:val="single" w:sz="6" w:space="0" w:color="000000"/>
              <w:right w:val="single" w:sz="4" w:space="0" w:color="auto"/>
            </w:tcBorders>
            <w:tcMar>
              <w:top w:w="0" w:type="dxa"/>
              <w:left w:w="28" w:type="dxa"/>
              <w:bottom w:w="0" w:type="dxa"/>
              <w:right w:w="28" w:type="dxa"/>
            </w:tcMar>
            <w:hideMark/>
          </w:tcPr>
          <w:p w14:paraId="47A72DB7" w14:textId="77777777" w:rsidR="00705307" w:rsidRPr="00B83442" w:rsidRDefault="00705307" w:rsidP="00705307">
            <w:pPr>
              <w:suppressAutoHyphens w:val="0"/>
              <w:autoSpaceDE w:val="0"/>
              <w:autoSpaceDN w:val="0"/>
              <w:spacing w:line="227" w:lineRule="exact"/>
              <w:ind w:left="40"/>
              <w:jc w:val="left"/>
              <w:rPr>
                <w:position w:val="9"/>
                <w:lang w:eastAsia="en-US"/>
              </w:rPr>
            </w:pPr>
            <w:r w:rsidRPr="00B83442">
              <w:rPr>
                <w:spacing w:val="-2"/>
                <w:position w:val="2"/>
                <w:lang w:eastAsia="en-US"/>
              </w:rPr>
              <w:t>Prąd</w:t>
            </w:r>
            <w:r w:rsidRPr="00B83442">
              <w:rPr>
                <w:spacing w:val="-9"/>
                <w:position w:val="2"/>
                <w:lang w:eastAsia="en-US"/>
              </w:rPr>
              <w:t xml:space="preserve"> </w:t>
            </w:r>
            <w:r w:rsidRPr="00B83442">
              <w:rPr>
                <w:spacing w:val="-2"/>
                <w:position w:val="2"/>
                <w:lang w:eastAsia="en-US"/>
              </w:rPr>
              <w:t>znamionowy</w:t>
            </w:r>
            <w:r w:rsidRPr="00B83442">
              <w:rPr>
                <w:spacing w:val="-10"/>
                <w:position w:val="2"/>
                <w:lang w:eastAsia="en-US"/>
              </w:rPr>
              <w:t xml:space="preserve"> </w:t>
            </w:r>
            <w:r w:rsidRPr="00B83442">
              <w:rPr>
                <w:spacing w:val="-2"/>
                <w:position w:val="2"/>
                <w:lang w:eastAsia="en-US"/>
              </w:rPr>
              <w:t>szczytowy</w:t>
            </w:r>
            <w:r w:rsidRPr="00B83442">
              <w:rPr>
                <w:spacing w:val="-8"/>
                <w:position w:val="2"/>
                <w:lang w:eastAsia="en-US"/>
              </w:rPr>
              <w:t xml:space="preserve"> </w:t>
            </w:r>
            <w:r w:rsidRPr="00B83442">
              <w:rPr>
                <w:spacing w:val="-2"/>
                <w:position w:val="2"/>
                <w:lang w:eastAsia="en-US"/>
              </w:rPr>
              <w:t>wytrzymywany</w:t>
            </w:r>
            <w:r w:rsidRPr="00B83442">
              <w:rPr>
                <w:spacing w:val="-10"/>
                <w:position w:val="2"/>
                <w:lang w:eastAsia="en-US"/>
              </w:rPr>
              <w:t xml:space="preserve"> </w:t>
            </w:r>
            <w:r w:rsidRPr="00B83442">
              <w:rPr>
                <w:spacing w:val="-2"/>
                <w:position w:val="2"/>
                <w:lang w:eastAsia="en-US"/>
              </w:rPr>
              <w:t>I</w:t>
            </w:r>
            <w:r w:rsidRPr="00B83442">
              <w:rPr>
                <w:spacing w:val="-2"/>
                <w:lang w:eastAsia="en-US"/>
              </w:rPr>
              <w:t>p</w:t>
            </w:r>
            <w:r w:rsidRPr="00B83442">
              <w:rPr>
                <w:spacing w:val="8"/>
                <w:lang w:eastAsia="en-US"/>
              </w:rPr>
              <w:t xml:space="preserve"> </w:t>
            </w:r>
          </w:p>
        </w:tc>
        <w:tc>
          <w:tcPr>
            <w:tcW w:w="1987" w:type="dxa"/>
            <w:gridSpan w:val="2"/>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73919966" w14:textId="77777777" w:rsidR="00705307" w:rsidRPr="00B83442" w:rsidRDefault="00705307" w:rsidP="00705307">
            <w:pPr>
              <w:suppressAutoHyphens w:val="0"/>
              <w:autoSpaceDE w:val="0"/>
              <w:autoSpaceDN w:val="0"/>
              <w:spacing w:line="186" w:lineRule="exact"/>
              <w:ind w:right="22"/>
              <w:jc w:val="right"/>
              <w:rPr>
                <w:lang w:eastAsia="en-US"/>
              </w:rPr>
            </w:pPr>
            <w:r w:rsidRPr="00B83442">
              <w:rPr>
                <w:spacing w:val="-2"/>
                <w:lang w:eastAsia="en-US"/>
              </w:rPr>
              <w:t>125</w:t>
            </w:r>
            <w:r w:rsidRPr="00B83442">
              <w:rPr>
                <w:spacing w:val="-8"/>
                <w:lang w:eastAsia="en-US"/>
              </w:rPr>
              <w:t xml:space="preserve"> </w:t>
            </w:r>
            <w:r w:rsidRPr="00B83442">
              <w:rPr>
                <w:spacing w:val="-5"/>
                <w:lang w:eastAsia="en-US"/>
              </w:rPr>
              <w:t>kA</w:t>
            </w:r>
          </w:p>
        </w:tc>
        <w:tc>
          <w:tcPr>
            <w:tcW w:w="1721" w:type="dxa"/>
            <w:gridSpan w:val="3"/>
            <w:tcBorders>
              <w:top w:val="single" w:sz="6" w:space="0" w:color="000000"/>
              <w:left w:val="single" w:sz="4" w:space="0" w:color="auto"/>
              <w:bottom w:val="single" w:sz="6" w:space="0" w:color="000000"/>
              <w:right w:val="single" w:sz="6" w:space="0" w:color="000000"/>
            </w:tcBorders>
            <w:tcMar>
              <w:top w:w="0" w:type="dxa"/>
              <w:left w:w="28" w:type="dxa"/>
              <w:bottom w:w="0" w:type="dxa"/>
              <w:right w:w="28" w:type="dxa"/>
            </w:tcMar>
          </w:tcPr>
          <w:p w14:paraId="33B6C8AE"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2D35E116" w14:textId="77777777" w:rsidTr="00A827EE">
        <w:tc>
          <w:tcPr>
            <w:tcW w:w="9532" w:type="dxa"/>
            <w:gridSpan w:val="7"/>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53318130" w14:textId="3E44149E" w:rsidR="00705307" w:rsidRPr="00B83442" w:rsidRDefault="00705307" w:rsidP="00705307">
            <w:pPr>
              <w:pStyle w:val="Akapitzlist"/>
              <w:rPr>
                <w:szCs w:val="20"/>
              </w:rPr>
            </w:pPr>
            <w:bookmarkStart w:id="11" w:name="_Toc212671947"/>
            <w:r w:rsidRPr="00B83442">
              <w:rPr>
                <w:szCs w:val="20"/>
              </w:rPr>
              <w:t>Przekładniki LPIT w rozdzielnicy GIS</w:t>
            </w:r>
            <w:bookmarkEnd w:id="11"/>
          </w:p>
        </w:tc>
      </w:tr>
      <w:tr w:rsidR="00705307" w:rsidRPr="00B83442" w14:paraId="0FC10BB8" w14:textId="77777777" w:rsidTr="00FF428F">
        <w:trPr>
          <w:gridAfter w:val="1"/>
          <w:wAfter w:w="18" w:type="dxa"/>
        </w:trPr>
        <w:tc>
          <w:tcPr>
            <w:tcW w:w="551"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0708C9E2" w14:textId="1B346839" w:rsidR="00705307" w:rsidRPr="00B83442" w:rsidRDefault="00705307" w:rsidP="00B83442">
            <w:pPr>
              <w:pStyle w:val="Listanumerowana3"/>
              <w:numPr>
                <w:ilvl w:val="0"/>
                <w:numId w:val="95"/>
              </w:numPr>
              <w:ind w:left="357" w:hanging="357"/>
              <w:rPr>
                <w:rFonts w:cs="Arial"/>
              </w:rPr>
            </w:pPr>
          </w:p>
        </w:tc>
        <w:tc>
          <w:tcPr>
            <w:tcW w:w="527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7735A21D" w14:textId="77777777" w:rsidR="00705307" w:rsidRPr="00B83442" w:rsidRDefault="00705307" w:rsidP="00705307">
            <w:pPr>
              <w:suppressAutoHyphens w:val="0"/>
              <w:autoSpaceDE w:val="0"/>
              <w:autoSpaceDN w:val="0"/>
              <w:spacing w:line="223" w:lineRule="exact"/>
              <w:ind w:left="38"/>
              <w:jc w:val="left"/>
              <w:rPr>
                <w:lang w:eastAsia="en-US"/>
              </w:rPr>
            </w:pPr>
            <w:r w:rsidRPr="00B83442">
              <w:rPr>
                <w:lang w:eastAsia="en-US"/>
              </w:rPr>
              <w:t>Liczba</w:t>
            </w:r>
            <w:r w:rsidRPr="00B83442">
              <w:rPr>
                <w:spacing w:val="-7"/>
                <w:lang w:eastAsia="en-US"/>
              </w:rPr>
              <w:t xml:space="preserve"> </w:t>
            </w:r>
            <w:r w:rsidRPr="00B83442">
              <w:rPr>
                <w:lang w:eastAsia="en-US"/>
              </w:rPr>
              <w:t>przekładników</w:t>
            </w:r>
            <w:r w:rsidRPr="00B83442">
              <w:rPr>
                <w:spacing w:val="-6"/>
                <w:lang w:eastAsia="en-US"/>
              </w:rPr>
              <w:t xml:space="preserve"> </w:t>
            </w:r>
            <w:r w:rsidRPr="00B83442">
              <w:rPr>
                <w:lang w:eastAsia="en-US"/>
              </w:rPr>
              <w:t>w</w:t>
            </w:r>
            <w:r w:rsidRPr="00B83442">
              <w:rPr>
                <w:spacing w:val="-9"/>
                <w:lang w:eastAsia="en-US"/>
              </w:rPr>
              <w:t xml:space="preserve"> </w:t>
            </w:r>
            <w:r w:rsidRPr="00B83442">
              <w:rPr>
                <w:spacing w:val="-4"/>
                <w:lang w:eastAsia="en-US"/>
              </w:rPr>
              <w:t>polu</w:t>
            </w:r>
          </w:p>
        </w:tc>
        <w:tc>
          <w:tcPr>
            <w:tcW w:w="1987"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5F992985" w14:textId="77777777" w:rsidR="00705307" w:rsidRPr="00B83442" w:rsidRDefault="00705307" w:rsidP="00705307">
            <w:pPr>
              <w:suppressAutoHyphens w:val="0"/>
              <w:autoSpaceDE w:val="0"/>
              <w:autoSpaceDN w:val="0"/>
              <w:spacing w:line="223" w:lineRule="exact"/>
              <w:ind w:right="24"/>
              <w:jc w:val="right"/>
              <w:rPr>
                <w:lang w:eastAsia="en-US"/>
              </w:rPr>
            </w:pPr>
            <w:r w:rsidRPr="00B83442">
              <w:rPr>
                <w:spacing w:val="-10"/>
                <w:lang w:eastAsia="en-US"/>
              </w:rPr>
              <w:t>3</w:t>
            </w:r>
          </w:p>
        </w:tc>
        <w:tc>
          <w:tcPr>
            <w:tcW w:w="1703"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11DABE3E"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0B21945F" w14:textId="77777777" w:rsidTr="00FF428F">
        <w:trPr>
          <w:gridAfter w:val="1"/>
          <w:wAfter w:w="18" w:type="dxa"/>
        </w:trPr>
        <w:tc>
          <w:tcPr>
            <w:tcW w:w="551"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7BEB5859" w14:textId="448F24AE" w:rsidR="00705307" w:rsidRPr="00B83442" w:rsidRDefault="00705307" w:rsidP="00705307">
            <w:pPr>
              <w:pStyle w:val="Listanumerowana3"/>
              <w:rPr>
                <w:rFonts w:cs="Arial"/>
              </w:rPr>
            </w:pPr>
          </w:p>
        </w:tc>
        <w:tc>
          <w:tcPr>
            <w:tcW w:w="527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0EA94B9E" w14:textId="77777777" w:rsidR="00705307" w:rsidRPr="00B83442" w:rsidRDefault="00705307" w:rsidP="00705307">
            <w:pPr>
              <w:suppressAutoHyphens w:val="0"/>
              <w:autoSpaceDE w:val="0"/>
              <w:autoSpaceDN w:val="0"/>
              <w:spacing w:line="223" w:lineRule="exact"/>
              <w:ind w:left="38"/>
              <w:jc w:val="left"/>
              <w:rPr>
                <w:lang w:eastAsia="en-US"/>
              </w:rPr>
            </w:pPr>
            <w:r w:rsidRPr="00B83442">
              <w:rPr>
                <w:position w:val="2"/>
                <w:lang w:eastAsia="en-US"/>
              </w:rPr>
              <w:t>Napięcie</w:t>
            </w:r>
            <w:r w:rsidRPr="00B83442">
              <w:rPr>
                <w:spacing w:val="-10"/>
                <w:position w:val="2"/>
                <w:lang w:eastAsia="en-US"/>
              </w:rPr>
              <w:t xml:space="preserve"> </w:t>
            </w:r>
            <w:r w:rsidRPr="00B83442">
              <w:rPr>
                <w:position w:val="2"/>
                <w:lang w:eastAsia="en-US"/>
              </w:rPr>
              <w:t>znamionowe</w:t>
            </w:r>
            <w:r w:rsidRPr="00B83442">
              <w:rPr>
                <w:spacing w:val="-10"/>
                <w:position w:val="2"/>
                <w:lang w:eastAsia="en-US"/>
              </w:rPr>
              <w:t xml:space="preserve"> </w:t>
            </w:r>
            <w:r w:rsidRPr="00B83442">
              <w:rPr>
                <w:spacing w:val="-5"/>
                <w:position w:val="2"/>
                <w:lang w:eastAsia="en-US"/>
              </w:rPr>
              <w:t>U</w:t>
            </w:r>
            <w:r w:rsidRPr="00B83442">
              <w:rPr>
                <w:spacing w:val="-5"/>
                <w:lang w:eastAsia="en-US"/>
              </w:rPr>
              <w:t>r - trwałe</w:t>
            </w:r>
          </w:p>
        </w:tc>
        <w:tc>
          <w:tcPr>
            <w:tcW w:w="1987"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0FC6947D" w14:textId="77777777" w:rsidR="00705307" w:rsidRPr="00B83442" w:rsidRDefault="00705307" w:rsidP="00705307">
            <w:pPr>
              <w:suppressAutoHyphens w:val="0"/>
              <w:autoSpaceDE w:val="0"/>
              <w:autoSpaceDN w:val="0"/>
              <w:spacing w:line="223" w:lineRule="exact"/>
              <w:ind w:right="24"/>
              <w:jc w:val="right"/>
              <w:rPr>
                <w:lang w:eastAsia="en-US"/>
              </w:rPr>
            </w:pPr>
            <w:r w:rsidRPr="00B83442">
              <w:rPr>
                <w:lang w:eastAsia="en-US"/>
              </w:rPr>
              <w:t>123 kV</w:t>
            </w:r>
          </w:p>
        </w:tc>
        <w:tc>
          <w:tcPr>
            <w:tcW w:w="1703"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503B39B4"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2F42BE78" w14:textId="77777777" w:rsidTr="00FD6764">
        <w:trPr>
          <w:gridAfter w:val="1"/>
          <w:wAfter w:w="18" w:type="dxa"/>
        </w:trPr>
        <w:tc>
          <w:tcPr>
            <w:tcW w:w="551"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2245BC28" w14:textId="77777777" w:rsidR="00705307" w:rsidRPr="00B83442" w:rsidRDefault="00705307" w:rsidP="00705307">
            <w:pPr>
              <w:pStyle w:val="Listanumerowana3"/>
              <w:rPr>
                <w:rFonts w:cs="Arial"/>
                <w:spacing w:val="-5"/>
              </w:rPr>
            </w:pPr>
          </w:p>
        </w:tc>
        <w:tc>
          <w:tcPr>
            <w:tcW w:w="527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6850147C" w14:textId="77777777" w:rsidR="00705307" w:rsidRPr="00B83442" w:rsidRDefault="00705307" w:rsidP="00705307">
            <w:pPr>
              <w:suppressAutoHyphens w:val="0"/>
              <w:autoSpaceDE w:val="0"/>
              <w:autoSpaceDN w:val="0"/>
              <w:spacing w:line="223" w:lineRule="exact"/>
              <w:ind w:left="38"/>
              <w:jc w:val="left"/>
              <w:rPr>
                <w:lang w:eastAsia="en-US"/>
              </w:rPr>
            </w:pPr>
            <w:r w:rsidRPr="00B83442">
              <w:rPr>
                <w:position w:val="2"/>
                <w:lang w:eastAsia="en-US"/>
              </w:rPr>
              <w:t xml:space="preserve">Najwyższe robocze napięcie w ciągu 60 min </w:t>
            </w:r>
          </w:p>
        </w:tc>
        <w:tc>
          <w:tcPr>
            <w:tcW w:w="1987"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632EBD99" w14:textId="77777777" w:rsidR="00705307" w:rsidRPr="00B83442" w:rsidRDefault="00705307" w:rsidP="00705307">
            <w:pPr>
              <w:suppressAutoHyphens w:val="0"/>
              <w:autoSpaceDE w:val="0"/>
              <w:autoSpaceDN w:val="0"/>
              <w:spacing w:line="223" w:lineRule="exact"/>
              <w:ind w:right="24"/>
              <w:jc w:val="right"/>
              <w:rPr>
                <w:lang w:eastAsia="en-US"/>
              </w:rPr>
            </w:pPr>
            <w:r w:rsidRPr="00B83442">
              <w:rPr>
                <w:lang w:eastAsia="en-US"/>
              </w:rPr>
              <w:t>126,5 kV</w:t>
            </w:r>
          </w:p>
        </w:tc>
        <w:tc>
          <w:tcPr>
            <w:tcW w:w="1703"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132C8DA5"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203A7F08" w14:textId="77777777" w:rsidTr="00FF428F">
        <w:trPr>
          <w:gridAfter w:val="1"/>
          <w:wAfter w:w="18" w:type="dxa"/>
        </w:trPr>
        <w:tc>
          <w:tcPr>
            <w:tcW w:w="551"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2E91DF08" w14:textId="427EF61C" w:rsidR="00705307" w:rsidRPr="00B83442" w:rsidRDefault="00705307" w:rsidP="00705307">
            <w:pPr>
              <w:pStyle w:val="Listanumerowana3"/>
              <w:rPr>
                <w:rFonts w:cs="Arial"/>
              </w:rPr>
            </w:pPr>
          </w:p>
        </w:tc>
        <w:tc>
          <w:tcPr>
            <w:tcW w:w="5273"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2D25FCCA" w14:textId="77777777" w:rsidR="00705307" w:rsidRPr="00B83442" w:rsidRDefault="00705307" w:rsidP="00705307">
            <w:pPr>
              <w:suppressAutoHyphens w:val="0"/>
              <w:autoSpaceDE w:val="0"/>
              <w:autoSpaceDN w:val="0"/>
              <w:spacing w:line="223" w:lineRule="exact"/>
              <w:ind w:left="38"/>
              <w:jc w:val="left"/>
              <w:rPr>
                <w:lang w:eastAsia="en-US"/>
              </w:rPr>
            </w:pPr>
            <w:r w:rsidRPr="00B83442">
              <w:rPr>
                <w:lang w:eastAsia="en-US"/>
              </w:rPr>
              <w:t>Napięcie</w:t>
            </w:r>
            <w:r w:rsidRPr="00B83442">
              <w:rPr>
                <w:spacing w:val="-8"/>
                <w:lang w:eastAsia="en-US"/>
              </w:rPr>
              <w:t xml:space="preserve"> </w:t>
            </w:r>
            <w:r w:rsidRPr="00B83442">
              <w:rPr>
                <w:lang w:eastAsia="en-US"/>
              </w:rPr>
              <w:t>wytrzymywane</w:t>
            </w:r>
            <w:r w:rsidRPr="00B83442">
              <w:rPr>
                <w:spacing w:val="-11"/>
                <w:lang w:eastAsia="en-US"/>
              </w:rPr>
              <w:t xml:space="preserve"> </w:t>
            </w:r>
            <w:r w:rsidRPr="00B83442">
              <w:rPr>
                <w:lang w:eastAsia="en-US"/>
              </w:rPr>
              <w:t>piorunowe</w:t>
            </w:r>
            <w:r w:rsidRPr="00B83442">
              <w:rPr>
                <w:spacing w:val="-10"/>
                <w:lang w:eastAsia="en-US"/>
              </w:rPr>
              <w:t xml:space="preserve"> </w:t>
            </w:r>
            <w:r w:rsidRPr="00B83442">
              <w:rPr>
                <w:lang w:eastAsia="en-US"/>
              </w:rPr>
              <w:t>(udar</w:t>
            </w:r>
            <w:r w:rsidRPr="00B83442">
              <w:rPr>
                <w:spacing w:val="-10"/>
                <w:lang w:eastAsia="en-US"/>
              </w:rPr>
              <w:t xml:space="preserve"> </w:t>
            </w:r>
            <w:r w:rsidRPr="00B83442">
              <w:rPr>
                <w:spacing w:val="-2"/>
                <w:lang w:eastAsia="en-US"/>
              </w:rPr>
              <w:t>pełny)</w:t>
            </w:r>
          </w:p>
        </w:tc>
        <w:tc>
          <w:tcPr>
            <w:tcW w:w="1987"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255FA4C8" w14:textId="77777777" w:rsidR="00705307" w:rsidRPr="00B83442" w:rsidRDefault="00705307" w:rsidP="00705307">
            <w:pPr>
              <w:suppressAutoHyphens w:val="0"/>
              <w:autoSpaceDE w:val="0"/>
              <w:autoSpaceDN w:val="0"/>
              <w:spacing w:line="223" w:lineRule="exact"/>
              <w:ind w:right="24"/>
              <w:jc w:val="right"/>
              <w:rPr>
                <w:lang w:eastAsia="en-US"/>
              </w:rPr>
            </w:pPr>
            <w:r w:rsidRPr="00B83442">
              <w:rPr>
                <w:lang w:eastAsia="en-US"/>
              </w:rPr>
              <w:t xml:space="preserve">550 </w:t>
            </w:r>
            <w:r w:rsidRPr="00B83442">
              <w:rPr>
                <w:spacing w:val="-5"/>
                <w:lang w:eastAsia="en-US"/>
              </w:rPr>
              <w:t>kV</w:t>
            </w:r>
          </w:p>
        </w:tc>
        <w:tc>
          <w:tcPr>
            <w:tcW w:w="1703"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61414680"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65222295" w14:textId="77777777" w:rsidTr="00FF428F">
        <w:trPr>
          <w:gridAfter w:val="1"/>
          <w:wAfter w:w="18" w:type="dxa"/>
        </w:trPr>
        <w:tc>
          <w:tcPr>
            <w:tcW w:w="5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F282A46" w14:textId="1BB47447" w:rsidR="00705307" w:rsidRPr="00B83442" w:rsidRDefault="00705307" w:rsidP="00705307">
            <w:pPr>
              <w:pStyle w:val="Listanumerowana3"/>
              <w:rPr>
                <w:rFonts w:cs="Arial"/>
                <w:spacing w:val="-5"/>
              </w:rPr>
            </w:pPr>
          </w:p>
        </w:tc>
        <w:tc>
          <w:tcPr>
            <w:tcW w:w="5273" w:type="dxa"/>
            <w:tcBorders>
              <w:top w:val="single" w:sz="6" w:space="0" w:color="000000"/>
              <w:left w:val="single" w:sz="4" w:space="0" w:color="auto"/>
              <w:bottom w:val="single" w:sz="6" w:space="0" w:color="000000"/>
              <w:right w:val="single" w:sz="6" w:space="0" w:color="000000"/>
            </w:tcBorders>
            <w:tcMar>
              <w:top w:w="0" w:type="dxa"/>
              <w:left w:w="28" w:type="dxa"/>
              <w:bottom w:w="0" w:type="dxa"/>
              <w:right w:w="28" w:type="dxa"/>
            </w:tcMar>
            <w:hideMark/>
          </w:tcPr>
          <w:p w14:paraId="42EAAD80" w14:textId="77777777" w:rsidR="00705307" w:rsidRPr="00B83442" w:rsidRDefault="00705307" w:rsidP="00705307">
            <w:pPr>
              <w:suppressAutoHyphens w:val="0"/>
              <w:autoSpaceDE w:val="0"/>
              <w:autoSpaceDN w:val="0"/>
              <w:spacing w:line="223" w:lineRule="exact"/>
              <w:ind w:left="38"/>
              <w:jc w:val="left"/>
              <w:rPr>
                <w:lang w:eastAsia="en-US"/>
              </w:rPr>
            </w:pPr>
            <w:r w:rsidRPr="00B83442">
              <w:rPr>
                <w:lang w:eastAsia="en-US"/>
              </w:rPr>
              <w:t>Napięcie</w:t>
            </w:r>
            <w:r w:rsidRPr="00B83442">
              <w:rPr>
                <w:spacing w:val="-6"/>
                <w:lang w:eastAsia="en-US"/>
              </w:rPr>
              <w:t xml:space="preserve"> </w:t>
            </w:r>
            <w:r w:rsidRPr="00B83442">
              <w:rPr>
                <w:lang w:eastAsia="en-US"/>
              </w:rPr>
              <w:t>wytrzymywane</w:t>
            </w:r>
            <w:r w:rsidRPr="00B83442">
              <w:rPr>
                <w:spacing w:val="-8"/>
                <w:lang w:eastAsia="en-US"/>
              </w:rPr>
              <w:t xml:space="preserve"> </w:t>
            </w:r>
            <w:r w:rsidRPr="00B83442">
              <w:rPr>
                <w:lang w:eastAsia="en-US"/>
              </w:rPr>
              <w:t>o</w:t>
            </w:r>
            <w:r w:rsidRPr="00B83442">
              <w:rPr>
                <w:spacing w:val="-7"/>
                <w:lang w:eastAsia="en-US"/>
              </w:rPr>
              <w:t xml:space="preserve"> </w:t>
            </w:r>
            <w:r w:rsidRPr="00B83442">
              <w:rPr>
                <w:lang w:eastAsia="en-US"/>
              </w:rPr>
              <w:t>częstotliwości</w:t>
            </w:r>
            <w:r w:rsidRPr="00B83442">
              <w:rPr>
                <w:spacing w:val="-7"/>
                <w:lang w:eastAsia="en-US"/>
              </w:rPr>
              <w:t xml:space="preserve"> </w:t>
            </w:r>
            <w:r w:rsidRPr="00B83442">
              <w:rPr>
                <w:lang w:eastAsia="en-US"/>
              </w:rPr>
              <w:t>sieciowej</w:t>
            </w:r>
            <w:r w:rsidRPr="00B83442">
              <w:rPr>
                <w:spacing w:val="-7"/>
                <w:lang w:eastAsia="en-US"/>
              </w:rPr>
              <w:t xml:space="preserve"> </w:t>
            </w:r>
            <w:r w:rsidRPr="00B83442">
              <w:rPr>
                <w:lang w:eastAsia="en-US"/>
              </w:rPr>
              <w:t>(1</w:t>
            </w:r>
            <w:r w:rsidRPr="00B83442">
              <w:rPr>
                <w:spacing w:val="-6"/>
                <w:lang w:eastAsia="en-US"/>
              </w:rPr>
              <w:t xml:space="preserve"> </w:t>
            </w:r>
            <w:r w:rsidRPr="00B83442">
              <w:rPr>
                <w:spacing w:val="-4"/>
                <w:lang w:eastAsia="en-US"/>
              </w:rPr>
              <w:t>min.) części pierwotnej LPIT</w:t>
            </w:r>
          </w:p>
        </w:tc>
        <w:tc>
          <w:tcPr>
            <w:tcW w:w="1987"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400EDAE5" w14:textId="77777777" w:rsidR="00705307" w:rsidRPr="00B83442" w:rsidRDefault="00705307" w:rsidP="00705307">
            <w:pPr>
              <w:suppressAutoHyphens w:val="0"/>
              <w:autoSpaceDE w:val="0"/>
              <w:autoSpaceDN w:val="0"/>
              <w:spacing w:line="223" w:lineRule="exact"/>
              <w:ind w:right="24"/>
              <w:jc w:val="right"/>
              <w:rPr>
                <w:lang w:eastAsia="en-US"/>
              </w:rPr>
            </w:pPr>
            <w:r w:rsidRPr="00B83442">
              <w:rPr>
                <w:lang w:eastAsia="en-US"/>
              </w:rPr>
              <w:t xml:space="preserve">230 </w:t>
            </w:r>
            <w:r w:rsidRPr="00B83442">
              <w:rPr>
                <w:spacing w:val="-5"/>
                <w:lang w:eastAsia="en-US"/>
              </w:rPr>
              <w:t>kV</w:t>
            </w:r>
          </w:p>
        </w:tc>
        <w:tc>
          <w:tcPr>
            <w:tcW w:w="1703"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14F06367"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15EE6B29" w14:textId="77777777" w:rsidTr="00FF428F">
        <w:trPr>
          <w:gridAfter w:val="1"/>
          <w:wAfter w:w="18" w:type="dxa"/>
        </w:trPr>
        <w:tc>
          <w:tcPr>
            <w:tcW w:w="5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6995A8DC" w14:textId="74DD950B" w:rsidR="00705307" w:rsidRPr="00B83442" w:rsidRDefault="00705307" w:rsidP="00705307">
            <w:pPr>
              <w:pStyle w:val="Listanumerowana3"/>
              <w:rPr>
                <w:rFonts w:cs="Arial"/>
                <w:spacing w:val="-5"/>
              </w:rPr>
            </w:pPr>
          </w:p>
        </w:tc>
        <w:tc>
          <w:tcPr>
            <w:tcW w:w="5273" w:type="dxa"/>
            <w:tcBorders>
              <w:top w:val="single" w:sz="6" w:space="0" w:color="000000"/>
              <w:left w:val="single" w:sz="4" w:space="0" w:color="000000"/>
              <w:bottom w:val="single" w:sz="6" w:space="0" w:color="000000"/>
              <w:right w:val="single" w:sz="6" w:space="0" w:color="000000"/>
            </w:tcBorders>
            <w:tcMar>
              <w:top w:w="0" w:type="dxa"/>
              <w:left w:w="28" w:type="dxa"/>
              <w:bottom w:w="0" w:type="dxa"/>
              <w:right w:w="28" w:type="dxa"/>
            </w:tcMar>
            <w:hideMark/>
          </w:tcPr>
          <w:p w14:paraId="2D7BEDFE" w14:textId="77777777" w:rsidR="00705307" w:rsidRPr="00B83442" w:rsidRDefault="00705307" w:rsidP="00705307">
            <w:pPr>
              <w:suppressAutoHyphens w:val="0"/>
              <w:autoSpaceDE w:val="0"/>
              <w:autoSpaceDN w:val="0"/>
              <w:spacing w:line="223" w:lineRule="exact"/>
              <w:ind w:left="38"/>
              <w:jc w:val="left"/>
              <w:rPr>
                <w:lang w:eastAsia="en-US"/>
              </w:rPr>
            </w:pPr>
            <w:r w:rsidRPr="00B83442">
              <w:rPr>
                <w:lang w:eastAsia="en-US"/>
              </w:rPr>
              <w:t>Prąd</w:t>
            </w:r>
            <w:r w:rsidRPr="00B83442">
              <w:rPr>
                <w:spacing w:val="-13"/>
                <w:lang w:eastAsia="en-US"/>
              </w:rPr>
              <w:t xml:space="preserve"> </w:t>
            </w:r>
            <w:r w:rsidRPr="00B83442">
              <w:rPr>
                <w:lang w:eastAsia="en-US"/>
              </w:rPr>
              <w:t>znamionowy</w:t>
            </w:r>
            <w:r w:rsidRPr="00B83442">
              <w:rPr>
                <w:spacing w:val="-12"/>
                <w:lang w:eastAsia="en-US"/>
              </w:rPr>
              <w:t xml:space="preserve"> </w:t>
            </w:r>
            <w:r w:rsidRPr="00B83442">
              <w:rPr>
                <w:lang w:eastAsia="en-US"/>
              </w:rPr>
              <w:t xml:space="preserve">krótkotrwały </w:t>
            </w:r>
            <w:r w:rsidRPr="00B83442">
              <w:rPr>
                <w:position w:val="2"/>
                <w:lang w:eastAsia="en-US"/>
              </w:rPr>
              <w:t>wytrzymywany I</w:t>
            </w:r>
            <w:r w:rsidRPr="00B83442">
              <w:rPr>
                <w:lang w:eastAsia="en-US"/>
              </w:rPr>
              <w:t>k</w:t>
            </w:r>
          </w:p>
        </w:tc>
        <w:tc>
          <w:tcPr>
            <w:tcW w:w="1987"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hideMark/>
          </w:tcPr>
          <w:p w14:paraId="0665FC99" w14:textId="77777777" w:rsidR="00705307" w:rsidRPr="00B83442" w:rsidRDefault="00705307" w:rsidP="00705307">
            <w:pPr>
              <w:suppressAutoHyphens w:val="0"/>
              <w:autoSpaceDE w:val="0"/>
              <w:autoSpaceDN w:val="0"/>
              <w:spacing w:line="223" w:lineRule="exact"/>
              <w:ind w:right="24"/>
              <w:jc w:val="right"/>
              <w:rPr>
                <w:lang w:eastAsia="en-US"/>
              </w:rPr>
            </w:pPr>
            <w:r w:rsidRPr="00B83442">
              <w:rPr>
                <w:lang w:eastAsia="en-US"/>
              </w:rPr>
              <w:t>50 kA,</w:t>
            </w:r>
          </w:p>
        </w:tc>
        <w:tc>
          <w:tcPr>
            <w:tcW w:w="1703"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11982C76"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0C709D7A" w14:textId="77777777" w:rsidTr="00FF428F">
        <w:trPr>
          <w:gridAfter w:val="1"/>
          <w:wAfter w:w="18" w:type="dxa"/>
        </w:trPr>
        <w:tc>
          <w:tcPr>
            <w:tcW w:w="5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14:paraId="7691B186" w14:textId="73ABAB3F" w:rsidR="00705307" w:rsidRPr="00B83442" w:rsidRDefault="00705307" w:rsidP="00705307">
            <w:pPr>
              <w:pStyle w:val="Listanumerowana3"/>
              <w:rPr>
                <w:rFonts w:cs="Arial"/>
                <w:spacing w:val="-5"/>
              </w:rPr>
            </w:pPr>
          </w:p>
        </w:tc>
        <w:tc>
          <w:tcPr>
            <w:tcW w:w="5273" w:type="dxa"/>
            <w:tcBorders>
              <w:top w:val="single" w:sz="6" w:space="0" w:color="000000"/>
              <w:left w:val="single" w:sz="4" w:space="0" w:color="auto"/>
              <w:bottom w:val="single" w:sz="6" w:space="0" w:color="000000"/>
              <w:right w:val="single" w:sz="4" w:space="0" w:color="000000"/>
            </w:tcBorders>
            <w:tcMar>
              <w:top w:w="0" w:type="dxa"/>
              <w:left w:w="28" w:type="dxa"/>
              <w:bottom w:w="0" w:type="dxa"/>
              <w:right w:w="28" w:type="dxa"/>
            </w:tcMar>
            <w:hideMark/>
          </w:tcPr>
          <w:p w14:paraId="4E545345" w14:textId="77777777" w:rsidR="00705307" w:rsidRPr="00B83442" w:rsidRDefault="00705307" w:rsidP="00705307">
            <w:pPr>
              <w:suppressAutoHyphens w:val="0"/>
              <w:autoSpaceDE w:val="0"/>
              <w:autoSpaceDN w:val="0"/>
              <w:spacing w:line="223" w:lineRule="exact"/>
              <w:ind w:left="38"/>
              <w:jc w:val="left"/>
              <w:rPr>
                <w:lang w:eastAsia="en-US"/>
              </w:rPr>
            </w:pPr>
            <w:r w:rsidRPr="00B83442">
              <w:rPr>
                <w:lang w:eastAsia="en-US"/>
              </w:rPr>
              <w:t>Prąd</w:t>
            </w:r>
            <w:r w:rsidRPr="00B83442">
              <w:rPr>
                <w:spacing w:val="-7"/>
                <w:lang w:eastAsia="en-US"/>
              </w:rPr>
              <w:t xml:space="preserve"> </w:t>
            </w:r>
            <w:r w:rsidRPr="00B83442">
              <w:rPr>
                <w:lang w:eastAsia="en-US"/>
              </w:rPr>
              <w:t>znamionowy</w:t>
            </w:r>
            <w:r w:rsidRPr="00B83442">
              <w:rPr>
                <w:spacing w:val="-9"/>
                <w:lang w:eastAsia="en-US"/>
              </w:rPr>
              <w:t xml:space="preserve"> </w:t>
            </w:r>
            <w:r w:rsidRPr="00B83442">
              <w:rPr>
                <w:lang w:eastAsia="en-US"/>
              </w:rPr>
              <w:t>pierwotny</w:t>
            </w:r>
          </w:p>
        </w:tc>
        <w:tc>
          <w:tcPr>
            <w:tcW w:w="1987" w:type="dxa"/>
            <w:gridSpan w:val="2"/>
            <w:tcBorders>
              <w:top w:val="single" w:sz="6" w:space="0" w:color="000000"/>
              <w:left w:val="single" w:sz="4" w:space="0" w:color="000000"/>
              <w:bottom w:val="single" w:sz="4" w:space="0" w:color="000000"/>
              <w:right w:val="single" w:sz="4" w:space="0" w:color="000000"/>
            </w:tcBorders>
            <w:tcMar>
              <w:top w:w="0" w:type="dxa"/>
              <w:left w:w="28" w:type="dxa"/>
              <w:bottom w:w="0" w:type="dxa"/>
              <w:right w:w="28" w:type="dxa"/>
            </w:tcMar>
            <w:hideMark/>
          </w:tcPr>
          <w:p w14:paraId="140B65FF" w14:textId="77777777" w:rsidR="00705307" w:rsidRPr="00B83442" w:rsidRDefault="00705307" w:rsidP="00705307">
            <w:pPr>
              <w:suppressAutoHyphens w:val="0"/>
              <w:autoSpaceDE w:val="0"/>
              <w:autoSpaceDN w:val="0"/>
              <w:spacing w:line="223" w:lineRule="exact"/>
              <w:ind w:right="24"/>
              <w:jc w:val="right"/>
              <w:rPr>
                <w:lang w:eastAsia="en-US"/>
              </w:rPr>
            </w:pPr>
            <w:r w:rsidRPr="00B83442">
              <w:rPr>
                <w:lang w:eastAsia="en-US"/>
              </w:rPr>
              <w:t>200 </w:t>
            </w:r>
            <w:r w:rsidRPr="00B83442">
              <w:rPr>
                <w:spacing w:val="-4"/>
                <w:lang w:eastAsia="en-US"/>
              </w:rPr>
              <w:t>A</w:t>
            </w:r>
          </w:p>
        </w:tc>
        <w:tc>
          <w:tcPr>
            <w:tcW w:w="1703"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145498A5"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3A81F8FB" w14:textId="77777777" w:rsidTr="00FF428F">
        <w:trPr>
          <w:gridAfter w:val="1"/>
          <w:wAfter w:w="18" w:type="dxa"/>
        </w:trPr>
        <w:tc>
          <w:tcPr>
            <w:tcW w:w="551" w:type="dxa"/>
            <w:tcBorders>
              <w:top w:val="single" w:sz="6" w:space="0" w:color="000000"/>
              <w:left w:val="single" w:sz="4" w:space="0" w:color="auto"/>
              <w:bottom w:val="single" w:sz="4" w:space="0" w:color="auto"/>
              <w:right w:val="single" w:sz="4" w:space="0" w:color="auto"/>
            </w:tcBorders>
            <w:tcMar>
              <w:top w:w="0" w:type="dxa"/>
              <w:left w:w="28" w:type="dxa"/>
              <w:bottom w:w="0" w:type="dxa"/>
              <w:right w:w="28" w:type="dxa"/>
            </w:tcMar>
          </w:tcPr>
          <w:p w14:paraId="57561940" w14:textId="1BD59197" w:rsidR="00705307" w:rsidRPr="00B83442" w:rsidRDefault="00705307" w:rsidP="00705307">
            <w:pPr>
              <w:pStyle w:val="Listanumerowana3"/>
              <w:rPr>
                <w:rFonts w:cs="Arial"/>
                <w:spacing w:val="-5"/>
              </w:rPr>
            </w:pPr>
          </w:p>
        </w:tc>
        <w:tc>
          <w:tcPr>
            <w:tcW w:w="5273" w:type="dxa"/>
            <w:tcBorders>
              <w:top w:val="single" w:sz="6" w:space="0" w:color="000000"/>
              <w:left w:val="single" w:sz="4" w:space="0" w:color="auto"/>
              <w:bottom w:val="single" w:sz="6" w:space="0" w:color="000000"/>
              <w:right w:val="single" w:sz="4" w:space="0" w:color="000000"/>
            </w:tcBorders>
            <w:tcMar>
              <w:top w:w="0" w:type="dxa"/>
              <w:left w:w="28" w:type="dxa"/>
              <w:bottom w:w="0" w:type="dxa"/>
              <w:right w:w="28" w:type="dxa"/>
            </w:tcMar>
            <w:hideMark/>
          </w:tcPr>
          <w:p w14:paraId="1D13947A" w14:textId="77777777" w:rsidR="00705307" w:rsidRPr="00B83442" w:rsidRDefault="00705307" w:rsidP="00705307">
            <w:pPr>
              <w:suppressAutoHyphens w:val="0"/>
              <w:autoSpaceDE w:val="0"/>
              <w:autoSpaceDN w:val="0"/>
              <w:spacing w:line="223" w:lineRule="exact"/>
              <w:ind w:left="38"/>
              <w:jc w:val="left"/>
              <w:rPr>
                <w:lang w:eastAsia="en-US"/>
              </w:rPr>
            </w:pPr>
            <w:r w:rsidRPr="00B83442">
              <w:rPr>
                <w:lang w:eastAsia="en-US"/>
              </w:rPr>
              <w:t>Maksymalny prąd pierwotny</w:t>
            </w:r>
          </w:p>
        </w:tc>
        <w:tc>
          <w:tcPr>
            <w:tcW w:w="1987"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14:paraId="1333D933" w14:textId="77777777" w:rsidR="00705307" w:rsidRPr="00B83442" w:rsidRDefault="00705307" w:rsidP="00705307">
            <w:pPr>
              <w:suppressAutoHyphens w:val="0"/>
              <w:autoSpaceDE w:val="0"/>
              <w:autoSpaceDN w:val="0"/>
              <w:spacing w:line="223" w:lineRule="exact"/>
              <w:ind w:right="24"/>
              <w:jc w:val="right"/>
              <w:rPr>
                <w:lang w:eastAsia="en-US"/>
              </w:rPr>
            </w:pPr>
            <w:r w:rsidRPr="00B83442">
              <w:rPr>
                <w:lang w:eastAsia="en-US"/>
              </w:rPr>
              <w:t>2500 </w:t>
            </w:r>
            <w:r w:rsidRPr="00B83442">
              <w:rPr>
                <w:spacing w:val="-4"/>
                <w:lang w:eastAsia="en-US"/>
              </w:rPr>
              <w:t>A</w:t>
            </w:r>
          </w:p>
        </w:tc>
        <w:tc>
          <w:tcPr>
            <w:tcW w:w="1703"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47203AF1"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5D20DA12" w14:textId="77777777" w:rsidTr="00FF428F">
        <w:trPr>
          <w:gridAfter w:val="1"/>
          <w:wAfter w:w="18" w:type="dxa"/>
        </w:trPr>
        <w:tc>
          <w:tcPr>
            <w:tcW w:w="551" w:type="dxa"/>
            <w:tcBorders>
              <w:top w:val="single" w:sz="6" w:space="0" w:color="000000"/>
              <w:left w:val="single" w:sz="4" w:space="0" w:color="auto"/>
              <w:bottom w:val="single" w:sz="4" w:space="0" w:color="auto"/>
              <w:right w:val="single" w:sz="4" w:space="0" w:color="auto"/>
            </w:tcBorders>
            <w:tcMar>
              <w:top w:w="0" w:type="dxa"/>
              <w:left w:w="28" w:type="dxa"/>
              <w:bottom w:w="0" w:type="dxa"/>
              <w:right w:w="28" w:type="dxa"/>
            </w:tcMar>
          </w:tcPr>
          <w:p w14:paraId="27398F53" w14:textId="6B3F1183" w:rsidR="00705307" w:rsidRPr="00B83442" w:rsidRDefault="00705307" w:rsidP="00705307">
            <w:pPr>
              <w:pStyle w:val="Listanumerowana3"/>
              <w:rPr>
                <w:rFonts w:cs="Arial"/>
                <w:spacing w:val="-5"/>
              </w:rPr>
            </w:pPr>
          </w:p>
        </w:tc>
        <w:tc>
          <w:tcPr>
            <w:tcW w:w="5273" w:type="dxa"/>
            <w:tcBorders>
              <w:top w:val="single" w:sz="6" w:space="0" w:color="000000"/>
              <w:left w:val="single" w:sz="4" w:space="0" w:color="auto"/>
              <w:bottom w:val="single" w:sz="6" w:space="0" w:color="000000"/>
              <w:right w:val="single" w:sz="4" w:space="0" w:color="000000"/>
            </w:tcBorders>
            <w:tcMar>
              <w:top w:w="0" w:type="dxa"/>
              <w:left w:w="28" w:type="dxa"/>
              <w:bottom w:w="0" w:type="dxa"/>
              <w:right w:w="28" w:type="dxa"/>
            </w:tcMar>
            <w:hideMark/>
          </w:tcPr>
          <w:p w14:paraId="663C2A55" w14:textId="77777777" w:rsidR="00705307" w:rsidRPr="00B83442" w:rsidRDefault="00705307" w:rsidP="00705307">
            <w:pPr>
              <w:suppressAutoHyphens w:val="0"/>
              <w:autoSpaceDE w:val="0"/>
              <w:autoSpaceDN w:val="0"/>
              <w:spacing w:line="223" w:lineRule="exact"/>
              <w:ind w:left="38"/>
              <w:jc w:val="left"/>
              <w:rPr>
                <w:lang w:eastAsia="en-US"/>
              </w:rPr>
            </w:pPr>
            <w:r w:rsidRPr="00B83442">
              <w:rPr>
                <w:lang w:eastAsia="en-US"/>
              </w:rPr>
              <w:t xml:space="preserve">Liczba wtórnych wyjść cyfrowych prądowych </w:t>
            </w:r>
          </w:p>
        </w:tc>
        <w:tc>
          <w:tcPr>
            <w:tcW w:w="1987"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14:paraId="2D30EE26" w14:textId="77777777" w:rsidR="00705307" w:rsidRPr="00B83442" w:rsidRDefault="00705307" w:rsidP="00705307">
            <w:pPr>
              <w:suppressAutoHyphens w:val="0"/>
              <w:autoSpaceDE w:val="0"/>
              <w:autoSpaceDN w:val="0"/>
              <w:spacing w:line="223" w:lineRule="exact"/>
              <w:ind w:right="24"/>
              <w:jc w:val="right"/>
              <w:rPr>
                <w:lang w:eastAsia="en-US"/>
              </w:rPr>
            </w:pPr>
            <w:r w:rsidRPr="00B83442">
              <w:rPr>
                <w:lang w:eastAsia="en-US"/>
              </w:rPr>
              <w:t>2</w:t>
            </w:r>
          </w:p>
        </w:tc>
        <w:tc>
          <w:tcPr>
            <w:tcW w:w="1703"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492CF787"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5155EC95" w14:textId="77777777" w:rsidTr="00FF428F">
        <w:trPr>
          <w:gridAfter w:val="1"/>
          <w:wAfter w:w="18" w:type="dxa"/>
        </w:trPr>
        <w:tc>
          <w:tcPr>
            <w:tcW w:w="551" w:type="dxa"/>
            <w:tcBorders>
              <w:top w:val="single" w:sz="6" w:space="0" w:color="000000"/>
              <w:left w:val="single" w:sz="4" w:space="0" w:color="auto"/>
              <w:bottom w:val="single" w:sz="6" w:space="0" w:color="000000"/>
              <w:right w:val="single" w:sz="4" w:space="0" w:color="auto"/>
            </w:tcBorders>
            <w:tcMar>
              <w:top w:w="0" w:type="dxa"/>
              <w:left w:w="28" w:type="dxa"/>
              <w:bottom w:w="0" w:type="dxa"/>
              <w:right w:w="28" w:type="dxa"/>
            </w:tcMar>
          </w:tcPr>
          <w:p w14:paraId="505AD12F" w14:textId="6D8FCF9D" w:rsidR="00705307" w:rsidRPr="00B83442" w:rsidRDefault="00705307" w:rsidP="00705307">
            <w:pPr>
              <w:pStyle w:val="Listanumerowana3"/>
              <w:rPr>
                <w:rFonts w:cs="Arial"/>
                <w:spacing w:val="-5"/>
              </w:rPr>
            </w:pPr>
          </w:p>
        </w:tc>
        <w:tc>
          <w:tcPr>
            <w:tcW w:w="5273" w:type="dxa"/>
            <w:tcBorders>
              <w:top w:val="single" w:sz="6" w:space="0" w:color="000000"/>
              <w:left w:val="single" w:sz="4" w:space="0" w:color="auto"/>
              <w:bottom w:val="single" w:sz="6" w:space="0" w:color="000000"/>
              <w:right w:val="single" w:sz="4" w:space="0" w:color="000000"/>
            </w:tcBorders>
            <w:tcMar>
              <w:top w:w="0" w:type="dxa"/>
              <w:left w:w="28" w:type="dxa"/>
              <w:bottom w:w="0" w:type="dxa"/>
              <w:right w:w="28" w:type="dxa"/>
            </w:tcMar>
            <w:hideMark/>
          </w:tcPr>
          <w:p w14:paraId="4717E073" w14:textId="77777777" w:rsidR="00705307" w:rsidRPr="00B83442" w:rsidRDefault="00705307" w:rsidP="00705307">
            <w:pPr>
              <w:suppressAutoHyphens w:val="0"/>
              <w:autoSpaceDE w:val="0"/>
              <w:autoSpaceDN w:val="0"/>
              <w:spacing w:line="223" w:lineRule="exact"/>
              <w:ind w:left="38"/>
              <w:jc w:val="left"/>
              <w:rPr>
                <w:lang w:eastAsia="en-US"/>
              </w:rPr>
            </w:pPr>
            <w:r w:rsidRPr="00B83442">
              <w:rPr>
                <w:lang w:eastAsia="en-US"/>
              </w:rPr>
              <w:t>Klasa dokładności wtórnych wyjść cyfrowych prądowych</w:t>
            </w:r>
          </w:p>
        </w:tc>
        <w:tc>
          <w:tcPr>
            <w:tcW w:w="1987"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14:paraId="7A0A7696" w14:textId="77777777" w:rsidR="00705307" w:rsidRPr="00B83442" w:rsidRDefault="00705307" w:rsidP="00705307">
            <w:pPr>
              <w:suppressAutoHyphens w:val="0"/>
              <w:autoSpaceDE w:val="0"/>
              <w:autoSpaceDN w:val="0"/>
              <w:spacing w:line="223" w:lineRule="exact"/>
              <w:ind w:right="24"/>
              <w:jc w:val="right"/>
              <w:rPr>
                <w:lang w:eastAsia="en-US"/>
              </w:rPr>
            </w:pPr>
            <w:r w:rsidRPr="00B83442">
              <w:rPr>
                <w:lang w:eastAsia="en-US"/>
              </w:rPr>
              <w:t>0,2S/5P250</w:t>
            </w:r>
          </w:p>
        </w:tc>
        <w:tc>
          <w:tcPr>
            <w:tcW w:w="1703"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7E745E63"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52EA77A4" w14:textId="77777777" w:rsidTr="00FF428F">
        <w:trPr>
          <w:gridAfter w:val="1"/>
          <w:wAfter w:w="18" w:type="dxa"/>
        </w:trPr>
        <w:tc>
          <w:tcPr>
            <w:tcW w:w="551" w:type="dxa"/>
            <w:tcBorders>
              <w:top w:val="single" w:sz="6" w:space="0" w:color="000000"/>
              <w:left w:val="single" w:sz="4" w:space="0" w:color="auto"/>
              <w:bottom w:val="single" w:sz="6" w:space="0" w:color="000000"/>
              <w:right w:val="single" w:sz="4" w:space="0" w:color="auto"/>
            </w:tcBorders>
            <w:tcMar>
              <w:top w:w="0" w:type="dxa"/>
              <w:left w:w="28" w:type="dxa"/>
              <w:bottom w:w="0" w:type="dxa"/>
              <w:right w:w="28" w:type="dxa"/>
            </w:tcMar>
          </w:tcPr>
          <w:p w14:paraId="6861EA44" w14:textId="411CB225" w:rsidR="00705307" w:rsidRPr="00B83442" w:rsidRDefault="00705307" w:rsidP="00705307">
            <w:pPr>
              <w:pStyle w:val="Listanumerowana3"/>
              <w:rPr>
                <w:rFonts w:cs="Arial"/>
                <w:spacing w:val="-5"/>
              </w:rPr>
            </w:pPr>
          </w:p>
        </w:tc>
        <w:tc>
          <w:tcPr>
            <w:tcW w:w="5273" w:type="dxa"/>
            <w:tcBorders>
              <w:top w:val="single" w:sz="6" w:space="0" w:color="000000"/>
              <w:left w:val="single" w:sz="4" w:space="0" w:color="auto"/>
              <w:bottom w:val="single" w:sz="6" w:space="0" w:color="000000"/>
              <w:right w:val="single" w:sz="4" w:space="0" w:color="000000"/>
            </w:tcBorders>
            <w:tcMar>
              <w:top w:w="0" w:type="dxa"/>
              <w:left w:w="28" w:type="dxa"/>
              <w:bottom w:w="0" w:type="dxa"/>
              <w:right w:w="28" w:type="dxa"/>
            </w:tcMar>
            <w:vAlign w:val="center"/>
            <w:hideMark/>
          </w:tcPr>
          <w:p w14:paraId="0F652040" w14:textId="77777777" w:rsidR="00705307" w:rsidRPr="00B83442" w:rsidRDefault="00705307" w:rsidP="00705307">
            <w:pPr>
              <w:suppressAutoHyphens w:val="0"/>
              <w:autoSpaceDE w:val="0"/>
              <w:autoSpaceDN w:val="0"/>
              <w:spacing w:line="223" w:lineRule="exact"/>
              <w:ind w:left="38"/>
              <w:jc w:val="left"/>
              <w:rPr>
                <w:lang w:eastAsia="en-US"/>
              </w:rPr>
            </w:pPr>
            <w:r w:rsidRPr="00B83442">
              <w:rPr>
                <w:lang w:eastAsia="en-US"/>
              </w:rPr>
              <w:t>Napięcie znamionowe</w:t>
            </w:r>
            <w:r w:rsidRPr="00B83442">
              <w:rPr>
                <w:spacing w:val="-9"/>
                <w:lang w:eastAsia="en-US"/>
              </w:rPr>
              <w:t xml:space="preserve"> </w:t>
            </w:r>
            <w:r w:rsidRPr="00B83442">
              <w:rPr>
                <w:lang w:eastAsia="en-US"/>
              </w:rPr>
              <w:t>pierwotne</w:t>
            </w:r>
          </w:p>
        </w:tc>
        <w:tc>
          <w:tcPr>
            <w:tcW w:w="1987"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vAlign w:val="center"/>
            <w:hideMark/>
          </w:tcPr>
          <w:p w14:paraId="35930028" w14:textId="77777777" w:rsidR="00705307" w:rsidRPr="00B83442" w:rsidRDefault="00705307" w:rsidP="00705307">
            <w:pPr>
              <w:suppressAutoHyphens w:val="0"/>
              <w:autoSpaceDE w:val="0"/>
              <w:autoSpaceDN w:val="0"/>
              <w:spacing w:line="223" w:lineRule="exact"/>
              <w:ind w:right="24"/>
              <w:jc w:val="right"/>
              <w:rPr>
                <w:lang w:eastAsia="en-US"/>
              </w:rPr>
            </w:pPr>
            <w:r w:rsidRPr="00B83442">
              <w:rPr>
                <w:lang w:eastAsia="en-US"/>
              </w:rPr>
              <w:t>66-138/√3 kV</w:t>
            </w:r>
          </w:p>
        </w:tc>
        <w:tc>
          <w:tcPr>
            <w:tcW w:w="1703"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6379CE41"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17F004AD" w14:textId="77777777" w:rsidTr="00FF428F">
        <w:trPr>
          <w:gridAfter w:val="1"/>
          <w:wAfter w:w="18" w:type="dxa"/>
        </w:trPr>
        <w:tc>
          <w:tcPr>
            <w:tcW w:w="551" w:type="dxa"/>
            <w:tcBorders>
              <w:top w:val="single" w:sz="6" w:space="0" w:color="000000"/>
              <w:left w:val="single" w:sz="4" w:space="0" w:color="auto"/>
              <w:bottom w:val="single" w:sz="6" w:space="0" w:color="000000"/>
              <w:right w:val="single" w:sz="4" w:space="0" w:color="auto"/>
            </w:tcBorders>
            <w:tcMar>
              <w:top w:w="0" w:type="dxa"/>
              <w:left w:w="28" w:type="dxa"/>
              <w:bottom w:w="0" w:type="dxa"/>
              <w:right w:w="28" w:type="dxa"/>
            </w:tcMar>
          </w:tcPr>
          <w:p w14:paraId="07FCBB3A" w14:textId="04EB15E1" w:rsidR="00705307" w:rsidRPr="00B83442" w:rsidRDefault="00705307" w:rsidP="00705307">
            <w:pPr>
              <w:pStyle w:val="Listanumerowana3"/>
              <w:rPr>
                <w:rFonts w:cs="Arial"/>
                <w:spacing w:val="-5"/>
              </w:rPr>
            </w:pPr>
          </w:p>
        </w:tc>
        <w:tc>
          <w:tcPr>
            <w:tcW w:w="5273" w:type="dxa"/>
            <w:tcBorders>
              <w:top w:val="single" w:sz="6" w:space="0" w:color="000000"/>
              <w:left w:val="single" w:sz="4" w:space="0" w:color="auto"/>
              <w:bottom w:val="single" w:sz="6" w:space="0" w:color="000000"/>
              <w:right w:val="single" w:sz="4" w:space="0" w:color="000000"/>
            </w:tcBorders>
            <w:tcMar>
              <w:top w:w="0" w:type="dxa"/>
              <w:left w:w="28" w:type="dxa"/>
              <w:bottom w:w="0" w:type="dxa"/>
              <w:right w:w="28" w:type="dxa"/>
            </w:tcMar>
            <w:hideMark/>
          </w:tcPr>
          <w:p w14:paraId="05A76216" w14:textId="77777777" w:rsidR="00705307" w:rsidRPr="00B83442" w:rsidRDefault="00705307" w:rsidP="00705307">
            <w:pPr>
              <w:suppressAutoHyphens w:val="0"/>
              <w:autoSpaceDE w:val="0"/>
              <w:autoSpaceDN w:val="0"/>
              <w:spacing w:line="223" w:lineRule="exact"/>
              <w:ind w:left="38"/>
              <w:jc w:val="left"/>
              <w:rPr>
                <w:lang w:eastAsia="en-US"/>
              </w:rPr>
            </w:pPr>
            <w:r w:rsidRPr="00B83442">
              <w:rPr>
                <w:lang w:eastAsia="en-US"/>
              </w:rPr>
              <w:t xml:space="preserve">Liczba wtórnych wyjść cyfrowych napięciowych </w:t>
            </w:r>
          </w:p>
        </w:tc>
        <w:tc>
          <w:tcPr>
            <w:tcW w:w="1987"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14:paraId="016A9A72" w14:textId="77777777" w:rsidR="00705307" w:rsidRPr="00B83442" w:rsidRDefault="00705307" w:rsidP="00705307">
            <w:pPr>
              <w:suppressAutoHyphens w:val="0"/>
              <w:autoSpaceDE w:val="0"/>
              <w:autoSpaceDN w:val="0"/>
              <w:spacing w:line="223" w:lineRule="exact"/>
              <w:ind w:right="24"/>
              <w:jc w:val="right"/>
              <w:rPr>
                <w:lang w:eastAsia="en-US"/>
              </w:rPr>
            </w:pPr>
            <w:r w:rsidRPr="00B83442">
              <w:rPr>
                <w:lang w:eastAsia="en-US"/>
              </w:rPr>
              <w:t>1</w:t>
            </w:r>
          </w:p>
        </w:tc>
        <w:tc>
          <w:tcPr>
            <w:tcW w:w="1703"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71B3C095" w14:textId="77777777" w:rsidR="00705307" w:rsidRPr="00B83442" w:rsidRDefault="00705307" w:rsidP="00705307">
            <w:pPr>
              <w:suppressAutoHyphens w:val="0"/>
              <w:autoSpaceDE w:val="0"/>
              <w:autoSpaceDN w:val="0"/>
              <w:spacing w:line="240" w:lineRule="auto"/>
              <w:jc w:val="left"/>
              <w:rPr>
                <w:lang w:eastAsia="en-US"/>
              </w:rPr>
            </w:pPr>
          </w:p>
        </w:tc>
      </w:tr>
      <w:tr w:rsidR="00705307" w:rsidRPr="00B83442" w14:paraId="7A24F6DA" w14:textId="77777777" w:rsidTr="00FF428F">
        <w:trPr>
          <w:gridAfter w:val="1"/>
          <w:wAfter w:w="18" w:type="dxa"/>
        </w:trPr>
        <w:tc>
          <w:tcPr>
            <w:tcW w:w="551" w:type="dxa"/>
            <w:tcBorders>
              <w:top w:val="single" w:sz="6" w:space="0" w:color="000000"/>
              <w:left w:val="single" w:sz="4" w:space="0" w:color="auto"/>
              <w:bottom w:val="single" w:sz="6" w:space="0" w:color="000000"/>
              <w:right w:val="single" w:sz="4" w:space="0" w:color="auto"/>
            </w:tcBorders>
            <w:tcMar>
              <w:top w:w="0" w:type="dxa"/>
              <w:left w:w="28" w:type="dxa"/>
              <w:bottom w:w="0" w:type="dxa"/>
              <w:right w:w="28" w:type="dxa"/>
            </w:tcMar>
          </w:tcPr>
          <w:p w14:paraId="6DF0191E" w14:textId="49B30372" w:rsidR="00705307" w:rsidRPr="00B83442" w:rsidRDefault="00705307" w:rsidP="00705307">
            <w:pPr>
              <w:pStyle w:val="Listanumerowana3"/>
              <w:rPr>
                <w:rFonts w:cs="Arial"/>
                <w:spacing w:val="-5"/>
              </w:rPr>
            </w:pPr>
          </w:p>
        </w:tc>
        <w:tc>
          <w:tcPr>
            <w:tcW w:w="5273" w:type="dxa"/>
            <w:tcBorders>
              <w:top w:val="single" w:sz="6" w:space="0" w:color="000000"/>
              <w:left w:val="single" w:sz="4" w:space="0" w:color="auto"/>
              <w:bottom w:val="single" w:sz="6" w:space="0" w:color="000000"/>
              <w:right w:val="single" w:sz="4" w:space="0" w:color="000000"/>
            </w:tcBorders>
            <w:tcMar>
              <w:top w:w="0" w:type="dxa"/>
              <w:left w:w="28" w:type="dxa"/>
              <w:bottom w:w="0" w:type="dxa"/>
              <w:right w:w="28" w:type="dxa"/>
            </w:tcMar>
            <w:hideMark/>
          </w:tcPr>
          <w:p w14:paraId="2F007D8C" w14:textId="77777777" w:rsidR="00705307" w:rsidRPr="00B83442" w:rsidRDefault="00705307" w:rsidP="00705307">
            <w:pPr>
              <w:suppressAutoHyphens w:val="0"/>
              <w:autoSpaceDE w:val="0"/>
              <w:autoSpaceDN w:val="0"/>
              <w:spacing w:line="223" w:lineRule="exact"/>
              <w:ind w:left="38"/>
              <w:jc w:val="left"/>
              <w:rPr>
                <w:lang w:eastAsia="en-US"/>
              </w:rPr>
            </w:pPr>
            <w:r w:rsidRPr="00B83442">
              <w:rPr>
                <w:lang w:eastAsia="en-US"/>
              </w:rPr>
              <w:t>Klasa dokładności wtórnych wyjść cyfrowych napięciowych</w:t>
            </w:r>
          </w:p>
        </w:tc>
        <w:tc>
          <w:tcPr>
            <w:tcW w:w="1987"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hideMark/>
          </w:tcPr>
          <w:p w14:paraId="40DD4232" w14:textId="77777777" w:rsidR="00705307" w:rsidRPr="00B83442" w:rsidRDefault="00705307" w:rsidP="00705307">
            <w:pPr>
              <w:suppressAutoHyphens w:val="0"/>
              <w:autoSpaceDE w:val="0"/>
              <w:autoSpaceDN w:val="0"/>
              <w:spacing w:line="223" w:lineRule="exact"/>
              <w:ind w:right="24"/>
              <w:jc w:val="right"/>
              <w:rPr>
                <w:lang w:eastAsia="en-US"/>
              </w:rPr>
            </w:pPr>
            <w:r w:rsidRPr="00B83442">
              <w:rPr>
                <w:lang w:eastAsia="en-US"/>
              </w:rPr>
              <w:t>0,2P</w:t>
            </w:r>
          </w:p>
        </w:tc>
        <w:tc>
          <w:tcPr>
            <w:tcW w:w="1703" w:type="dxa"/>
            <w:gridSpan w:val="2"/>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034145F2" w14:textId="77777777" w:rsidR="00705307" w:rsidRPr="00B83442" w:rsidRDefault="00705307" w:rsidP="00705307">
            <w:pPr>
              <w:suppressAutoHyphens w:val="0"/>
              <w:autoSpaceDE w:val="0"/>
              <w:autoSpaceDN w:val="0"/>
              <w:spacing w:line="240" w:lineRule="auto"/>
              <w:jc w:val="left"/>
              <w:rPr>
                <w:lang w:eastAsia="en-US"/>
              </w:rPr>
            </w:pPr>
          </w:p>
        </w:tc>
      </w:tr>
    </w:tbl>
    <w:p w14:paraId="769B0A7E" w14:textId="77777777" w:rsidR="00D0063C" w:rsidRDefault="00D0063C" w:rsidP="00D0063C">
      <w:pPr>
        <w:pStyle w:val="Nagwek1"/>
        <w:numPr>
          <w:ilvl w:val="0"/>
          <w:numId w:val="0"/>
        </w:numPr>
        <w:ind w:left="851"/>
      </w:pPr>
      <w:bookmarkStart w:id="12" w:name="_Hlk25835441"/>
      <w:bookmarkStart w:id="13" w:name="_Toc368149306"/>
      <w:bookmarkStart w:id="14" w:name="_Toc368148937"/>
    </w:p>
    <w:p w14:paraId="4DD15817" w14:textId="3F2B2E46" w:rsidR="00EF4224" w:rsidRPr="00B83442" w:rsidRDefault="00EF4224" w:rsidP="00EF4224">
      <w:pPr>
        <w:pStyle w:val="Nagwek1"/>
      </w:pPr>
      <w:bookmarkStart w:id="15" w:name="_Toc214618757"/>
      <w:r w:rsidRPr="00B83442">
        <w:t>Dane pozostałych urządzeń</w:t>
      </w:r>
      <w:bookmarkEnd w:id="15"/>
      <w:r w:rsidRPr="00B83442">
        <w:t xml:space="preserve"> </w:t>
      </w:r>
    </w:p>
    <w:tbl>
      <w:tblPr>
        <w:tblW w:w="9532" w:type="dxa"/>
        <w:tblInd w:w="1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52"/>
        <w:gridCol w:w="5283"/>
        <w:gridCol w:w="1848"/>
        <w:gridCol w:w="143"/>
        <w:gridCol w:w="1706"/>
      </w:tblGrid>
      <w:tr w:rsidR="00EF4224" w:rsidRPr="00B83442" w14:paraId="6FD598AD" w14:textId="77777777" w:rsidTr="001B7615">
        <w:tc>
          <w:tcPr>
            <w:tcW w:w="9532" w:type="dxa"/>
            <w:gridSpan w:val="5"/>
            <w:tcBorders>
              <w:top w:val="single" w:sz="6" w:space="0" w:color="000000"/>
              <w:left w:val="single" w:sz="4" w:space="0" w:color="auto"/>
              <w:bottom w:val="single" w:sz="6" w:space="0" w:color="000000"/>
              <w:right w:val="single" w:sz="6" w:space="0" w:color="000000"/>
            </w:tcBorders>
            <w:tcMar>
              <w:top w:w="0" w:type="dxa"/>
              <w:left w:w="28" w:type="dxa"/>
              <w:bottom w:w="0" w:type="dxa"/>
              <w:right w:w="28" w:type="dxa"/>
            </w:tcMar>
          </w:tcPr>
          <w:p w14:paraId="703301B6" w14:textId="683E0866" w:rsidR="00EF4224" w:rsidRPr="00B83442" w:rsidRDefault="00EF4224" w:rsidP="00B83442">
            <w:pPr>
              <w:pStyle w:val="Akapitzlist"/>
              <w:numPr>
                <w:ilvl w:val="0"/>
                <w:numId w:val="191"/>
              </w:numPr>
            </w:pPr>
            <w:r w:rsidRPr="00B83442">
              <w:t>Tablica wizyjna</w:t>
            </w:r>
          </w:p>
        </w:tc>
      </w:tr>
      <w:tr w:rsidR="00EA0BD3" w:rsidRPr="00B83442" w14:paraId="6D4AD4AA" w14:textId="77777777" w:rsidTr="001B7615">
        <w:tc>
          <w:tcPr>
            <w:tcW w:w="552" w:type="dxa"/>
            <w:tcBorders>
              <w:top w:val="single" w:sz="6" w:space="0" w:color="000000"/>
              <w:left w:val="single" w:sz="4" w:space="0" w:color="auto"/>
              <w:bottom w:val="single" w:sz="6" w:space="0" w:color="000000"/>
              <w:right w:val="single" w:sz="4" w:space="0" w:color="auto"/>
            </w:tcBorders>
            <w:tcMar>
              <w:top w:w="0" w:type="dxa"/>
              <w:left w:w="28" w:type="dxa"/>
              <w:bottom w:w="0" w:type="dxa"/>
              <w:right w:w="28" w:type="dxa"/>
            </w:tcMar>
          </w:tcPr>
          <w:p w14:paraId="704F24E6" w14:textId="77777777" w:rsidR="00EA0BD3" w:rsidRPr="00B83442" w:rsidRDefault="00EA0BD3" w:rsidP="00EA0BD3">
            <w:pPr>
              <w:pStyle w:val="Listanumerowana3"/>
              <w:numPr>
                <w:ilvl w:val="0"/>
                <w:numId w:val="189"/>
              </w:numPr>
              <w:rPr>
                <w:rFonts w:cs="Arial"/>
                <w:spacing w:val="-5"/>
              </w:rPr>
            </w:pPr>
          </w:p>
        </w:tc>
        <w:tc>
          <w:tcPr>
            <w:tcW w:w="5283" w:type="dxa"/>
            <w:tcBorders>
              <w:top w:val="single" w:sz="6" w:space="0" w:color="000000"/>
              <w:left w:val="single" w:sz="4" w:space="0" w:color="auto"/>
              <w:bottom w:val="single" w:sz="6" w:space="0" w:color="000000"/>
              <w:right w:val="single" w:sz="4" w:space="0" w:color="000000"/>
            </w:tcBorders>
            <w:tcMar>
              <w:top w:w="0" w:type="dxa"/>
              <w:left w:w="28" w:type="dxa"/>
              <w:bottom w:w="0" w:type="dxa"/>
              <w:right w:w="28" w:type="dxa"/>
            </w:tcMar>
          </w:tcPr>
          <w:p w14:paraId="274775BB" w14:textId="074B1EA8" w:rsidR="00EA0BD3" w:rsidRPr="00B83442" w:rsidRDefault="00EA0BD3" w:rsidP="00EA0BD3">
            <w:pPr>
              <w:suppressAutoHyphens w:val="0"/>
              <w:autoSpaceDE w:val="0"/>
              <w:autoSpaceDN w:val="0"/>
              <w:spacing w:line="223" w:lineRule="exact"/>
              <w:ind w:left="38"/>
              <w:jc w:val="left"/>
              <w:rPr>
                <w:lang w:eastAsia="en-US"/>
              </w:rPr>
            </w:pPr>
            <w:r w:rsidRPr="00B83442">
              <w:rPr>
                <w:lang w:eastAsia="en-US"/>
              </w:rPr>
              <w:t>Ekran tylnoprojekcyjny w technologii laserowej - ilość szt.</w:t>
            </w:r>
          </w:p>
        </w:tc>
        <w:tc>
          <w:tcPr>
            <w:tcW w:w="199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B7C493E" w14:textId="6C596749" w:rsidR="00EA0BD3" w:rsidRPr="00B83442" w:rsidRDefault="00EA0BD3" w:rsidP="00EA0BD3">
            <w:pPr>
              <w:suppressAutoHyphens w:val="0"/>
              <w:autoSpaceDE w:val="0"/>
              <w:autoSpaceDN w:val="0"/>
              <w:spacing w:line="223" w:lineRule="exact"/>
              <w:ind w:right="24"/>
              <w:jc w:val="right"/>
              <w:rPr>
                <w:lang w:eastAsia="en-US"/>
              </w:rPr>
            </w:pPr>
            <w:r w:rsidRPr="00B83442">
              <w:rPr>
                <w:lang w:eastAsia="en-US"/>
              </w:rPr>
              <w:t>12</w:t>
            </w:r>
          </w:p>
        </w:tc>
        <w:tc>
          <w:tcPr>
            <w:tcW w:w="170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6A12C635" w14:textId="77777777" w:rsidR="00EA0BD3" w:rsidRPr="00B83442" w:rsidRDefault="00EA0BD3" w:rsidP="00EA0BD3">
            <w:pPr>
              <w:suppressAutoHyphens w:val="0"/>
              <w:autoSpaceDE w:val="0"/>
              <w:autoSpaceDN w:val="0"/>
              <w:spacing w:line="240" w:lineRule="auto"/>
              <w:jc w:val="left"/>
              <w:rPr>
                <w:lang w:eastAsia="en-US"/>
              </w:rPr>
            </w:pPr>
          </w:p>
        </w:tc>
      </w:tr>
      <w:tr w:rsidR="00EA0BD3" w:rsidRPr="00B83442" w14:paraId="59A62817" w14:textId="77777777" w:rsidTr="001B7615">
        <w:tc>
          <w:tcPr>
            <w:tcW w:w="552" w:type="dxa"/>
            <w:tcBorders>
              <w:top w:val="single" w:sz="6" w:space="0" w:color="000000"/>
              <w:left w:val="single" w:sz="4" w:space="0" w:color="auto"/>
              <w:bottom w:val="single" w:sz="6" w:space="0" w:color="000000"/>
              <w:right w:val="single" w:sz="4" w:space="0" w:color="auto"/>
            </w:tcBorders>
            <w:tcMar>
              <w:top w:w="0" w:type="dxa"/>
              <w:left w:w="28" w:type="dxa"/>
              <w:bottom w:w="0" w:type="dxa"/>
              <w:right w:w="28" w:type="dxa"/>
            </w:tcMar>
          </w:tcPr>
          <w:p w14:paraId="6ACD6FCC" w14:textId="77777777" w:rsidR="00EA0BD3" w:rsidRPr="00B83442" w:rsidRDefault="00EA0BD3" w:rsidP="00EA0BD3">
            <w:pPr>
              <w:pStyle w:val="Listanumerowana3"/>
              <w:numPr>
                <w:ilvl w:val="0"/>
                <w:numId w:val="189"/>
              </w:numPr>
              <w:rPr>
                <w:rFonts w:cs="Arial"/>
                <w:spacing w:val="-5"/>
              </w:rPr>
            </w:pPr>
          </w:p>
        </w:tc>
        <w:tc>
          <w:tcPr>
            <w:tcW w:w="5283" w:type="dxa"/>
            <w:tcBorders>
              <w:top w:val="single" w:sz="6" w:space="0" w:color="000000"/>
              <w:left w:val="single" w:sz="4" w:space="0" w:color="auto"/>
              <w:bottom w:val="single" w:sz="6" w:space="0" w:color="000000"/>
              <w:right w:val="single" w:sz="4" w:space="0" w:color="000000"/>
            </w:tcBorders>
            <w:tcMar>
              <w:top w:w="0" w:type="dxa"/>
              <w:left w:w="28" w:type="dxa"/>
              <w:bottom w:w="0" w:type="dxa"/>
              <w:right w:w="28" w:type="dxa"/>
            </w:tcMar>
          </w:tcPr>
          <w:p w14:paraId="6646D0A1" w14:textId="67E3BCFD" w:rsidR="00EA0BD3" w:rsidRPr="00B83442" w:rsidRDefault="00EA0BD3" w:rsidP="00EA0BD3">
            <w:pPr>
              <w:suppressAutoHyphens w:val="0"/>
              <w:autoSpaceDE w:val="0"/>
              <w:autoSpaceDN w:val="0"/>
              <w:spacing w:line="223" w:lineRule="exact"/>
              <w:ind w:left="38"/>
              <w:jc w:val="left"/>
              <w:rPr>
                <w:color w:val="FF0000"/>
                <w:lang w:eastAsia="en-US"/>
              </w:rPr>
            </w:pPr>
            <w:r w:rsidRPr="00B83442">
              <w:rPr>
                <w:lang w:eastAsia="en-US"/>
              </w:rPr>
              <w:t>Układ ekranów (</w:t>
            </w:r>
            <w:r w:rsidRPr="00B83442">
              <w:t>szerokość x wysokość)</w:t>
            </w:r>
          </w:p>
        </w:tc>
        <w:tc>
          <w:tcPr>
            <w:tcW w:w="199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45BEA381" w14:textId="48FF8CFF" w:rsidR="00EA0BD3" w:rsidRPr="00B83442" w:rsidRDefault="00EA0BD3" w:rsidP="00EA0BD3">
            <w:pPr>
              <w:suppressAutoHyphens w:val="0"/>
              <w:autoSpaceDE w:val="0"/>
              <w:autoSpaceDN w:val="0"/>
              <w:spacing w:line="223" w:lineRule="exact"/>
              <w:ind w:right="24"/>
              <w:jc w:val="right"/>
              <w:rPr>
                <w:lang w:eastAsia="en-US"/>
              </w:rPr>
            </w:pPr>
            <w:r w:rsidRPr="00B83442">
              <w:t>6 x 2</w:t>
            </w:r>
          </w:p>
        </w:tc>
        <w:tc>
          <w:tcPr>
            <w:tcW w:w="170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3D935EBC" w14:textId="77777777" w:rsidR="00EA0BD3" w:rsidRPr="00B83442" w:rsidRDefault="00EA0BD3" w:rsidP="00EA0BD3">
            <w:pPr>
              <w:suppressAutoHyphens w:val="0"/>
              <w:autoSpaceDE w:val="0"/>
              <w:autoSpaceDN w:val="0"/>
              <w:spacing w:line="240" w:lineRule="auto"/>
              <w:jc w:val="left"/>
              <w:rPr>
                <w:lang w:eastAsia="en-US"/>
              </w:rPr>
            </w:pPr>
          </w:p>
        </w:tc>
      </w:tr>
      <w:tr w:rsidR="00EA0BD3" w:rsidRPr="00B83442" w14:paraId="061A4508" w14:textId="77777777" w:rsidTr="001B7615">
        <w:tc>
          <w:tcPr>
            <w:tcW w:w="552" w:type="dxa"/>
            <w:tcBorders>
              <w:top w:val="single" w:sz="6" w:space="0" w:color="000000"/>
              <w:left w:val="single" w:sz="4" w:space="0" w:color="auto"/>
              <w:bottom w:val="single" w:sz="6" w:space="0" w:color="000000"/>
              <w:right w:val="single" w:sz="4" w:space="0" w:color="auto"/>
            </w:tcBorders>
            <w:tcMar>
              <w:top w:w="0" w:type="dxa"/>
              <w:left w:w="28" w:type="dxa"/>
              <w:bottom w:w="0" w:type="dxa"/>
              <w:right w:w="28" w:type="dxa"/>
            </w:tcMar>
          </w:tcPr>
          <w:p w14:paraId="4EA755B2" w14:textId="77777777" w:rsidR="00EA0BD3" w:rsidRPr="00B83442" w:rsidRDefault="00EA0BD3" w:rsidP="00EA0BD3">
            <w:pPr>
              <w:pStyle w:val="Listanumerowana3"/>
              <w:numPr>
                <w:ilvl w:val="0"/>
                <w:numId w:val="189"/>
              </w:numPr>
              <w:rPr>
                <w:rFonts w:cs="Arial"/>
                <w:spacing w:val="-5"/>
              </w:rPr>
            </w:pPr>
          </w:p>
        </w:tc>
        <w:tc>
          <w:tcPr>
            <w:tcW w:w="5283" w:type="dxa"/>
            <w:tcBorders>
              <w:top w:val="single" w:sz="6" w:space="0" w:color="000000"/>
              <w:left w:val="single" w:sz="4" w:space="0" w:color="auto"/>
              <w:bottom w:val="single" w:sz="6" w:space="0" w:color="000000"/>
              <w:right w:val="single" w:sz="4" w:space="0" w:color="000000"/>
            </w:tcBorders>
            <w:tcMar>
              <w:top w:w="0" w:type="dxa"/>
              <w:left w:w="28" w:type="dxa"/>
              <w:bottom w:w="0" w:type="dxa"/>
              <w:right w:w="28" w:type="dxa"/>
            </w:tcMar>
          </w:tcPr>
          <w:p w14:paraId="048F5A2B" w14:textId="0ED0EB48" w:rsidR="00EA0BD3" w:rsidRPr="00B83442" w:rsidRDefault="00EA0BD3" w:rsidP="00EA0BD3">
            <w:pPr>
              <w:suppressAutoHyphens w:val="0"/>
              <w:autoSpaceDE w:val="0"/>
              <w:autoSpaceDN w:val="0"/>
              <w:spacing w:line="223" w:lineRule="exact"/>
              <w:ind w:left="38"/>
              <w:jc w:val="left"/>
              <w:rPr>
                <w:rStyle w:val="Odwoaniedokomentarza"/>
              </w:rPr>
            </w:pPr>
            <w:r w:rsidRPr="00B83442">
              <w:rPr>
                <w:lang w:eastAsia="en-US"/>
              </w:rPr>
              <w:t>Sumaryczne wymiary powierzchni ekranowej</w:t>
            </w:r>
          </w:p>
        </w:tc>
        <w:tc>
          <w:tcPr>
            <w:tcW w:w="199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58CA9915" w14:textId="77777777" w:rsidR="0039145F" w:rsidRPr="00B83442" w:rsidRDefault="0039145F" w:rsidP="00EA0BD3">
            <w:pPr>
              <w:suppressAutoHyphens w:val="0"/>
              <w:autoSpaceDE w:val="0"/>
              <w:autoSpaceDN w:val="0"/>
              <w:spacing w:line="223" w:lineRule="exact"/>
              <w:ind w:right="24"/>
              <w:jc w:val="right"/>
            </w:pPr>
            <w:r w:rsidRPr="00B83442">
              <w:t xml:space="preserve">min. </w:t>
            </w:r>
          </w:p>
          <w:p w14:paraId="0A82E88F" w14:textId="05E5B7D8" w:rsidR="00EA0BD3" w:rsidRPr="00B83442" w:rsidRDefault="00EA0BD3" w:rsidP="00EA0BD3">
            <w:pPr>
              <w:suppressAutoHyphens w:val="0"/>
              <w:autoSpaceDE w:val="0"/>
              <w:autoSpaceDN w:val="0"/>
              <w:spacing w:line="223" w:lineRule="exact"/>
              <w:ind w:right="24"/>
              <w:jc w:val="right"/>
              <w:rPr>
                <w:lang w:eastAsia="en-US"/>
              </w:rPr>
            </w:pPr>
            <w:r w:rsidRPr="00B83442">
              <w:t>10560 x 1980 [mm]</w:t>
            </w:r>
          </w:p>
        </w:tc>
        <w:tc>
          <w:tcPr>
            <w:tcW w:w="170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5B206D9F" w14:textId="77777777" w:rsidR="00EA0BD3" w:rsidRPr="00B83442" w:rsidRDefault="00EA0BD3" w:rsidP="00EA0BD3">
            <w:pPr>
              <w:suppressAutoHyphens w:val="0"/>
              <w:autoSpaceDE w:val="0"/>
              <w:autoSpaceDN w:val="0"/>
              <w:spacing w:line="240" w:lineRule="auto"/>
              <w:jc w:val="left"/>
              <w:rPr>
                <w:lang w:eastAsia="en-US"/>
              </w:rPr>
            </w:pPr>
          </w:p>
        </w:tc>
      </w:tr>
      <w:tr w:rsidR="00EA0BD3" w:rsidRPr="00B83442" w14:paraId="2019BDBC" w14:textId="77777777" w:rsidTr="001B7615">
        <w:tc>
          <w:tcPr>
            <w:tcW w:w="552" w:type="dxa"/>
            <w:tcBorders>
              <w:top w:val="single" w:sz="6" w:space="0" w:color="000000"/>
              <w:left w:val="single" w:sz="4" w:space="0" w:color="auto"/>
              <w:bottom w:val="single" w:sz="6" w:space="0" w:color="000000"/>
              <w:right w:val="single" w:sz="4" w:space="0" w:color="auto"/>
            </w:tcBorders>
            <w:tcMar>
              <w:top w:w="0" w:type="dxa"/>
              <w:left w:w="28" w:type="dxa"/>
              <w:bottom w:w="0" w:type="dxa"/>
              <w:right w:w="28" w:type="dxa"/>
            </w:tcMar>
          </w:tcPr>
          <w:p w14:paraId="4497503E" w14:textId="77777777" w:rsidR="00EA0BD3" w:rsidRPr="00B83442" w:rsidRDefault="00EA0BD3" w:rsidP="00EA0BD3">
            <w:pPr>
              <w:pStyle w:val="Listanumerowana3"/>
              <w:numPr>
                <w:ilvl w:val="0"/>
                <w:numId w:val="189"/>
              </w:numPr>
              <w:rPr>
                <w:rFonts w:cs="Arial"/>
                <w:spacing w:val="-5"/>
              </w:rPr>
            </w:pPr>
          </w:p>
        </w:tc>
        <w:tc>
          <w:tcPr>
            <w:tcW w:w="5283" w:type="dxa"/>
            <w:tcBorders>
              <w:top w:val="single" w:sz="6" w:space="0" w:color="000000"/>
              <w:left w:val="single" w:sz="4" w:space="0" w:color="auto"/>
              <w:bottom w:val="single" w:sz="6" w:space="0" w:color="000000"/>
              <w:right w:val="single" w:sz="4" w:space="0" w:color="000000"/>
            </w:tcBorders>
            <w:tcMar>
              <w:top w:w="0" w:type="dxa"/>
              <w:left w:w="28" w:type="dxa"/>
              <w:bottom w:w="0" w:type="dxa"/>
              <w:right w:w="28" w:type="dxa"/>
            </w:tcMar>
          </w:tcPr>
          <w:p w14:paraId="7BEE3003" w14:textId="601402E5" w:rsidR="00EA0BD3" w:rsidRPr="00B83442" w:rsidRDefault="00EA0BD3" w:rsidP="00EA0BD3">
            <w:pPr>
              <w:suppressAutoHyphens w:val="0"/>
              <w:autoSpaceDE w:val="0"/>
              <w:autoSpaceDN w:val="0"/>
              <w:spacing w:line="223" w:lineRule="exact"/>
              <w:ind w:left="38"/>
              <w:jc w:val="left"/>
              <w:rPr>
                <w:rStyle w:val="Odwoaniedokomentarza"/>
              </w:rPr>
            </w:pPr>
            <w:r w:rsidRPr="00B83442">
              <w:rPr>
                <w:lang w:eastAsia="en-US"/>
              </w:rPr>
              <w:t>Typ ekranu</w:t>
            </w:r>
          </w:p>
        </w:tc>
        <w:tc>
          <w:tcPr>
            <w:tcW w:w="199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BB4ECF4" w14:textId="14298ACD" w:rsidR="00EA0BD3" w:rsidRPr="00B83442" w:rsidRDefault="00C217C7" w:rsidP="00EA0BD3">
            <w:pPr>
              <w:suppressAutoHyphens w:val="0"/>
              <w:autoSpaceDE w:val="0"/>
              <w:autoSpaceDN w:val="0"/>
              <w:spacing w:line="223" w:lineRule="exact"/>
              <w:ind w:right="24"/>
              <w:jc w:val="right"/>
              <w:rPr>
                <w:lang w:eastAsia="en-US"/>
              </w:rPr>
            </w:pPr>
            <w:r w:rsidRPr="00B83442">
              <w:t xml:space="preserve">Określi Wykonawca (np. </w:t>
            </w:r>
            <w:r w:rsidR="00EA0BD3" w:rsidRPr="00B83442">
              <w:t>ODL-821</w:t>
            </w:r>
            <w:r w:rsidRPr="00B83442">
              <w:t>)</w:t>
            </w:r>
          </w:p>
        </w:tc>
        <w:tc>
          <w:tcPr>
            <w:tcW w:w="170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66F3553C" w14:textId="77777777" w:rsidR="00EA0BD3" w:rsidRPr="00B83442" w:rsidRDefault="00EA0BD3" w:rsidP="00EA0BD3">
            <w:pPr>
              <w:suppressAutoHyphens w:val="0"/>
              <w:autoSpaceDE w:val="0"/>
              <w:autoSpaceDN w:val="0"/>
              <w:spacing w:line="240" w:lineRule="auto"/>
              <w:jc w:val="left"/>
              <w:rPr>
                <w:lang w:eastAsia="en-US"/>
              </w:rPr>
            </w:pPr>
          </w:p>
        </w:tc>
      </w:tr>
      <w:tr w:rsidR="00A71799" w:rsidRPr="00B83442" w14:paraId="532D40CC" w14:textId="77777777" w:rsidTr="001B7615">
        <w:tc>
          <w:tcPr>
            <w:tcW w:w="552" w:type="dxa"/>
            <w:tcBorders>
              <w:top w:val="single" w:sz="6" w:space="0" w:color="000000"/>
              <w:left w:val="single" w:sz="4" w:space="0" w:color="auto"/>
              <w:bottom w:val="single" w:sz="6" w:space="0" w:color="000000"/>
              <w:right w:val="single" w:sz="4" w:space="0" w:color="auto"/>
            </w:tcBorders>
            <w:tcMar>
              <w:top w:w="0" w:type="dxa"/>
              <w:left w:w="28" w:type="dxa"/>
              <w:bottom w:w="0" w:type="dxa"/>
              <w:right w:w="28" w:type="dxa"/>
            </w:tcMar>
          </w:tcPr>
          <w:p w14:paraId="29D5E638" w14:textId="77777777" w:rsidR="00A71799" w:rsidRPr="00B83442" w:rsidRDefault="00A71799" w:rsidP="00EA0BD3">
            <w:pPr>
              <w:pStyle w:val="Listanumerowana3"/>
              <w:numPr>
                <w:ilvl w:val="0"/>
                <w:numId w:val="189"/>
              </w:numPr>
              <w:rPr>
                <w:rFonts w:cs="Arial"/>
                <w:spacing w:val="-5"/>
              </w:rPr>
            </w:pPr>
          </w:p>
        </w:tc>
        <w:tc>
          <w:tcPr>
            <w:tcW w:w="5283" w:type="dxa"/>
            <w:tcBorders>
              <w:top w:val="single" w:sz="6" w:space="0" w:color="000000"/>
              <w:left w:val="single" w:sz="4" w:space="0" w:color="auto"/>
              <w:bottom w:val="single" w:sz="6" w:space="0" w:color="000000"/>
              <w:right w:val="single" w:sz="4" w:space="0" w:color="000000"/>
            </w:tcBorders>
            <w:tcMar>
              <w:top w:w="0" w:type="dxa"/>
              <w:left w:w="28" w:type="dxa"/>
              <w:bottom w:w="0" w:type="dxa"/>
              <w:right w:w="28" w:type="dxa"/>
            </w:tcMar>
          </w:tcPr>
          <w:p w14:paraId="0DEDB495" w14:textId="0D272E67" w:rsidR="00A71799" w:rsidRPr="00B83442" w:rsidRDefault="00A71799" w:rsidP="00EA0BD3">
            <w:pPr>
              <w:suppressAutoHyphens w:val="0"/>
              <w:autoSpaceDE w:val="0"/>
              <w:autoSpaceDN w:val="0"/>
              <w:spacing w:line="223" w:lineRule="exact"/>
              <w:ind w:left="38"/>
              <w:jc w:val="left"/>
              <w:rPr>
                <w:lang w:eastAsia="en-US"/>
              </w:rPr>
            </w:pPr>
            <w:r w:rsidRPr="00B83442">
              <w:rPr>
                <w:lang w:eastAsia="en-US"/>
              </w:rPr>
              <w:t>Producent</w:t>
            </w:r>
          </w:p>
        </w:tc>
        <w:tc>
          <w:tcPr>
            <w:tcW w:w="1991" w:type="dxa"/>
            <w:gridSpan w:val="2"/>
            <w:tcBorders>
              <w:top w:val="single" w:sz="4" w:space="0" w:color="000000"/>
              <w:left w:val="single" w:sz="4" w:space="0" w:color="000000"/>
              <w:bottom w:val="single" w:sz="4" w:space="0" w:color="000000"/>
              <w:right w:val="single" w:sz="4" w:space="0" w:color="000000"/>
            </w:tcBorders>
            <w:tcMar>
              <w:top w:w="0" w:type="dxa"/>
              <w:left w:w="28" w:type="dxa"/>
              <w:bottom w:w="0" w:type="dxa"/>
              <w:right w:w="28" w:type="dxa"/>
            </w:tcMar>
          </w:tcPr>
          <w:p w14:paraId="7335817B" w14:textId="3FF2AA9F" w:rsidR="00A71799" w:rsidRPr="00B83442" w:rsidRDefault="00C217C7" w:rsidP="00EA0BD3">
            <w:pPr>
              <w:suppressAutoHyphens w:val="0"/>
              <w:autoSpaceDE w:val="0"/>
              <w:autoSpaceDN w:val="0"/>
              <w:spacing w:line="223" w:lineRule="exact"/>
              <w:ind w:right="24"/>
              <w:jc w:val="right"/>
            </w:pPr>
            <w:r w:rsidRPr="00B83442">
              <w:t xml:space="preserve">Określi Wykonawca (np. </w:t>
            </w:r>
            <w:r w:rsidR="00FB7528" w:rsidRPr="00B83442">
              <w:t>Barco</w:t>
            </w:r>
            <w:r w:rsidRPr="00B83442">
              <w:t>)</w:t>
            </w:r>
          </w:p>
        </w:tc>
        <w:tc>
          <w:tcPr>
            <w:tcW w:w="1706" w:type="dxa"/>
            <w:tcBorders>
              <w:top w:val="single" w:sz="6" w:space="0" w:color="000000"/>
              <w:left w:val="single" w:sz="6" w:space="0" w:color="000000"/>
              <w:bottom w:val="single" w:sz="6" w:space="0" w:color="000000"/>
              <w:right w:val="single" w:sz="6" w:space="0" w:color="000000"/>
            </w:tcBorders>
            <w:tcMar>
              <w:top w:w="0" w:type="dxa"/>
              <w:left w:w="28" w:type="dxa"/>
              <w:bottom w:w="0" w:type="dxa"/>
              <w:right w:w="28" w:type="dxa"/>
            </w:tcMar>
          </w:tcPr>
          <w:p w14:paraId="66B54537" w14:textId="77777777" w:rsidR="00A71799" w:rsidRPr="00B83442" w:rsidRDefault="00A71799" w:rsidP="00EA0BD3">
            <w:pPr>
              <w:suppressAutoHyphens w:val="0"/>
              <w:autoSpaceDE w:val="0"/>
              <w:autoSpaceDN w:val="0"/>
              <w:spacing w:line="240" w:lineRule="auto"/>
              <w:jc w:val="left"/>
              <w:rPr>
                <w:lang w:eastAsia="en-US"/>
              </w:rPr>
            </w:pPr>
          </w:p>
        </w:tc>
      </w:tr>
      <w:tr w:rsidR="001B7615" w:rsidRPr="00B83442" w14:paraId="000A05B7" w14:textId="77777777" w:rsidTr="00B72F4F">
        <w:tc>
          <w:tcPr>
            <w:tcW w:w="9532" w:type="dxa"/>
            <w:gridSpan w:val="5"/>
            <w:tcBorders>
              <w:top w:val="single" w:sz="6" w:space="0" w:color="000000"/>
              <w:left w:val="single" w:sz="4" w:space="0" w:color="auto"/>
              <w:bottom w:val="single" w:sz="6" w:space="0" w:color="000000"/>
              <w:right w:val="single" w:sz="6" w:space="0" w:color="000000"/>
            </w:tcBorders>
            <w:tcMar>
              <w:top w:w="0" w:type="dxa"/>
              <w:left w:w="28" w:type="dxa"/>
              <w:bottom w:w="0" w:type="dxa"/>
              <w:right w:w="28" w:type="dxa"/>
            </w:tcMar>
          </w:tcPr>
          <w:p w14:paraId="7ABEAD44" w14:textId="0D62BDE1" w:rsidR="001B7615" w:rsidRPr="00B83442" w:rsidRDefault="001B7615" w:rsidP="00B83442">
            <w:pPr>
              <w:pStyle w:val="Akapitzlist"/>
              <w:numPr>
                <w:ilvl w:val="0"/>
                <w:numId w:val="191"/>
              </w:numPr>
              <w:spacing w:line="240" w:lineRule="auto"/>
            </w:pPr>
            <w:r w:rsidRPr="00B83442">
              <w:t>Kable 110kV</w:t>
            </w:r>
          </w:p>
        </w:tc>
      </w:tr>
      <w:tr w:rsidR="00C217C7" w:rsidRPr="00B83442" w14:paraId="251A3357" w14:textId="77777777" w:rsidTr="00B64E15">
        <w:tc>
          <w:tcPr>
            <w:tcW w:w="552" w:type="dxa"/>
            <w:tcBorders>
              <w:top w:val="single" w:sz="6" w:space="0" w:color="000000"/>
              <w:left w:val="single" w:sz="4" w:space="0" w:color="auto"/>
              <w:bottom w:val="single" w:sz="6" w:space="0" w:color="000000"/>
              <w:right w:val="single" w:sz="4" w:space="0" w:color="auto"/>
            </w:tcBorders>
            <w:tcMar>
              <w:top w:w="0" w:type="dxa"/>
              <w:left w:w="28" w:type="dxa"/>
              <w:bottom w:w="0" w:type="dxa"/>
              <w:right w:w="28" w:type="dxa"/>
            </w:tcMar>
          </w:tcPr>
          <w:p w14:paraId="0DAD4397" w14:textId="152F5E76" w:rsidR="00C217C7" w:rsidRPr="00B83442" w:rsidRDefault="00C217C7" w:rsidP="00B83442">
            <w:pPr>
              <w:pStyle w:val="Listanumerowana3"/>
              <w:numPr>
                <w:ilvl w:val="0"/>
                <w:numId w:val="0"/>
              </w:numPr>
              <w:rPr>
                <w:rFonts w:cs="Arial"/>
                <w:spacing w:val="-5"/>
              </w:rPr>
            </w:pPr>
            <w:r w:rsidRPr="00B83442">
              <w:rPr>
                <w:rFonts w:cs="Arial"/>
                <w:spacing w:val="-5"/>
              </w:rPr>
              <w:t xml:space="preserve">1. </w:t>
            </w:r>
          </w:p>
        </w:tc>
        <w:tc>
          <w:tcPr>
            <w:tcW w:w="5283" w:type="dxa"/>
            <w:tcBorders>
              <w:top w:val="single" w:sz="6" w:space="0" w:color="000000"/>
              <w:left w:val="single" w:sz="4" w:space="0" w:color="auto"/>
              <w:bottom w:val="single" w:sz="6" w:space="0" w:color="000000"/>
              <w:right w:val="single" w:sz="4" w:space="0" w:color="000000"/>
            </w:tcBorders>
            <w:tcMar>
              <w:top w:w="0" w:type="dxa"/>
              <w:left w:w="28" w:type="dxa"/>
              <w:bottom w:w="0" w:type="dxa"/>
              <w:right w:w="28" w:type="dxa"/>
            </w:tcMar>
          </w:tcPr>
          <w:p w14:paraId="4B06A809" w14:textId="07C1FB9E" w:rsidR="00C217C7" w:rsidRPr="00B83442" w:rsidRDefault="00C217C7" w:rsidP="00B66F07">
            <w:pPr>
              <w:suppressAutoHyphens w:val="0"/>
              <w:autoSpaceDE w:val="0"/>
              <w:autoSpaceDN w:val="0"/>
              <w:spacing w:line="223" w:lineRule="exact"/>
              <w:ind w:left="38"/>
              <w:jc w:val="left"/>
              <w:rPr>
                <w:lang w:eastAsia="en-US"/>
              </w:rPr>
            </w:pPr>
            <w:r w:rsidRPr="00B83442">
              <w:rPr>
                <w:lang w:eastAsia="en-US"/>
              </w:rPr>
              <w:t>Producent kabla</w:t>
            </w:r>
          </w:p>
        </w:tc>
        <w:tc>
          <w:tcPr>
            <w:tcW w:w="1848" w:type="dxa"/>
            <w:tcBorders>
              <w:top w:val="single" w:sz="4" w:space="0" w:color="000000"/>
              <w:left w:val="single" w:sz="4" w:space="0" w:color="000000"/>
              <w:bottom w:val="single" w:sz="4" w:space="0" w:color="000000"/>
              <w:right w:val="single" w:sz="6" w:space="0" w:color="000000"/>
            </w:tcBorders>
            <w:tcMar>
              <w:top w:w="0" w:type="dxa"/>
              <w:left w:w="28" w:type="dxa"/>
              <w:bottom w:w="0" w:type="dxa"/>
              <w:right w:w="28" w:type="dxa"/>
            </w:tcMar>
          </w:tcPr>
          <w:p w14:paraId="093009A0" w14:textId="2C7A278B" w:rsidR="00C217C7" w:rsidRPr="00B83442" w:rsidRDefault="00C217C7" w:rsidP="00B66F07">
            <w:pPr>
              <w:suppressAutoHyphens w:val="0"/>
              <w:autoSpaceDE w:val="0"/>
              <w:autoSpaceDN w:val="0"/>
              <w:spacing w:line="240" w:lineRule="auto"/>
              <w:jc w:val="left"/>
              <w:rPr>
                <w:lang w:eastAsia="en-US"/>
              </w:rPr>
            </w:pPr>
            <w:r w:rsidRPr="00B83442">
              <w:rPr>
                <w:lang w:eastAsia="en-US"/>
              </w:rPr>
              <w:t>Określi Wykonawca</w:t>
            </w:r>
          </w:p>
        </w:tc>
        <w:tc>
          <w:tcPr>
            <w:tcW w:w="1849" w:type="dxa"/>
            <w:gridSpan w:val="2"/>
            <w:tcBorders>
              <w:top w:val="single" w:sz="4" w:space="0" w:color="000000"/>
              <w:left w:val="single" w:sz="4" w:space="0" w:color="000000"/>
              <w:bottom w:val="single" w:sz="4" w:space="0" w:color="000000"/>
              <w:right w:val="single" w:sz="6" w:space="0" w:color="000000"/>
            </w:tcBorders>
          </w:tcPr>
          <w:p w14:paraId="33DFA06D" w14:textId="32693557" w:rsidR="00C217C7" w:rsidRPr="00B83442" w:rsidRDefault="00C217C7" w:rsidP="00B66F07">
            <w:pPr>
              <w:suppressAutoHyphens w:val="0"/>
              <w:autoSpaceDE w:val="0"/>
              <w:autoSpaceDN w:val="0"/>
              <w:spacing w:line="240" w:lineRule="auto"/>
              <w:jc w:val="left"/>
              <w:rPr>
                <w:lang w:eastAsia="en-US"/>
              </w:rPr>
            </w:pPr>
          </w:p>
        </w:tc>
      </w:tr>
      <w:tr w:rsidR="00C217C7" w:rsidRPr="00B83442" w14:paraId="6A640AED" w14:textId="77777777" w:rsidTr="00EA2CC2">
        <w:tc>
          <w:tcPr>
            <w:tcW w:w="552" w:type="dxa"/>
            <w:tcBorders>
              <w:top w:val="single" w:sz="6" w:space="0" w:color="000000"/>
              <w:left w:val="single" w:sz="4" w:space="0" w:color="auto"/>
              <w:bottom w:val="single" w:sz="6" w:space="0" w:color="000000"/>
              <w:right w:val="single" w:sz="4" w:space="0" w:color="auto"/>
            </w:tcBorders>
            <w:tcMar>
              <w:top w:w="0" w:type="dxa"/>
              <w:left w:w="28" w:type="dxa"/>
              <w:bottom w:w="0" w:type="dxa"/>
              <w:right w:w="28" w:type="dxa"/>
            </w:tcMar>
          </w:tcPr>
          <w:p w14:paraId="16267909" w14:textId="41D391DF" w:rsidR="00C217C7" w:rsidRPr="00B83442" w:rsidRDefault="00C217C7" w:rsidP="001B7615">
            <w:pPr>
              <w:pStyle w:val="Listanumerowana3"/>
              <w:numPr>
                <w:ilvl w:val="0"/>
                <w:numId w:val="0"/>
              </w:numPr>
              <w:rPr>
                <w:rFonts w:cs="Arial"/>
                <w:spacing w:val="-5"/>
              </w:rPr>
            </w:pPr>
            <w:r w:rsidRPr="00B83442">
              <w:rPr>
                <w:rFonts w:cs="Arial"/>
                <w:spacing w:val="-5"/>
              </w:rPr>
              <w:t>2.</w:t>
            </w:r>
          </w:p>
        </w:tc>
        <w:tc>
          <w:tcPr>
            <w:tcW w:w="5283" w:type="dxa"/>
            <w:tcBorders>
              <w:top w:val="single" w:sz="6" w:space="0" w:color="000000"/>
              <w:left w:val="single" w:sz="4" w:space="0" w:color="auto"/>
              <w:bottom w:val="single" w:sz="6" w:space="0" w:color="000000"/>
              <w:right w:val="single" w:sz="4" w:space="0" w:color="000000"/>
            </w:tcBorders>
            <w:tcMar>
              <w:top w:w="0" w:type="dxa"/>
              <w:left w:w="28" w:type="dxa"/>
              <w:bottom w:w="0" w:type="dxa"/>
              <w:right w:w="28" w:type="dxa"/>
            </w:tcMar>
          </w:tcPr>
          <w:p w14:paraId="5CFE0723" w14:textId="1EAE6FAA" w:rsidR="00C217C7" w:rsidRPr="00B83442" w:rsidRDefault="00C217C7" w:rsidP="00B66F07">
            <w:pPr>
              <w:suppressAutoHyphens w:val="0"/>
              <w:autoSpaceDE w:val="0"/>
              <w:autoSpaceDN w:val="0"/>
              <w:spacing w:line="223" w:lineRule="exact"/>
              <w:ind w:left="38"/>
              <w:jc w:val="left"/>
              <w:rPr>
                <w:lang w:eastAsia="en-US"/>
              </w:rPr>
            </w:pPr>
            <w:r w:rsidRPr="00B83442">
              <w:rPr>
                <w:lang w:eastAsia="en-US"/>
              </w:rPr>
              <w:t>Symbol literowy kabla</w:t>
            </w:r>
          </w:p>
        </w:tc>
        <w:tc>
          <w:tcPr>
            <w:tcW w:w="1848" w:type="dxa"/>
            <w:tcBorders>
              <w:top w:val="single" w:sz="4" w:space="0" w:color="000000"/>
              <w:left w:val="single" w:sz="4" w:space="0" w:color="000000"/>
              <w:bottom w:val="single" w:sz="4" w:space="0" w:color="000000"/>
              <w:right w:val="single" w:sz="6" w:space="0" w:color="000000"/>
            </w:tcBorders>
            <w:tcMar>
              <w:top w:w="0" w:type="dxa"/>
              <w:left w:w="28" w:type="dxa"/>
              <w:bottom w:w="0" w:type="dxa"/>
              <w:right w:w="28" w:type="dxa"/>
            </w:tcMar>
          </w:tcPr>
          <w:p w14:paraId="139DAE3E" w14:textId="0112C4F0" w:rsidR="00C217C7" w:rsidRPr="00B83442" w:rsidRDefault="00C217C7" w:rsidP="00B66F07">
            <w:pPr>
              <w:suppressAutoHyphens w:val="0"/>
              <w:autoSpaceDE w:val="0"/>
              <w:autoSpaceDN w:val="0"/>
              <w:spacing w:line="240" w:lineRule="auto"/>
              <w:jc w:val="left"/>
              <w:rPr>
                <w:lang w:eastAsia="en-US"/>
              </w:rPr>
            </w:pPr>
            <w:r w:rsidRPr="00B83442">
              <w:rPr>
                <w:lang w:eastAsia="en-US"/>
              </w:rPr>
              <w:t>Określi Wykonawca</w:t>
            </w:r>
          </w:p>
        </w:tc>
        <w:tc>
          <w:tcPr>
            <w:tcW w:w="1849" w:type="dxa"/>
            <w:gridSpan w:val="2"/>
            <w:tcBorders>
              <w:top w:val="single" w:sz="4" w:space="0" w:color="000000"/>
              <w:left w:val="single" w:sz="4" w:space="0" w:color="000000"/>
              <w:bottom w:val="single" w:sz="4" w:space="0" w:color="000000"/>
              <w:right w:val="single" w:sz="6" w:space="0" w:color="000000"/>
            </w:tcBorders>
          </w:tcPr>
          <w:p w14:paraId="6CDCB6F7" w14:textId="4F1FD791" w:rsidR="00C217C7" w:rsidRPr="00B83442" w:rsidRDefault="00C217C7" w:rsidP="00B66F07">
            <w:pPr>
              <w:suppressAutoHyphens w:val="0"/>
              <w:autoSpaceDE w:val="0"/>
              <w:autoSpaceDN w:val="0"/>
              <w:spacing w:line="240" w:lineRule="auto"/>
              <w:jc w:val="left"/>
              <w:rPr>
                <w:lang w:eastAsia="en-US"/>
              </w:rPr>
            </w:pPr>
          </w:p>
        </w:tc>
      </w:tr>
    </w:tbl>
    <w:p w14:paraId="0598D75B" w14:textId="1BAC781A" w:rsidR="00F34D3D" w:rsidRPr="00B83442" w:rsidRDefault="00F34D3D">
      <w:pPr>
        <w:suppressAutoHyphens w:val="0"/>
        <w:spacing w:line="240" w:lineRule="auto"/>
        <w:jc w:val="left"/>
      </w:pPr>
    </w:p>
    <w:p w14:paraId="09D68580" w14:textId="29A4E8D7" w:rsidR="003A388F" w:rsidRPr="00B83442" w:rsidRDefault="008A25C3" w:rsidP="002A25EE">
      <w:pPr>
        <w:pStyle w:val="Nagwek1"/>
      </w:pPr>
      <w:bookmarkStart w:id="16" w:name="_Toc214618758"/>
      <w:bookmarkEnd w:id="12"/>
      <w:bookmarkEnd w:id="13"/>
      <w:bookmarkEnd w:id="14"/>
      <w:r w:rsidRPr="00B83442">
        <w:t>Wykaz certyfikatów</w:t>
      </w:r>
      <w:bookmarkEnd w:id="16"/>
    </w:p>
    <w:p w14:paraId="4C029596" w14:textId="4835725B" w:rsidR="0039145F" w:rsidRPr="00B83442" w:rsidRDefault="0039145F" w:rsidP="0039145F">
      <w:pPr>
        <w:rPr>
          <w:color w:val="00B050"/>
        </w:rPr>
      </w:pPr>
      <w:r w:rsidRPr="00B83442">
        <w:rPr>
          <w:color w:val="00B050"/>
        </w:rPr>
        <w:t>Wykonawca opracuje i załączy następujące załączniki:</w:t>
      </w:r>
    </w:p>
    <w:p w14:paraId="0BED457C" w14:textId="22764C2A" w:rsidR="00CE38AA" w:rsidRPr="00B83442" w:rsidRDefault="00DD75DC" w:rsidP="00903E68">
      <w:pPr>
        <w:pStyle w:val="Normalnynumerowany"/>
        <w:numPr>
          <w:ilvl w:val="0"/>
          <w:numId w:val="0"/>
        </w:numPr>
        <w:tabs>
          <w:tab w:val="clear" w:pos="426"/>
          <w:tab w:val="left" w:pos="284"/>
        </w:tabs>
        <w:ind w:left="284" w:hanging="227"/>
      </w:pPr>
      <w:r w:rsidRPr="00B83442">
        <w:t xml:space="preserve">1. </w:t>
      </w:r>
      <w:r w:rsidR="00CE38AA" w:rsidRPr="00B83442">
        <w:t>Aktualny Certyfikat Systemu Jakości Producenta rozdzielnicy według normy PN- ISO 9001: 2009P lub adekwatnej normy międzynarodowej, w zakresie zapewnienia jakości przy projektowaniu, w pracach rozwojowych, produkcji, montażu i serwisie,</w:t>
      </w:r>
    </w:p>
    <w:p w14:paraId="39337FCB" w14:textId="589E1DFC" w:rsidR="007B7645" w:rsidRPr="00B83442" w:rsidRDefault="007B7645" w:rsidP="00573585">
      <w:pPr>
        <w:pStyle w:val="Normalnynumerowany"/>
        <w:numPr>
          <w:ilvl w:val="0"/>
          <w:numId w:val="0"/>
        </w:numPr>
        <w:ind w:left="454" w:hanging="397"/>
      </w:pPr>
    </w:p>
    <w:p w14:paraId="313D61E9" w14:textId="77777777" w:rsidR="00573585" w:rsidRPr="00B83442" w:rsidRDefault="00573585">
      <w:pPr>
        <w:pStyle w:val="Normalnynumerowany"/>
        <w:numPr>
          <w:ilvl w:val="0"/>
          <w:numId w:val="0"/>
        </w:numPr>
        <w:ind w:left="454" w:hanging="397"/>
      </w:pPr>
    </w:p>
    <w:p w14:paraId="4B0A0EBC" w14:textId="77777777" w:rsidR="00DD75DC" w:rsidRPr="00B83442" w:rsidRDefault="00DD75DC" w:rsidP="00DD75DC">
      <w:pPr>
        <w:spacing w:before="120" w:line="360" w:lineRule="auto"/>
        <w:rPr>
          <w:rFonts w:eastAsia="Symbol"/>
        </w:rPr>
      </w:pPr>
      <w:r w:rsidRPr="00B83442">
        <w:rPr>
          <w:rFonts w:eastAsia="Symbol"/>
        </w:rPr>
        <w:t>Podpisy Wykonawcy</w:t>
      </w:r>
    </w:p>
    <w:tbl>
      <w:tblPr>
        <w:tblW w:w="0" w:type="auto"/>
        <w:tblLayout w:type="fixed"/>
        <w:tblLook w:val="01E0" w:firstRow="1" w:lastRow="1" w:firstColumn="1" w:lastColumn="1" w:noHBand="0" w:noVBand="0"/>
      </w:tblPr>
      <w:tblGrid>
        <w:gridCol w:w="437"/>
        <w:gridCol w:w="3270"/>
      </w:tblGrid>
      <w:tr w:rsidR="00DD75DC" w:rsidRPr="00B83442" w14:paraId="36AF1736" w14:textId="77777777" w:rsidTr="00E15CA1">
        <w:tc>
          <w:tcPr>
            <w:tcW w:w="437" w:type="dxa"/>
          </w:tcPr>
          <w:p w14:paraId="5BE4322A" w14:textId="77777777" w:rsidR="00DD75DC" w:rsidRPr="00B83442" w:rsidRDefault="00DD75DC" w:rsidP="00DD75DC">
            <w:pPr>
              <w:numPr>
                <w:ilvl w:val="0"/>
                <w:numId w:val="205"/>
              </w:numPr>
              <w:spacing w:before="120" w:after="120" w:line="240" w:lineRule="auto"/>
              <w:ind w:left="113" w:hanging="113"/>
              <w:jc w:val="left"/>
              <w:rPr>
                <w:rFonts w:eastAsia="Symbol"/>
              </w:rPr>
            </w:pPr>
          </w:p>
        </w:tc>
        <w:tc>
          <w:tcPr>
            <w:tcW w:w="3270" w:type="dxa"/>
            <w:tcBorders>
              <w:bottom w:val="dotted" w:sz="4" w:space="0" w:color="auto"/>
            </w:tcBorders>
          </w:tcPr>
          <w:p w14:paraId="5C65565D" w14:textId="77777777" w:rsidR="00DD75DC" w:rsidRPr="00B83442" w:rsidRDefault="00DD75DC" w:rsidP="00E15CA1">
            <w:pPr>
              <w:spacing w:line="360" w:lineRule="auto"/>
              <w:rPr>
                <w:rFonts w:eastAsia="Symbol"/>
              </w:rPr>
            </w:pPr>
          </w:p>
        </w:tc>
      </w:tr>
      <w:tr w:rsidR="00DD75DC" w:rsidRPr="00797B65" w14:paraId="1C6E8BFA" w14:textId="77777777" w:rsidTr="00E15CA1">
        <w:tc>
          <w:tcPr>
            <w:tcW w:w="437" w:type="dxa"/>
          </w:tcPr>
          <w:p w14:paraId="761A3BE5" w14:textId="77777777" w:rsidR="00DD75DC" w:rsidRPr="00B83442" w:rsidRDefault="00DD75DC" w:rsidP="00DD75DC">
            <w:pPr>
              <w:numPr>
                <w:ilvl w:val="0"/>
                <w:numId w:val="205"/>
              </w:numPr>
              <w:spacing w:before="120" w:after="120" w:line="240" w:lineRule="auto"/>
              <w:ind w:left="113" w:hanging="113"/>
              <w:jc w:val="left"/>
              <w:rPr>
                <w:rFonts w:eastAsia="Symbol"/>
              </w:rPr>
            </w:pPr>
          </w:p>
        </w:tc>
        <w:tc>
          <w:tcPr>
            <w:tcW w:w="3270" w:type="dxa"/>
            <w:tcBorders>
              <w:top w:val="dotted" w:sz="4" w:space="0" w:color="auto"/>
              <w:bottom w:val="dotted" w:sz="4" w:space="0" w:color="auto"/>
            </w:tcBorders>
          </w:tcPr>
          <w:p w14:paraId="6778B2C1" w14:textId="77777777" w:rsidR="00DD75DC" w:rsidRPr="00797B65" w:rsidRDefault="00DD75DC" w:rsidP="00E15CA1">
            <w:pPr>
              <w:spacing w:line="360" w:lineRule="auto"/>
              <w:rPr>
                <w:rFonts w:eastAsia="Symbol"/>
              </w:rPr>
            </w:pPr>
          </w:p>
        </w:tc>
      </w:tr>
    </w:tbl>
    <w:p w14:paraId="57FCC4F2" w14:textId="77777777" w:rsidR="00DD75DC" w:rsidRPr="009E136C" w:rsidRDefault="00DD75DC" w:rsidP="00DD75DC">
      <w:pPr>
        <w:tabs>
          <w:tab w:val="left" w:pos="1303"/>
        </w:tabs>
        <w:autoSpaceDE w:val="0"/>
        <w:autoSpaceDN w:val="0"/>
        <w:spacing w:before="116" w:line="360" w:lineRule="auto"/>
        <w:ind w:left="577"/>
        <w:rPr>
          <w:szCs w:val="22"/>
        </w:rPr>
      </w:pPr>
    </w:p>
    <w:p w14:paraId="60EF04FE" w14:textId="77777777" w:rsidR="00DD75DC" w:rsidRPr="009A1F14" w:rsidRDefault="00DD75DC" w:rsidP="00B83442">
      <w:pPr>
        <w:pStyle w:val="Normalnynumerowany"/>
        <w:numPr>
          <w:ilvl w:val="0"/>
          <w:numId w:val="0"/>
        </w:numPr>
        <w:ind w:left="454" w:hanging="397"/>
      </w:pPr>
    </w:p>
    <w:sectPr w:rsidR="00DD75DC" w:rsidRPr="009A1F14" w:rsidSect="00D24B59">
      <w:footerReference w:type="default" r:id="rId12"/>
      <w:footerReference w:type="first" r:id="rId13"/>
      <w:pgSz w:w="11906" w:h="16838" w:code="9"/>
      <w:pgMar w:top="1418" w:right="851" w:bottom="1418"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5DD07" w14:textId="77777777" w:rsidR="00676D00" w:rsidRPr="00E11924" w:rsidRDefault="00676D00" w:rsidP="00690253">
      <w:pPr>
        <w:spacing w:line="240" w:lineRule="auto"/>
        <w:rPr>
          <w:sz w:val="24"/>
          <w:szCs w:val="24"/>
        </w:rPr>
      </w:pPr>
      <w:r>
        <w:separator/>
      </w:r>
    </w:p>
  </w:endnote>
  <w:endnote w:type="continuationSeparator" w:id="0">
    <w:p w14:paraId="7448E1EC" w14:textId="77777777" w:rsidR="00676D00" w:rsidRPr="00E11924" w:rsidRDefault="00676D00" w:rsidP="00690253">
      <w:pPr>
        <w:spacing w:line="240" w:lineRule="auto"/>
        <w:rPr>
          <w:sz w:val="24"/>
          <w:szCs w:val="24"/>
        </w:rPr>
      </w:pPr>
      <w:r>
        <w:continuationSeparator/>
      </w:r>
    </w:p>
  </w:endnote>
  <w:endnote w:type="continuationNotice" w:id="1">
    <w:p w14:paraId="236200E3" w14:textId="77777777" w:rsidR="00676D00" w:rsidRDefault="00676D0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rooklynpl">
    <w:altName w:val="Arial"/>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
    <w:altName w:val="Times New Roman"/>
    <w:charset w:val="00"/>
    <w:family w:val="roman"/>
    <w:pitch w:val="variable"/>
    <w:sig w:usb0="00000003" w:usb1="00000000" w:usb2="00000000" w:usb3="00000000" w:csb0="00000001" w:csb1="00000000"/>
  </w:font>
  <w:font w:name="Times Pl">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ourier">
    <w:panose1 w:val="02070409020205020404"/>
    <w:charset w:val="00"/>
    <w:family w:val="modern"/>
    <w:pitch w:val="fixed"/>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Poppins Light">
    <w:charset w:val="EE"/>
    <w:family w:val="auto"/>
    <w:pitch w:val="variable"/>
    <w:sig w:usb0="00008007" w:usb1="00000000" w:usb2="00000000" w:usb3="00000000" w:csb0="00000093" w:csb1="00000000"/>
  </w:font>
  <w:font w:name="Arial Unicode MS">
    <w:panose1 w:val="020B0604020202020204"/>
    <w:charset w:val="80"/>
    <w:family w:val="swiss"/>
    <w:pitch w:val="variable"/>
    <w:sig w:usb0="F7FFAEFF" w:usb1="F9DFFFFF" w:usb2="0000007F" w:usb3="00000000" w:csb0="003F01FF" w:csb1="00000000"/>
  </w:font>
  <w:font w:name="Poppins">
    <w:charset w:val="EE"/>
    <w:family w:val="auto"/>
    <w:pitch w:val="variable"/>
    <w:sig w:usb0="00008007" w:usb1="00000000" w:usb2="00000000" w:usb3="00000000" w:csb0="00000093" w:csb1="00000000"/>
  </w:font>
  <w:font w:name="Arial-BoldMT">
    <w:altName w:val="Arial"/>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78B5C" w14:textId="03233699" w:rsidR="001F372D" w:rsidRPr="00D24B59" w:rsidRDefault="001F372D" w:rsidP="00DE72E2">
    <w:pPr>
      <w:pStyle w:val="Stopka"/>
      <w:pBdr>
        <w:top w:val="single" w:sz="4" w:space="0" w:color="000000"/>
      </w:pBdr>
      <w:tabs>
        <w:tab w:val="clear" w:pos="4536"/>
        <w:tab w:val="clear" w:pos="9072"/>
        <w:tab w:val="right" w:pos="9354"/>
      </w:tabs>
      <w:rPr>
        <w:sz w:val="16"/>
        <w:szCs w:val="16"/>
      </w:rPr>
    </w:pPr>
    <w:r w:rsidRPr="001341D1">
      <w:rPr>
        <w:sz w:val="16"/>
        <w:szCs w:val="16"/>
      </w:rPr>
      <w:tab/>
      <w:t xml:space="preserve">str. </w:t>
    </w:r>
    <w:r w:rsidRPr="00D24B59">
      <w:rPr>
        <w:sz w:val="16"/>
        <w:szCs w:val="16"/>
      </w:rPr>
      <w:fldChar w:fldCharType="begin"/>
    </w:r>
    <w:r w:rsidRPr="00D24B59">
      <w:rPr>
        <w:sz w:val="16"/>
        <w:szCs w:val="16"/>
      </w:rPr>
      <w:instrText>PAGE   \* MERGEFORMAT</w:instrText>
    </w:r>
    <w:r w:rsidRPr="00D24B59">
      <w:rPr>
        <w:sz w:val="16"/>
        <w:szCs w:val="16"/>
      </w:rPr>
      <w:fldChar w:fldCharType="separate"/>
    </w:r>
    <w:r w:rsidRPr="00D24B59">
      <w:rPr>
        <w:sz w:val="16"/>
        <w:szCs w:val="16"/>
        <w:lang w:val="pl-PL"/>
      </w:rPr>
      <w:t>1</w:t>
    </w:r>
    <w:r w:rsidRPr="00D24B59">
      <w:rPr>
        <w:sz w:val="16"/>
        <w:szCs w:val="16"/>
      </w:rPr>
      <w:fldChar w:fldCharType="end"/>
    </w:r>
    <w:r w:rsidRPr="001341D1">
      <w:rPr>
        <w:sz w:val="16"/>
        <w:szCs w:val="16"/>
      </w:rPr>
      <w:t>/</w:t>
    </w:r>
    <w:r w:rsidRPr="00975AD8">
      <w:rPr>
        <w:rStyle w:val="Numerstrony"/>
        <w:sz w:val="16"/>
        <w:szCs w:val="16"/>
      </w:rPr>
      <w:fldChar w:fldCharType="begin"/>
    </w:r>
    <w:r w:rsidRPr="00975AD8">
      <w:rPr>
        <w:rStyle w:val="Numerstrony"/>
        <w:sz w:val="16"/>
        <w:szCs w:val="16"/>
      </w:rPr>
      <w:instrText xml:space="preserve"> NUMPAGES \*Arabic </w:instrText>
    </w:r>
    <w:r w:rsidRPr="00975AD8">
      <w:rPr>
        <w:rStyle w:val="Numerstrony"/>
        <w:sz w:val="16"/>
        <w:szCs w:val="16"/>
      </w:rPr>
      <w:fldChar w:fldCharType="separate"/>
    </w:r>
    <w:r>
      <w:rPr>
        <w:rStyle w:val="Numerstrony"/>
        <w:sz w:val="16"/>
        <w:szCs w:val="16"/>
      </w:rPr>
      <w:t>7</w:t>
    </w:r>
    <w:r w:rsidRPr="00975AD8">
      <w:rPr>
        <w:rStyle w:val="Numerstrony"/>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15B5F" w14:textId="71D12778" w:rsidR="001F372D" w:rsidRPr="00975AD8" w:rsidRDefault="001F372D" w:rsidP="00DE72E2">
    <w:pPr>
      <w:pStyle w:val="Stopka"/>
      <w:pBdr>
        <w:top w:val="single" w:sz="4" w:space="0" w:color="000000"/>
      </w:pBdr>
      <w:tabs>
        <w:tab w:val="clear" w:pos="4536"/>
        <w:tab w:val="clear" w:pos="9072"/>
        <w:tab w:val="right" w:pos="9354"/>
      </w:tabs>
      <w:rPr>
        <w:sz w:val="16"/>
        <w:szCs w:val="16"/>
      </w:rPr>
    </w:pPr>
    <w:r w:rsidRPr="001341D1">
      <w:rPr>
        <w:sz w:val="16"/>
        <w:szCs w:val="16"/>
      </w:rPr>
      <w:t xml:space="preserve">SWZ Załącznik nr </w:t>
    </w:r>
    <w:r>
      <w:rPr>
        <w:sz w:val="16"/>
        <w:szCs w:val="16"/>
      </w:rPr>
      <w:t>4</w:t>
    </w:r>
    <w:r w:rsidRPr="001341D1">
      <w:rPr>
        <w:sz w:val="16"/>
        <w:szCs w:val="16"/>
      </w:rPr>
      <w:t xml:space="preserve"> </w:t>
    </w:r>
    <w:r>
      <w:rPr>
        <w:sz w:val="16"/>
        <w:szCs w:val="16"/>
      </w:rPr>
      <w:t>Harmonogram realizacji umowy</w:t>
    </w:r>
    <w:r w:rsidRPr="001341D1">
      <w:rPr>
        <w:sz w:val="16"/>
        <w:szCs w:val="16"/>
      </w:rPr>
      <w:t xml:space="preserve">  </w:t>
    </w:r>
    <w:r w:rsidRPr="001341D1">
      <w:rPr>
        <w:sz w:val="16"/>
        <w:szCs w:val="16"/>
      </w:rPr>
      <w:tab/>
      <w:t>str. 1/</w:t>
    </w:r>
    <w:r w:rsidRPr="00975AD8">
      <w:rPr>
        <w:rStyle w:val="Numerstrony"/>
        <w:sz w:val="16"/>
        <w:szCs w:val="16"/>
      </w:rPr>
      <w:fldChar w:fldCharType="begin"/>
    </w:r>
    <w:r w:rsidRPr="00975AD8">
      <w:rPr>
        <w:rStyle w:val="Numerstrony"/>
        <w:sz w:val="16"/>
        <w:szCs w:val="16"/>
      </w:rPr>
      <w:instrText xml:space="preserve"> NUMPAGES \*Arabic </w:instrText>
    </w:r>
    <w:r w:rsidRPr="00975AD8">
      <w:rPr>
        <w:rStyle w:val="Numerstrony"/>
        <w:sz w:val="16"/>
        <w:szCs w:val="16"/>
      </w:rPr>
      <w:fldChar w:fldCharType="separate"/>
    </w:r>
    <w:r>
      <w:rPr>
        <w:rStyle w:val="Numerstrony"/>
        <w:noProof/>
        <w:sz w:val="16"/>
        <w:szCs w:val="16"/>
      </w:rPr>
      <w:t>5</w:t>
    </w:r>
    <w:r w:rsidRPr="00975AD8">
      <w:rPr>
        <w:rStyle w:val="Numerstrony"/>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D21E5" w14:textId="77777777" w:rsidR="00676D00" w:rsidRPr="00E11924" w:rsidRDefault="00676D00" w:rsidP="00690253">
      <w:pPr>
        <w:spacing w:line="240" w:lineRule="auto"/>
        <w:rPr>
          <w:sz w:val="24"/>
          <w:szCs w:val="24"/>
        </w:rPr>
      </w:pPr>
      <w:r>
        <w:separator/>
      </w:r>
    </w:p>
  </w:footnote>
  <w:footnote w:type="continuationSeparator" w:id="0">
    <w:p w14:paraId="565BBB6F" w14:textId="77777777" w:rsidR="00676D00" w:rsidRPr="00E11924" w:rsidRDefault="00676D00" w:rsidP="00690253">
      <w:pPr>
        <w:spacing w:line="240" w:lineRule="auto"/>
        <w:rPr>
          <w:sz w:val="24"/>
          <w:szCs w:val="24"/>
        </w:rPr>
      </w:pPr>
      <w:r>
        <w:continuationSeparator/>
      </w:r>
    </w:p>
  </w:footnote>
  <w:footnote w:type="continuationNotice" w:id="1">
    <w:p w14:paraId="65596CFB" w14:textId="77777777" w:rsidR="00676D00" w:rsidRDefault="00676D0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A30A2EB8"/>
    <w:lvl w:ilvl="0">
      <w:start w:val="1"/>
      <w:numFmt w:val="decimal"/>
      <w:pStyle w:val="Listanumerowana4"/>
      <w:lvlText w:val="%1."/>
      <w:lvlJc w:val="left"/>
      <w:pPr>
        <w:tabs>
          <w:tab w:val="num" w:pos="1209"/>
        </w:tabs>
        <w:ind w:left="1209" w:hanging="360"/>
      </w:pPr>
    </w:lvl>
  </w:abstractNum>
  <w:abstractNum w:abstractNumId="1" w15:restartNumberingAfterBreak="0">
    <w:nsid w:val="FFFFFF7E"/>
    <w:multiLevelType w:val="singleLevel"/>
    <w:tmpl w:val="594632D2"/>
    <w:lvl w:ilvl="0">
      <w:start w:val="1"/>
      <w:numFmt w:val="decimal"/>
      <w:pStyle w:val="Listanumerowana3"/>
      <w:lvlText w:val="%1."/>
      <w:lvlJc w:val="left"/>
      <w:pPr>
        <w:tabs>
          <w:tab w:val="num" w:pos="926"/>
        </w:tabs>
        <w:ind w:left="926" w:hanging="360"/>
      </w:pPr>
    </w:lvl>
  </w:abstractNum>
  <w:abstractNum w:abstractNumId="2" w15:restartNumberingAfterBreak="0">
    <w:nsid w:val="FFFFFF7F"/>
    <w:multiLevelType w:val="singleLevel"/>
    <w:tmpl w:val="B41AFFC4"/>
    <w:lvl w:ilvl="0">
      <w:start w:val="1"/>
      <w:numFmt w:val="decimal"/>
      <w:pStyle w:val="Listanumerowana2"/>
      <w:lvlText w:val="%1."/>
      <w:lvlJc w:val="left"/>
      <w:pPr>
        <w:tabs>
          <w:tab w:val="num" w:pos="643"/>
        </w:tabs>
        <w:ind w:left="643" w:hanging="360"/>
      </w:pPr>
    </w:lvl>
  </w:abstractNum>
  <w:abstractNum w:abstractNumId="3" w15:restartNumberingAfterBreak="0">
    <w:nsid w:val="FFFFFF80"/>
    <w:multiLevelType w:val="singleLevel"/>
    <w:tmpl w:val="35B6171E"/>
    <w:lvl w:ilvl="0">
      <w:start w:val="1"/>
      <w:numFmt w:val="bullet"/>
      <w:pStyle w:val="Listapunktowana5"/>
      <w:lvlText w:val=""/>
      <w:lvlJc w:val="left"/>
      <w:pPr>
        <w:tabs>
          <w:tab w:val="num" w:pos="-1591"/>
        </w:tabs>
        <w:ind w:left="-1591" w:hanging="360"/>
      </w:pPr>
      <w:rPr>
        <w:rFonts w:ascii="Symbol" w:hAnsi="Symbol" w:hint="default"/>
      </w:rPr>
    </w:lvl>
  </w:abstractNum>
  <w:abstractNum w:abstractNumId="4" w15:restartNumberingAfterBreak="0">
    <w:nsid w:val="FFFFFF82"/>
    <w:multiLevelType w:val="singleLevel"/>
    <w:tmpl w:val="A9A846DE"/>
    <w:lvl w:ilvl="0">
      <w:start w:val="1"/>
      <w:numFmt w:val="bullet"/>
      <w:pStyle w:val="Listapunktowana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777EBD5C"/>
    <w:lvl w:ilvl="0">
      <w:start w:val="1"/>
      <w:numFmt w:val="bullet"/>
      <w:pStyle w:val="Listapunktowana2"/>
      <w:lvlText w:val=""/>
      <w:lvlJc w:val="left"/>
      <w:pPr>
        <w:tabs>
          <w:tab w:val="num" w:pos="643"/>
        </w:tabs>
        <w:ind w:left="643" w:hanging="360"/>
      </w:pPr>
      <w:rPr>
        <w:rFonts w:ascii="Symbol" w:hAnsi="Symbol" w:cs="Symbol" w:hint="default"/>
      </w:rPr>
    </w:lvl>
  </w:abstractNum>
  <w:abstractNum w:abstractNumId="6" w15:restartNumberingAfterBreak="0">
    <w:nsid w:val="00000001"/>
    <w:multiLevelType w:val="multilevel"/>
    <w:tmpl w:val="8FC8988A"/>
    <w:lvl w:ilvl="0">
      <w:start w:val="1"/>
      <w:numFmt w:val="decimal"/>
      <w:pStyle w:val="StylNagwek1aciskiArialPogrubieniePrzed6ptPo"/>
      <w:lvlText w:val="%1."/>
      <w:lvlJc w:val="left"/>
      <w:pPr>
        <w:tabs>
          <w:tab w:val="num" w:pos="432"/>
        </w:tabs>
        <w:ind w:left="432" w:hanging="432"/>
      </w:pPr>
      <w:rPr>
        <w:rFonts w:cs="Symbol" w:hint="default"/>
        <w:b/>
        <w:sz w:val="24"/>
        <w:szCs w:val="24"/>
        <w:lang w:val="x-none" w:eastAsia="x-none" w:bidi="x-none"/>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0000002"/>
    <w:multiLevelType w:val="multilevel"/>
    <w:tmpl w:val="00000002"/>
    <w:name w:val="WW8Num5"/>
    <w:lvl w:ilvl="0">
      <w:start w:val="854"/>
      <w:numFmt w:val="bullet"/>
      <w:pStyle w:val="Tekstkomentarza1"/>
      <w:lvlText w:val=""/>
      <w:lvlJc w:val="left"/>
      <w:pPr>
        <w:tabs>
          <w:tab w:val="num" w:pos="76"/>
        </w:tabs>
        <w:ind w:left="76" w:hanging="360"/>
      </w:pPr>
      <w:rPr>
        <w:rFonts w:ascii="Symbol"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0000003"/>
    <w:multiLevelType w:val="singleLevel"/>
    <w:tmpl w:val="00000003"/>
    <w:name w:val="WW8Num11"/>
    <w:lvl w:ilvl="0">
      <w:start w:val="1"/>
      <w:numFmt w:val="bullet"/>
      <w:pStyle w:val="listawypunktowana3"/>
      <w:lvlText w:val="-"/>
      <w:lvlJc w:val="left"/>
      <w:pPr>
        <w:tabs>
          <w:tab w:val="num" w:pos="170"/>
        </w:tabs>
        <w:ind w:left="170" w:hanging="170"/>
      </w:pPr>
      <w:rPr>
        <w:rFonts w:ascii="Times New Roman" w:hAnsi="Times New Roman" w:cs="Times New Roman"/>
        <w:b w:val="0"/>
        <w:i w:val="0"/>
      </w:rPr>
    </w:lvl>
  </w:abstractNum>
  <w:abstractNum w:abstractNumId="9" w15:restartNumberingAfterBreak="0">
    <w:nsid w:val="00000004"/>
    <w:multiLevelType w:val="singleLevel"/>
    <w:tmpl w:val="00000004"/>
    <w:name w:val="WW8Num15"/>
    <w:lvl w:ilvl="0">
      <w:start w:val="1"/>
      <w:numFmt w:val="bullet"/>
      <w:pStyle w:val="P0"/>
      <w:lvlText w:val=""/>
      <w:lvlJc w:val="left"/>
      <w:pPr>
        <w:tabs>
          <w:tab w:val="num" w:pos="851"/>
        </w:tabs>
        <w:ind w:left="851" w:hanging="851"/>
      </w:pPr>
      <w:rPr>
        <w:rFonts w:ascii="Symbol" w:hAnsi="Symbol" w:cs="Symbol"/>
      </w:rPr>
    </w:lvl>
  </w:abstractNum>
  <w:abstractNum w:abstractNumId="10" w15:restartNumberingAfterBreak="0">
    <w:nsid w:val="00000006"/>
    <w:multiLevelType w:val="multilevel"/>
    <w:tmpl w:val="00000006"/>
    <w:name w:val="WW8StyleNum"/>
    <w:lvl w:ilvl="0">
      <w:start w:val="1"/>
      <w:numFmt w:val="none"/>
      <w:pStyle w:val="wyliczany"/>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778"/>
        </w:tabs>
        <w:ind w:left="1778" w:hanging="360"/>
      </w:pPr>
    </w:lvl>
    <w:lvl w:ilvl="3">
      <w:start w:val="1"/>
      <w:numFmt w:val="decimal"/>
      <w:lvlText w:val="%4."/>
      <w:lvlJc w:val="left"/>
      <w:pPr>
        <w:tabs>
          <w:tab w:val="num" w:pos="1637"/>
        </w:tabs>
        <w:ind w:left="1637" w:hanging="360"/>
      </w:pPr>
    </w:lvl>
    <w:lvl w:ilvl="4">
      <w:start w:val="1"/>
      <w:numFmt w:val="decimal"/>
      <w:lvlText w:val="%5."/>
      <w:lvlJc w:val="left"/>
      <w:pPr>
        <w:tabs>
          <w:tab w:val="num" w:pos="1353"/>
        </w:tabs>
        <w:ind w:left="1353"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E"/>
    <w:multiLevelType w:val="singleLevel"/>
    <w:tmpl w:val="0000000E"/>
    <w:name w:val="WW8Num14"/>
    <w:lvl w:ilvl="0">
      <w:start w:val="1"/>
      <w:numFmt w:val="bullet"/>
      <w:pStyle w:val="listawypunktowana2"/>
      <w:lvlText w:val="o"/>
      <w:lvlJc w:val="left"/>
      <w:pPr>
        <w:tabs>
          <w:tab w:val="num" w:pos="720"/>
        </w:tabs>
        <w:ind w:left="720" w:hanging="360"/>
      </w:pPr>
      <w:rPr>
        <w:rFonts w:ascii="Courier New" w:hAnsi="Courier New" w:cs="Courier New"/>
      </w:rPr>
    </w:lvl>
  </w:abstractNum>
  <w:abstractNum w:abstractNumId="12" w15:restartNumberingAfterBreak="0">
    <w:nsid w:val="0000000F"/>
    <w:multiLevelType w:val="singleLevel"/>
    <w:tmpl w:val="0000000F"/>
    <w:lvl w:ilvl="0">
      <w:start w:val="1"/>
      <w:numFmt w:val="bullet"/>
      <w:pStyle w:val="Listapunktowana1"/>
      <w:lvlText w:val=""/>
      <w:lvlJc w:val="left"/>
      <w:pPr>
        <w:tabs>
          <w:tab w:val="num" w:pos="720"/>
        </w:tabs>
        <w:ind w:left="720" w:hanging="360"/>
      </w:pPr>
      <w:rPr>
        <w:rFonts w:ascii="Symbol" w:hAnsi="Symbol" w:cs="Symbol"/>
      </w:rPr>
    </w:lvl>
  </w:abstractNum>
  <w:abstractNum w:abstractNumId="13" w15:restartNumberingAfterBreak="0">
    <w:nsid w:val="00000010"/>
    <w:multiLevelType w:val="multilevel"/>
    <w:tmpl w:val="00000010"/>
    <w:name w:val="WW8Num16"/>
    <w:lvl w:ilvl="0">
      <w:numFmt w:val="none"/>
      <w:pStyle w:val="CMSHeadL5"/>
      <w:suff w:val="nothing"/>
      <w:lvlText w:val=""/>
      <w:lvlJc w:val="left"/>
      <w:pPr>
        <w:tabs>
          <w:tab w:val="num" w:pos="0"/>
        </w:tabs>
        <w:ind w:left="0" w:firstLine="0"/>
      </w:pPr>
    </w:lvl>
    <w:lvl w:ilvl="1">
      <w:start w:val="1"/>
      <w:numFmt w:val="decimal"/>
      <w:lvlText w:val=".%2"/>
      <w:lvlJc w:val="left"/>
      <w:pPr>
        <w:tabs>
          <w:tab w:val="num" w:pos="850"/>
        </w:tabs>
        <w:ind w:left="850" w:hanging="850"/>
      </w:pPr>
    </w:lvl>
    <w:lvl w:ilvl="2">
      <w:start w:val="1"/>
      <w:numFmt w:val="decimal"/>
      <w:lvlText w:val="....%2.%3"/>
      <w:lvlJc w:val="left"/>
      <w:pPr>
        <w:tabs>
          <w:tab w:val="num" w:pos="850"/>
        </w:tabs>
        <w:ind w:left="850" w:hanging="850"/>
      </w:pPr>
    </w:lvl>
    <w:lvl w:ilvl="3">
      <w:start w:val="1"/>
      <w:numFmt w:val="decimal"/>
      <w:lvlText w:val="....%2.%3.%4"/>
      <w:lvlJc w:val="left"/>
      <w:pPr>
        <w:tabs>
          <w:tab w:val="num" w:pos="1701"/>
        </w:tabs>
        <w:ind w:left="1701" w:hanging="851"/>
      </w:pPr>
    </w:lvl>
    <w:lvl w:ilvl="4">
      <w:start w:val="1"/>
      <w:numFmt w:val="lowerLetter"/>
      <w:lvlText w:val="()%5"/>
      <w:lvlJc w:val="left"/>
      <w:pPr>
        <w:tabs>
          <w:tab w:val="num" w:pos="2551"/>
        </w:tabs>
        <w:ind w:left="2551" w:hanging="850"/>
      </w:pPr>
    </w:lvl>
    <w:lvl w:ilvl="5">
      <w:start w:val="1"/>
      <w:numFmt w:val="lowerRoman"/>
      <w:lvlText w:val="()%6"/>
      <w:lvlJc w:val="left"/>
      <w:pPr>
        <w:tabs>
          <w:tab w:val="num" w:pos="3402"/>
        </w:tabs>
        <w:ind w:left="3402" w:hanging="851"/>
      </w:pPr>
    </w:lvl>
    <w:lvl w:ilvl="6">
      <w:start w:val="1"/>
      <w:numFmt w:val="none"/>
      <w:suff w:val="nothing"/>
      <w:lvlText w:val=""/>
      <w:lvlJc w:val="left"/>
      <w:pPr>
        <w:tabs>
          <w:tab w:val="num" w:pos="0"/>
        </w:tabs>
        <w:ind w:left="851" w:firstLine="0"/>
      </w:pPr>
    </w:lvl>
    <w:lvl w:ilvl="7">
      <w:start w:val="1"/>
      <w:numFmt w:val="lowerLetter"/>
      <w:lvlText w:val="()%8"/>
      <w:lvlJc w:val="left"/>
      <w:pPr>
        <w:tabs>
          <w:tab w:val="num" w:pos="1701"/>
        </w:tabs>
        <w:ind w:left="1701" w:hanging="850"/>
      </w:pPr>
    </w:lvl>
    <w:lvl w:ilvl="8">
      <w:start w:val="1"/>
      <w:numFmt w:val="lowerRoman"/>
      <w:lvlText w:val="()%9"/>
      <w:lvlJc w:val="left"/>
      <w:pPr>
        <w:tabs>
          <w:tab w:val="num" w:pos="2552"/>
        </w:tabs>
        <w:ind w:left="2552" w:hanging="851"/>
      </w:pPr>
    </w:lvl>
  </w:abstractNum>
  <w:abstractNum w:abstractNumId="14" w15:restartNumberingAfterBreak="0">
    <w:nsid w:val="00000018"/>
    <w:multiLevelType w:val="singleLevel"/>
    <w:tmpl w:val="00000018"/>
    <w:name w:val="WW8Num24"/>
    <w:lvl w:ilvl="0">
      <w:start w:val="1"/>
      <w:numFmt w:val="lowerLetter"/>
      <w:pStyle w:val="listaa"/>
      <w:lvlText w:val="%1)"/>
      <w:lvlJc w:val="left"/>
      <w:pPr>
        <w:tabs>
          <w:tab w:val="num" w:pos="1080"/>
        </w:tabs>
        <w:ind w:left="1080" w:hanging="360"/>
      </w:pPr>
    </w:lvl>
  </w:abstractNum>
  <w:abstractNum w:abstractNumId="15" w15:restartNumberingAfterBreak="0">
    <w:nsid w:val="0000001A"/>
    <w:multiLevelType w:val="multilevel"/>
    <w:tmpl w:val="0000001A"/>
    <w:name w:val="WW8Num26"/>
    <w:lvl w:ilvl="0">
      <w:start w:val="1"/>
      <w:numFmt w:val="lowerLetter"/>
      <w:pStyle w:val="wielopoz"/>
      <w:lvlText w:val="%1)"/>
      <w:lvlJc w:val="left"/>
      <w:pPr>
        <w:tabs>
          <w:tab w:val="num" w:pos="567"/>
        </w:tabs>
        <w:ind w:left="567" w:hanging="56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C"/>
    <w:multiLevelType w:val="multilevel"/>
    <w:tmpl w:val="0000001C"/>
    <w:name w:val="WW8Num28"/>
    <w:lvl w:ilvl="0">
      <w:start w:val="1"/>
      <w:numFmt w:val="none"/>
      <w:pStyle w:val="Bullet"/>
      <w:suff w:val="nothing"/>
      <w:lvlText w:val=""/>
      <w:lvlJc w:val="left"/>
      <w:pPr>
        <w:tabs>
          <w:tab w:val="num" w:pos="0"/>
        </w:tabs>
        <w:ind w:left="72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20"/>
    <w:multiLevelType w:val="multilevel"/>
    <w:tmpl w:val="9CC25A02"/>
    <w:name w:val="WW8Num3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03F0394E"/>
    <w:multiLevelType w:val="hybridMultilevel"/>
    <w:tmpl w:val="33FA85CA"/>
    <w:lvl w:ilvl="0" w:tplc="33E2E49C">
      <w:numFmt w:val="bullet"/>
      <w:lvlText w:val=""/>
      <w:lvlJc w:val="left"/>
      <w:pPr>
        <w:ind w:left="398" w:hanging="360"/>
      </w:pPr>
      <w:rPr>
        <w:rFonts w:ascii="Symbol" w:eastAsia="Symbol" w:hAnsi="Symbol" w:cs="Symbol" w:hint="default"/>
        <w:b w:val="0"/>
        <w:bCs w:val="0"/>
        <w:i w:val="0"/>
        <w:iCs w:val="0"/>
        <w:spacing w:val="0"/>
        <w:w w:val="99"/>
        <w:sz w:val="20"/>
        <w:szCs w:val="20"/>
        <w:lang w:val="pl-PL" w:eastAsia="en-US" w:bidi="ar-SA"/>
      </w:rPr>
    </w:lvl>
    <w:lvl w:ilvl="1" w:tplc="B0DA07B8">
      <w:numFmt w:val="bullet"/>
      <w:lvlText w:val="•"/>
      <w:lvlJc w:val="left"/>
      <w:pPr>
        <w:ind w:left="868" w:hanging="360"/>
      </w:pPr>
      <w:rPr>
        <w:lang w:val="pl-PL" w:eastAsia="en-US" w:bidi="ar-SA"/>
      </w:rPr>
    </w:lvl>
    <w:lvl w:ilvl="2" w:tplc="774C373A">
      <w:numFmt w:val="bullet"/>
      <w:lvlText w:val="•"/>
      <w:lvlJc w:val="left"/>
      <w:pPr>
        <w:ind w:left="1337" w:hanging="360"/>
      </w:pPr>
      <w:rPr>
        <w:lang w:val="pl-PL" w:eastAsia="en-US" w:bidi="ar-SA"/>
      </w:rPr>
    </w:lvl>
    <w:lvl w:ilvl="3" w:tplc="137E0E68">
      <w:numFmt w:val="bullet"/>
      <w:lvlText w:val="•"/>
      <w:lvlJc w:val="left"/>
      <w:pPr>
        <w:ind w:left="1806" w:hanging="360"/>
      </w:pPr>
      <w:rPr>
        <w:lang w:val="pl-PL" w:eastAsia="en-US" w:bidi="ar-SA"/>
      </w:rPr>
    </w:lvl>
    <w:lvl w:ilvl="4" w:tplc="EFB0CABC">
      <w:numFmt w:val="bullet"/>
      <w:lvlText w:val="•"/>
      <w:lvlJc w:val="left"/>
      <w:pPr>
        <w:ind w:left="2275" w:hanging="360"/>
      </w:pPr>
      <w:rPr>
        <w:lang w:val="pl-PL" w:eastAsia="en-US" w:bidi="ar-SA"/>
      </w:rPr>
    </w:lvl>
    <w:lvl w:ilvl="5" w:tplc="34200E42">
      <w:numFmt w:val="bullet"/>
      <w:lvlText w:val="•"/>
      <w:lvlJc w:val="left"/>
      <w:pPr>
        <w:ind w:left="2744" w:hanging="360"/>
      </w:pPr>
      <w:rPr>
        <w:lang w:val="pl-PL" w:eastAsia="en-US" w:bidi="ar-SA"/>
      </w:rPr>
    </w:lvl>
    <w:lvl w:ilvl="6" w:tplc="6900A752">
      <w:numFmt w:val="bullet"/>
      <w:lvlText w:val="•"/>
      <w:lvlJc w:val="left"/>
      <w:pPr>
        <w:ind w:left="3212" w:hanging="360"/>
      </w:pPr>
      <w:rPr>
        <w:lang w:val="pl-PL" w:eastAsia="en-US" w:bidi="ar-SA"/>
      </w:rPr>
    </w:lvl>
    <w:lvl w:ilvl="7" w:tplc="A184C874">
      <w:numFmt w:val="bullet"/>
      <w:lvlText w:val="•"/>
      <w:lvlJc w:val="left"/>
      <w:pPr>
        <w:ind w:left="3681" w:hanging="360"/>
      </w:pPr>
      <w:rPr>
        <w:lang w:val="pl-PL" w:eastAsia="en-US" w:bidi="ar-SA"/>
      </w:rPr>
    </w:lvl>
    <w:lvl w:ilvl="8" w:tplc="A87AF638">
      <w:numFmt w:val="bullet"/>
      <w:lvlText w:val="•"/>
      <w:lvlJc w:val="left"/>
      <w:pPr>
        <w:ind w:left="4150" w:hanging="360"/>
      </w:pPr>
      <w:rPr>
        <w:lang w:val="pl-PL" w:eastAsia="en-US" w:bidi="ar-SA"/>
      </w:rPr>
    </w:lvl>
  </w:abstractNum>
  <w:abstractNum w:abstractNumId="19" w15:restartNumberingAfterBreak="0">
    <w:nsid w:val="04FA1A83"/>
    <w:multiLevelType w:val="hybridMultilevel"/>
    <w:tmpl w:val="8D2AEA68"/>
    <w:lvl w:ilvl="0" w:tplc="56903B94">
      <w:numFmt w:val="bullet"/>
      <w:lvlText w:val=""/>
      <w:lvlJc w:val="left"/>
      <w:pPr>
        <w:ind w:left="398" w:hanging="360"/>
      </w:pPr>
      <w:rPr>
        <w:rFonts w:ascii="Symbol" w:eastAsia="Symbol" w:hAnsi="Symbol" w:cs="Symbol" w:hint="default"/>
        <w:b w:val="0"/>
        <w:bCs w:val="0"/>
        <w:i w:val="0"/>
        <w:iCs w:val="0"/>
        <w:spacing w:val="0"/>
        <w:w w:val="99"/>
        <w:sz w:val="20"/>
        <w:szCs w:val="20"/>
        <w:lang w:val="pl-PL" w:eastAsia="en-US" w:bidi="ar-SA"/>
      </w:rPr>
    </w:lvl>
    <w:lvl w:ilvl="1" w:tplc="103292D4">
      <w:numFmt w:val="bullet"/>
      <w:lvlText w:val="•"/>
      <w:lvlJc w:val="left"/>
      <w:pPr>
        <w:ind w:left="869" w:hanging="360"/>
      </w:pPr>
      <w:rPr>
        <w:lang w:val="pl-PL" w:eastAsia="en-US" w:bidi="ar-SA"/>
      </w:rPr>
    </w:lvl>
    <w:lvl w:ilvl="2" w:tplc="6C72E9F2">
      <w:numFmt w:val="bullet"/>
      <w:lvlText w:val="•"/>
      <w:lvlJc w:val="left"/>
      <w:pPr>
        <w:ind w:left="1338" w:hanging="360"/>
      </w:pPr>
      <w:rPr>
        <w:lang w:val="pl-PL" w:eastAsia="en-US" w:bidi="ar-SA"/>
      </w:rPr>
    </w:lvl>
    <w:lvl w:ilvl="3" w:tplc="7FA41C90">
      <w:numFmt w:val="bullet"/>
      <w:lvlText w:val="•"/>
      <w:lvlJc w:val="left"/>
      <w:pPr>
        <w:ind w:left="1807" w:hanging="360"/>
      </w:pPr>
      <w:rPr>
        <w:lang w:val="pl-PL" w:eastAsia="en-US" w:bidi="ar-SA"/>
      </w:rPr>
    </w:lvl>
    <w:lvl w:ilvl="4" w:tplc="470E4DDA">
      <w:numFmt w:val="bullet"/>
      <w:lvlText w:val="•"/>
      <w:lvlJc w:val="left"/>
      <w:pPr>
        <w:ind w:left="2276" w:hanging="360"/>
      </w:pPr>
      <w:rPr>
        <w:lang w:val="pl-PL" w:eastAsia="en-US" w:bidi="ar-SA"/>
      </w:rPr>
    </w:lvl>
    <w:lvl w:ilvl="5" w:tplc="1BA84FB4">
      <w:numFmt w:val="bullet"/>
      <w:lvlText w:val="•"/>
      <w:lvlJc w:val="left"/>
      <w:pPr>
        <w:ind w:left="2745" w:hanging="360"/>
      </w:pPr>
      <w:rPr>
        <w:lang w:val="pl-PL" w:eastAsia="en-US" w:bidi="ar-SA"/>
      </w:rPr>
    </w:lvl>
    <w:lvl w:ilvl="6" w:tplc="3A647D72">
      <w:numFmt w:val="bullet"/>
      <w:lvlText w:val="•"/>
      <w:lvlJc w:val="left"/>
      <w:pPr>
        <w:ind w:left="3214" w:hanging="360"/>
      </w:pPr>
      <w:rPr>
        <w:lang w:val="pl-PL" w:eastAsia="en-US" w:bidi="ar-SA"/>
      </w:rPr>
    </w:lvl>
    <w:lvl w:ilvl="7" w:tplc="F07ECA44">
      <w:numFmt w:val="bullet"/>
      <w:lvlText w:val="•"/>
      <w:lvlJc w:val="left"/>
      <w:pPr>
        <w:ind w:left="3683" w:hanging="360"/>
      </w:pPr>
      <w:rPr>
        <w:lang w:val="pl-PL" w:eastAsia="en-US" w:bidi="ar-SA"/>
      </w:rPr>
    </w:lvl>
    <w:lvl w:ilvl="8" w:tplc="42AC1DB2">
      <w:numFmt w:val="bullet"/>
      <w:lvlText w:val="•"/>
      <w:lvlJc w:val="left"/>
      <w:pPr>
        <w:ind w:left="4152" w:hanging="360"/>
      </w:pPr>
      <w:rPr>
        <w:lang w:val="pl-PL" w:eastAsia="en-US" w:bidi="ar-SA"/>
      </w:rPr>
    </w:lvl>
  </w:abstractNum>
  <w:abstractNum w:abstractNumId="20" w15:restartNumberingAfterBreak="0">
    <w:nsid w:val="06116ADD"/>
    <w:multiLevelType w:val="hybridMultilevel"/>
    <w:tmpl w:val="E4C054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AC6C44"/>
    <w:multiLevelType w:val="hybridMultilevel"/>
    <w:tmpl w:val="8EA85510"/>
    <w:lvl w:ilvl="0" w:tplc="DA9AECB0">
      <w:numFmt w:val="bullet"/>
      <w:lvlText w:val=""/>
      <w:lvlJc w:val="left"/>
      <w:pPr>
        <w:ind w:left="398" w:hanging="360"/>
      </w:pPr>
      <w:rPr>
        <w:rFonts w:ascii="Symbol" w:eastAsia="Symbol" w:hAnsi="Symbol" w:cs="Symbol" w:hint="default"/>
        <w:b w:val="0"/>
        <w:bCs w:val="0"/>
        <w:i w:val="0"/>
        <w:iCs w:val="0"/>
        <w:spacing w:val="0"/>
        <w:w w:val="99"/>
        <w:sz w:val="20"/>
        <w:szCs w:val="20"/>
        <w:lang w:val="pl-PL" w:eastAsia="en-US" w:bidi="ar-SA"/>
      </w:rPr>
    </w:lvl>
    <w:lvl w:ilvl="1" w:tplc="B726D13A">
      <w:numFmt w:val="bullet"/>
      <w:lvlText w:val="•"/>
      <w:lvlJc w:val="left"/>
      <w:pPr>
        <w:ind w:left="869" w:hanging="360"/>
      </w:pPr>
      <w:rPr>
        <w:lang w:val="pl-PL" w:eastAsia="en-US" w:bidi="ar-SA"/>
      </w:rPr>
    </w:lvl>
    <w:lvl w:ilvl="2" w:tplc="37E6FC3C">
      <w:numFmt w:val="bullet"/>
      <w:lvlText w:val="•"/>
      <w:lvlJc w:val="left"/>
      <w:pPr>
        <w:ind w:left="1338" w:hanging="360"/>
      </w:pPr>
      <w:rPr>
        <w:lang w:val="pl-PL" w:eastAsia="en-US" w:bidi="ar-SA"/>
      </w:rPr>
    </w:lvl>
    <w:lvl w:ilvl="3" w:tplc="35149EF0">
      <w:numFmt w:val="bullet"/>
      <w:lvlText w:val="•"/>
      <w:lvlJc w:val="left"/>
      <w:pPr>
        <w:ind w:left="1807" w:hanging="360"/>
      </w:pPr>
      <w:rPr>
        <w:lang w:val="pl-PL" w:eastAsia="en-US" w:bidi="ar-SA"/>
      </w:rPr>
    </w:lvl>
    <w:lvl w:ilvl="4" w:tplc="FC7EFC4A">
      <w:numFmt w:val="bullet"/>
      <w:lvlText w:val="•"/>
      <w:lvlJc w:val="left"/>
      <w:pPr>
        <w:ind w:left="2276" w:hanging="360"/>
      </w:pPr>
      <w:rPr>
        <w:lang w:val="pl-PL" w:eastAsia="en-US" w:bidi="ar-SA"/>
      </w:rPr>
    </w:lvl>
    <w:lvl w:ilvl="5" w:tplc="2564CE06">
      <w:numFmt w:val="bullet"/>
      <w:lvlText w:val="•"/>
      <w:lvlJc w:val="left"/>
      <w:pPr>
        <w:ind w:left="2745" w:hanging="360"/>
      </w:pPr>
      <w:rPr>
        <w:lang w:val="pl-PL" w:eastAsia="en-US" w:bidi="ar-SA"/>
      </w:rPr>
    </w:lvl>
    <w:lvl w:ilvl="6" w:tplc="72721D54">
      <w:numFmt w:val="bullet"/>
      <w:lvlText w:val="•"/>
      <w:lvlJc w:val="left"/>
      <w:pPr>
        <w:ind w:left="3214" w:hanging="360"/>
      </w:pPr>
      <w:rPr>
        <w:lang w:val="pl-PL" w:eastAsia="en-US" w:bidi="ar-SA"/>
      </w:rPr>
    </w:lvl>
    <w:lvl w:ilvl="7" w:tplc="8B442954">
      <w:numFmt w:val="bullet"/>
      <w:lvlText w:val="•"/>
      <w:lvlJc w:val="left"/>
      <w:pPr>
        <w:ind w:left="3683" w:hanging="360"/>
      </w:pPr>
      <w:rPr>
        <w:lang w:val="pl-PL" w:eastAsia="en-US" w:bidi="ar-SA"/>
      </w:rPr>
    </w:lvl>
    <w:lvl w:ilvl="8" w:tplc="EFAC512E">
      <w:numFmt w:val="bullet"/>
      <w:lvlText w:val="•"/>
      <w:lvlJc w:val="left"/>
      <w:pPr>
        <w:ind w:left="4152" w:hanging="360"/>
      </w:pPr>
      <w:rPr>
        <w:lang w:val="pl-PL" w:eastAsia="en-US" w:bidi="ar-SA"/>
      </w:rPr>
    </w:lvl>
  </w:abstractNum>
  <w:abstractNum w:abstractNumId="22" w15:restartNumberingAfterBreak="0">
    <w:nsid w:val="15FB009F"/>
    <w:multiLevelType w:val="hybridMultilevel"/>
    <w:tmpl w:val="ED686EBC"/>
    <w:lvl w:ilvl="0" w:tplc="C1F8F7A0">
      <w:numFmt w:val="bullet"/>
      <w:lvlText w:val="•"/>
      <w:lvlJc w:val="left"/>
      <w:pPr>
        <w:ind w:left="40" w:hanging="118"/>
      </w:pPr>
      <w:rPr>
        <w:rFonts w:ascii="Times New Roman" w:eastAsia="Times New Roman" w:hAnsi="Times New Roman" w:cs="Times New Roman" w:hint="default"/>
        <w:b w:val="0"/>
        <w:bCs w:val="0"/>
        <w:i w:val="0"/>
        <w:iCs w:val="0"/>
        <w:spacing w:val="0"/>
        <w:w w:val="99"/>
        <w:sz w:val="20"/>
        <w:szCs w:val="20"/>
        <w:lang w:val="pl-PL" w:eastAsia="en-US" w:bidi="ar-SA"/>
      </w:rPr>
    </w:lvl>
    <w:lvl w:ilvl="1" w:tplc="49E42234">
      <w:numFmt w:val="bullet"/>
      <w:lvlText w:val="•"/>
      <w:lvlJc w:val="left"/>
      <w:pPr>
        <w:ind w:left="548" w:hanging="118"/>
      </w:pPr>
      <w:rPr>
        <w:lang w:val="pl-PL" w:eastAsia="en-US" w:bidi="ar-SA"/>
      </w:rPr>
    </w:lvl>
    <w:lvl w:ilvl="2" w:tplc="9DE26E14">
      <w:numFmt w:val="bullet"/>
      <w:lvlText w:val="•"/>
      <w:lvlJc w:val="left"/>
      <w:pPr>
        <w:ind w:left="1057" w:hanging="118"/>
      </w:pPr>
      <w:rPr>
        <w:lang w:val="pl-PL" w:eastAsia="en-US" w:bidi="ar-SA"/>
      </w:rPr>
    </w:lvl>
    <w:lvl w:ilvl="3" w:tplc="4DA07CBE">
      <w:numFmt w:val="bullet"/>
      <w:lvlText w:val="•"/>
      <w:lvlJc w:val="left"/>
      <w:pPr>
        <w:ind w:left="1565" w:hanging="118"/>
      </w:pPr>
      <w:rPr>
        <w:lang w:val="pl-PL" w:eastAsia="en-US" w:bidi="ar-SA"/>
      </w:rPr>
    </w:lvl>
    <w:lvl w:ilvl="4" w:tplc="EAA8BDA2">
      <w:numFmt w:val="bullet"/>
      <w:lvlText w:val="•"/>
      <w:lvlJc w:val="left"/>
      <w:pPr>
        <w:ind w:left="2074" w:hanging="118"/>
      </w:pPr>
      <w:rPr>
        <w:lang w:val="pl-PL" w:eastAsia="en-US" w:bidi="ar-SA"/>
      </w:rPr>
    </w:lvl>
    <w:lvl w:ilvl="5" w:tplc="62ACB6FA">
      <w:numFmt w:val="bullet"/>
      <w:lvlText w:val="•"/>
      <w:lvlJc w:val="left"/>
      <w:pPr>
        <w:ind w:left="2582" w:hanging="118"/>
      </w:pPr>
      <w:rPr>
        <w:lang w:val="pl-PL" w:eastAsia="en-US" w:bidi="ar-SA"/>
      </w:rPr>
    </w:lvl>
    <w:lvl w:ilvl="6" w:tplc="26DE9114">
      <w:numFmt w:val="bullet"/>
      <w:lvlText w:val="•"/>
      <w:lvlJc w:val="left"/>
      <w:pPr>
        <w:ind w:left="3091" w:hanging="118"/>
      </w:pPr>
      <w:rPr>
        <w:lang w:val="pl-PL" w:eastAsia="en-US" w:bidi="ar-SA"/>
      </w:rPr>
    </w:lvl>
    <w:lvl w:ilvl="7" w:tplc="42062EF0">
      <w:numFmt w:val="bullet"/>
      <w:lvlText w:val="•"/>
      <w:lvlJc w:val="left"/>
      <w:pPr>
        <w:ind w:left="3599" w:hanging="118"/>
      </w:pPr>
      <w:rPr>
        <w:lang w:val="pl-PL" w:eastAsia="en-US" w:bidi="ar-SA"/>
      </w:rPr>
    </w:lvl>
    <w:lvl w:ilvl="8" w:tplc="F446E690">
      <w:numFmt w:val="bullet"/>
      <w:lvlText w:val="•"/>
      <w:lvlJc w:val="left"/>
      <w:pPr>
        <w:ind w:left="4108" w:hanging="118"/>
      </w:pPr>
      <w:rPr>
        <w:lang w:val="pl-PL" w:eastAsia="en-US" w:bidi="ar-SA"/>
      </w:rPr>
    </w:lvl>
  </w:abstractNum>
  <w:abstractNum w:abstractNumId="23" w15:restartNumberingAfterBreak="0">
    <w:nsid w:val="16D477C6"/>
    <w:multiLevelType w:val="hybridMultilevel"/>
    <w:tmpl w:val="58644C0E"/>
    <w:lvl w:ilvl="0" w:tplc="4374379E">
      <w:numFmt w:val="bullet"/>
      <w:lvlText w:val=""/>
      <w:lvlJc w:val="left"/>
      <w:pPr>
        <w:ind w:left="400" w:hanging="360"/>
      </w:pPr>
      <w:rPr>
        <w:rFonts w:ascii="Symbol" w:eastAsia="Symbol" w:hAnsi="Symbol" w:cs="Symbol" w:hint="default"/>
        <w:b w:val="0"/>
        <w:bCs w:val="0"/>
        <w:i w:val="0"/>
        <w:iCs w:val="0"/>
        <w:spacing w:val="0"/>
        <w:w w:val="99"/>
        <w:sz w:val="20"/>
        <w:szCs w:val="20"/>
        <w:lang w:val="pl-PL" w:eastAsia="en-US" w:bidi="ar-SA"/>
      </w:rPr>
    </w:lvl>
    <w:lvl w:ilvl="1" w:tplc="F6A236F6">
      <w:numFmt w:val="bullet"/>
      <w:lvlText w:val="•"/>
      <w:lvlJc w:val="left"/>
      <w:pPr>
        <w:ind w:left="867" w:hanging="360"/>
      </w:pPr>
      <w:rPr>
        <w:lang w:val="pl-PL" w:eastAsia="en-US" w:bidi="ar-SA"/>
      </w:rPr>
    </w:lvl>
    <w:lvl w:ilvl="2" w:tplc="C9E62702">
      <w:numFmt w:val="bullet"/>
      <w:lvlText w:val="•"/>
      <w:lvlJc w:val="left"/>
      <w:pPr>
        <w:ind w:left="1335" w:hanging="360"/>
      </w:pPr>
      <w:rPr>
        <w:lang w:val="pl-PL" w:eastAsia="en-US" w:bidi="ar-SA"/>
      </w:rPr>
    </w:lvl>
    <w:lvl w:ilvl="3" w:tplc="EBD03B0A">
      <w:numFmt w:val="bullet"/>
      <w:lvlText w:val="•"/>
      <w:lvlJc w:val="left"/>
      <w:pPr>
        <w:ind w:left="1803" w:hanging="360"/>
      </w:pPr>
      <w:rPr>
        <w:lang w:val="pl-PL" w:eastAsia="en-US" w:bidi="ar-SA"/>
      </w:rPr>
    </w:lvl>
    <w:lvl w:ilvl="4" w:tplc="4FEEE23A">
      <w:numFmt w:val="bullet"/>
      <w:lvlText w:val="•"/>
      <w:lvlJc w:val="left"/>
      <w:pPr>
        <w:ind w:left="2270" w:hanging="360"/>
      </w:pPr>
      <w:rPr>
        <w:lang w:val="pl-PL" w:eastAsia="en-US" w:bidi="ar-SA"/>
      </w:rPr>
    </w:lvl>
    <w:lvl w:ilvl="5" w:tplc="6610CA3C">
      <w:numFmt w:val="bullet"/>
      <w:lvlText w:val="•"/>
      <w:lvlJc w:val="left"/>
      <w:pPr>
        <w:ind w:left="2738" w:hanging="360"/>
      </w:pPr>
      <w:rPr>
        <w:lang w:val="pl-PL" w:eastAsia="en-US" w:bidi="ar-SA"/>
      </w:rPr>
    </w:lvl>
    <w:lvl w:ilvl="6" w:tplc="13248A10">
      <w:numFmt w:val="bullet"/>
      <w:lvlText w:val="•"/>
      <w:lvlJc w:val="left"/>
      <w:pPr>
        <w:ind w:left="3206" w:hanging="360"/>
      </w:pPr>
      <w:rPr>
        <w:lang w:val="pl-PL" w:eastAsia="en-US" w:bidi="ar-SA"/>
      </w:rPr>
    </w:lvl>
    <w:lvl w:ilvl="7" w:tplc="27C03668">
      <w:numFmt w:val="bullet"/>
      <w:lvlText w:val="•"/>
      <w:lvlJc w:val="left"/>
      <w:pPr>
        <w:ind w:left="3673" w:hanging="360"/>
      </w:pPr>
      <w:rPr>
        <w:lang w:val="pl-PL" w:eastAsia="en-US" w:bidi="ar-SA"/>
      </w:rPr>
    </w:lvl>
    <w:lvl w:ilvl="8" w:tplc="8326BF2C">
      <w:numFmt w:val="bullet"/>
      <w:lvlText w:val="•"/>
      <w:lvlJc w:val="left"/>
      <w:pPr>
        <w:ind w:left="4141" w:hanging="360"/>
      </w:pPr>
      <w:rPr>
        <w:lang w:val="pl-PL" w:eastAsia="en-US" w:bidi="ar-SA"/>
      </w:rPr>
    </w:lvl>
  </w:abstractNum>
  <w:abstractNum w:abstractNumId="24" w15:restartNumberingAfterBreak="0">
    <w:nsid w:val="16EC1B7F"/>
    <w:multiLevelType w:val="hybridMultilevel"/>
    <w:tmpl w:val="21CE349C"/>
    <w:lvl w:ilvl="0" w:tplc="A76451CC">
      <w:numFmt w:val="bullet"/>
      <w:lvlText w:val=""/>
      <w:lvlJc w:val="left"/>
      <w:pPr>
        <w:ind w:left="383" w:hanging="360"/>
      </w:pPr>
      <w:rPr>
        <w:rFonts w:ascii="Symbol" w:eastAsia="Symbol" w:hAnsi="Symbol" w:cs="Symbol" w:hint="default"/>
        <w:b w:val="0"/>
        <w:bCs w:val="0"/>
        <w:i w:val="0"/>
        <w:iCs w:val="0"/>
        <w:spacing w:val="0"/>
        <w:w w:val="99"/>
        <w:sz w:val="20"/>
        <w:szCs w:val="20"/>
        <w:lang w:val="pl-PL" w:eastAsia="en-US" w:bidi="ar-SA"/>
      </w:rPr>
    </w:lvl>
    <w:lvl w:ilvl="1" w:tplc="7554A1A2">
      <w:numFmt w:val="bullet"/>
      <w:lvlText w:val="•"/>
      <w:lvlJc w:val="left"/>
      <w:pPr>
        <w:ind w:left="849" w:hanging="360"/>
      </w:pPr>
      <w:rPr>
        <w:lang w:val="pl-PL" w:eastAsia="en-US" w:bidi="ar-SA"/>
      </w:rPr>
    </w:lvl>
    <w:lvl w:ilvl="2" w:tplc="5842396A">
      <w:numFmt w:val="bullet"/>
      <w:lvlText w:val="•"/>
      <w:lvlJc w:val="left"/>
      <w:pPr>
        <w:ind w:left="1319" w:hanging="360"/>
      </w:pPr>
      <w:rPr>
        <w:lang w:val="pl-PL" w:eastAsia="en-US" w:bidi="ar-SA"/>
      </w:rPr>
    </w:lvl>
    <w:lvl w:ilvl="3" w:tplc="06449AB4">
      <w:numFmt w:val="bullet"/>
      <w:lvlText w:val="•"/>
      <w:lvlJc w:val="left"/>
      <w:pPr>
        <w:ind w:left="1789" w:hanging="360"/>
      </w:pPr>
      <w:rPr>
        <w:lang w:val="pl-PL" w:eastAsia="en-US" w:bidi="ar-SA"/>
      </w:rPr>
    </w:lvl>
    <w:lvl w:ilvl="4" w:tplc="5FCA4820">
      <w:numFmt w:val="bullet"/>
      <w:lvlText w:val="•"/>
      <w:lvlJc w:val="left"/>
      <w:pPr>
        <w:ind w:left="2258" w:hanging="360"/>
      </w:pPr>
      <w:rPr>
        <w:lang w:val="pl-PL" w:eastAsia="en-US" w:bidi="ar-SA"/>
      </w:rPr>
    </w:lvl>
    <w:lvl w:ilvl="5" w:tplc="7354DE6E">
      <w:numFmt w:val="bullet"/>
      <w:lvlText w:val="•"/>
      <w:lvlJc w:val="left"/>
      <w:pPr>
        <w:ind w:left="2728" w:hanging="360"/>
      </w:pPr>
      <w:rPr>
        <w:lang w:val="pl-PL" w:eastAsia="en-US" w:bidi="ar-SA"/>
      </w:rPr>
    </w:lvl>
    <w:lvl w:ilvl="6" w:tplc="B45835EA">
      <w:numFmt w:val="bullet"/>
      <w:lvlText w:val="•"/>
      <w:lvlJc w:val="left"/>
      <w:pPr>
        <w:ind w:left="3198" w:hanging="360"/>
      </w:pPr>
      <w:rPr>
        <w:lang w:val="pl-PL" w:eastAsia="en-US" w:bidi="ar-SA"/>
      </w:rPr>
    </w:lvl>
    <w:lvl w:ilvl="7" w:tplc="A366F818">
      <w:numFmt w:val="bullet"/>
      <w:lvlText w:val="•"/>
      <w:lvlJc w:val="left"/>
      <w:pPr>
        <w:ind w:left="3667" w:hanging="360"/>
      </w:pPr>
      <w:rPr>
        <w:lang w:val="pl-PL" w:eastAsia="en-US" w:bidi="ar-SA"/>
      </w:rPr>
    </w:lvl>
    <w:lvl w:ilvl="8" w:tplc="4E9AF68E">
      <w:numFmt w:val="bullet"/>
      <w:lvlText w:val="•"/>
      <w:lvlJc w:val="left"/>
      <w:pPr>
        <w:ind w:left="4137" w:hanging="360"/>
      </w:pPr>
      <w:rPr>
        <w:lang w:val="pl-PL" w:eastAsia="en-US" w:bidi="ar-SA"/>
      </w:rPr>
    </w:lvl>
  </w:abstractNum>
  <w:abstractNum w:abstractNumId="25" w15:restartNumberingAfterBreak="0">
    <w:nsid w:val="170C4EB3"/>
    <w:multiLevelType w:val="hybridMultilevel"/>
    <w:tmpl w:val="D87A3F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875902"/>
    <w:multiLevelType w:val="hybridMultilevel"/>
    <w:tmpl w:val="F68CF5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AF448B7"/>
    <w:multiLevelType w:val="hybridMultilevel"/>
    <w:tmpl w:val="BB4E4CD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BB23963"/>
    <w:multiLevelType w:val="hybridMultilevel"/>
    <w:tmpl w:val="6EBEE9FA"/>
    <w:lvl w:ilvl="0" w:tplc="A5AC4FF0">
      <w:numFmt w:val="bullet"/>
      <w:lvlText w:val=""/>
      <w:lvlJc w:val="left"/>
      <w:pPr>
        <w:ind w:left="398" w:hanging="360"/>
      </w:pPr>
      <w:rPr>
        <w:rFonts w:ascii="Symbol" w:eastAsia="Symbol" w:hAnsi="Symbol" w:cs="Symbol" w:hint="default"/>
        <w:b w:val="0"/>
        <w:bCs w:val="0"/>
        <w:i w:val="0"/>
        <w:iCs w:val="0"/>
        <w:spacing w:val="0"/>
        <w:w w:val="99"/>
        <w:sz w:val="20"/>
        <w:szCs w:val="20"/>
        <w:lang w:val="pl-PL" w:eastAsia="en-US" w:bidi="ar-SA"/>
      </w:rPr>
    </w:lvl>
    <w:lvl w:ilvl="1" w:tplc="351A8E66">
      <w:numFmt w:val="bullet"/>
      <w:lvlText w:val="•"/>
      <w:lvlJc w:val="left"/>
      <w:pPr>
        <w:ind w:left="868" w:hanging="360"/>
      </w:pPr>
      <w:rPr>
        <w:lang w:val="pl-PL" w:eastAsia="en-US" w:bidi="ar-SA"/>
      </w:rPr>
    </w:lvl>
    <w:lvl w:ilvl="2" w:tplc="7212AE6E">
      <w:numFmt w:val="bullet"/>
      <w:lvlText w:val="•"/>
      <w:lvlJc w:val="left"/>
      <w:pPr>
        <w:ind w:left="1337" w:hanging="360"/>
      </w:pPr>
      <w:rPr>
        <w:lang w:val="pl-PL" w:eastAsia="en-US" w:bidi="ar-SA"/>
      </w:rPr>
    </w:lvl>
    <w:lvl w:ilvl="3" w:tplc="411AFCE2">
      <w:numFmt w:val="bullet"/>
      <w:lvlText w:val="•"/>
      <w:lvlJc w:val="left"/>
      <w:pPr>
        <w:ind w:left="1806" w:hanging="360"/>
      </w:pPr>
      <w:rPr>
        <w:lang w:val="pl-PL" w:eastAsia="en-US" w:bidi="ar-SA"/>
      </w:rPr>
    </w:lvl>
    <w:lvl w:ilvl="4" w:tplc="15BAD846">
      <w:numFmt w:val="bullet"/>
      <w:lvlText w:val="•"/>
      <w:lvlJc w:val="left"/>
      <w:pPr>
        <w:ind w:left="2275" w:hanging="360"/>
      </w:pPr>
      <w:rPr>
        <w:lang w:val="pl-PL" w:eastAsia="en-US" w:bidi="ar-SA"/>
      </w:rPr>
    </w:lvl>
    <w:lvl w:ilvl="5" w:tplc="7EB8C760">
      <w:numFmt w:val="bullet"/>
      <w:lvlText w:val="•"/>
      <w:lvlJc w:val="left"/>
      <w:pPr>
        <w:ind w:left="2744" w:hanging="360"/>
      </w:pPr>
      <w:rPr>
        <w:lang w:val="pl-PL" w:eastAsia="en-US" w:bidi="ar-SA"/>
      </w:rPr>
    </w:lvl>
    <w:lvl w:ilvl="6" w:tplc="3620E4D0">
      <w:numFmt w:val="bullet"/>
      <w:lvlText w:val="•"/>
      <w:lvlJc w:val="left"/>
      <w:pPr>
        <w:ind w:left="3212" w:hanging="360"/>
      </w:pPr>
      <w:rPr>
        <w:lang w:val="pl-PL" w:eastAsia="en-US" w:bidi="ar-SA"/>
      </w:rPr>
    </w:lvl>
    <w:lvl w:ilvl="7" w:tplc="C30AE93E">
      <w:numFmt w:val="bullet"/>
      <w:lvlText w:val="•"/>
      <w:lvlJc w:val="left"/>
      <w:pPr>
        <w:ind w:left="3681" w:hanging="360"/>
      </w:pPr>
      <w:rPr>
        <w:lang w:val="pl-PL" w:eastAsia="en-US" w:bidi="ar-SA"/>
      </w:rPr>
    </w:lvl>
    <w:lvl w:ilvl="8" w:tplc="8902B0AA">
      <w:numFmt w:val="bullet"/>
      <w:lvlText w:val="•"/>
      <w:lvlJc w:val="left"/>
      <w:pPr>
        <w:ind w:left="4150" w:hanging="360"/>
      </w:pPr>
      <w:rPr>
        <w:lang w:val="pl-PL" w:eastAsia="en-US" w:bidi="ar-SA"/>
      </w:rPr>
    </w:lvl>
  </w:abstractNum>
  <w:abstractNum w:abstractNumId="29" w15:restartNumberingAfterBreak="0">
    <w:nsid w:val="1CA176E2"/>
    <w:multiLevelType w:val="hybridMultilevel"/>
    <w:tmpl w:val="0BB0BF6C"/>
    <w:lvl w:ilvl="0" w:tplc="2558FD1C">
      <w:numFmt w:val="bullet"/>
      <w:lvlText w:val=""/>
      <w:lvlJc w:val="left"/>
      <w:pPr>
        <w:ind w:left="398" w:hanging="360"/>
      </w:pPr>
      <w:rPr>
        <w:rFonts w:ascii="Symbol" w:eastAsia="Symbol" w:hAnsi="Symbol" w:cs="Symbol" w:hint="default"/>
        <w:b w:val="0"/>
        <w:bCs w:val="0"/>
        <w:i w:val="0"/>
        <w:iCs w:val="0"/>
        <w:spacing w:val="0"/>
        <w:w w:val="99"/>
        <w:sz w:val="20"/>
        <w:szCs w:val="20"/>
        <w:lang w:val="pl-PL" w:eastAsia="en-US" w:bidi="ar-SA"/>
      </w:rPr>
    </w:lvl>
    <w:lvl w:ilvl="1" w:tplc="E3A02998">
      <w:numFmt w:val="bullet"/>
      <w:lvlText w:val="•"/>
      <w:lvlJc w:val="left"/>
      <w:pPr>
        <w:ind w:left="868" w:hanging="360"/>
      </w:pPr>
      <w:rPr>
        <w:lang w:val="pl-PL" w:eastAsia="en-US" w:bidi="ar-SA"/>
      </w:rPr>
    </w:lvl>
    <w:lvl w:ilvl="2" w:tplc="0786DCDC">
      <w:numFmt w:val="bullet"/>
      <w:lvlText w:val="•"/>
      <w:lvlJc w:val="left"/>
      <w:pPr>
        <w:ind w:left="1337" w:hanging="360"/>
      </w:pPr>
      <w:rPr>
        <w:lang w:val="pl-PL" w:eastAsia="en-US" w:bidi="ar-SA"/>
      </w:rPr>
    </w:lvl>
    <w:lvl w:ilvl="3" w:tplc="A156DE9E">
      <w:numFmt w:val="bullet"/>
      <w:lvlText w:val="•"/>
      <w:lvlJc w:val="left"/>
      <w:pPr>
        <w:ind w:left="1806" w:hanging="360"/>
      </w:pPr>
      <w:rPr>
        <w:lang w:val="pl-PL" w:eastAsia="en-US" w:bidi="ar-SA"/>
      </w:rPr>
    </w:lvl>
    <w:lvl w:ilvl="4" w:tplc="D616AFE2">
      <w:numFmt w:val="bullet"/>
      <w:lvlText w:val="•"/>
      <w:lvlJc w:val="left"/>
      <w:pPr>
        <w:ind w:left="2274" w:hanging="360"/>
      </w:pPr>
      <w:rPr>
        <w:lang w:val="pl-PL" w:eastAsia="en-US" w:bidi="ar-SA"/>
      </w:rPr>
    </w:lvl>
    <w:lvl w:ilvl="5" w:tplc="1D6CFCA8">
      <w:numFmt w:val="bullet"/>
      <w:lvlText w:val="•"/>
      <w:lvlJc w:val="left"/>
      <w:pPr>
        <w:ind w:left="2743" w:hanging="360"/>
      </w:pPr>
      <w:rPr>
        <w:lang w:val="pl-PL" w:eastAsia="en-US" w:bidi="ar-SA"/>
      </w:rPr>
    </w:lvl>
    <w:lvl w:ilvl="6" w:tplc="6478C6D0">
      <w:numFmt w:val="bullet"/>
      <w:lvlText w:val="•"/>
      <w:lvlJc w:val="left"/>
      <w:pPr>
        <w:ind w:left="3212" w:hanging="360"/>
      </w:pPr>
      <w:rPr>
        <w:lang w:val="pl-PL" w:eastAsia="en-US" w:bidi="ar-SA"/>
      </w:rPr>
    </w:lvl>
    <w:lvl w:ilvl="7" w:tplc="A9C67A08">
      <w:numFmt w:val="bullet"/>
      <w:lvlText w:val="•"/>
      <w:lvlJc w:val="left"/>
      <w:pPr>
        <w:ind w:left="3680" w:hanging="360"/>
      </w:pPr>
      <w:rPr>
        <w:lang w:val="pl-PL" w:eastAsia="en-US" w:bidi="ar-SA"/>
      </w:rPr>
    </w:lvl>
    <w:lvl w:ilvl="8" w:tplc="F184DE9C">
      <w:numFmt w:val="bullet"/>
      <w:lvlText w:val="•"/>
      <w:lvlJc w:val="left"/>
      <w:pPr>
        <w:ind w:left="4149" w:hanging="360"/>
      </w:pPr>
      <w:rPr>
        <w:lang w:val="pl-PL" w:eastAsia="en-US" w:bidi="ar-SA"/>
      </w:rPr>
    </w:lvl>
  </w:abstractNum>
  <w:abstractNum w:abstractNumId="30" w15:restartNumberingAfterBreak="0">
    <w:nsid w:val="1D74173E"/>
    <w:multiLevelType w:val="hybridMultilevel"/>
    <w:tmpl w:val="9BD260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9F143F"/>
    <w:multiLevelType w:val="hybridMultilevel"/>
    <w:tmpl w:val="D77C4D18"/>
    <w:lvl w:ilvl="0" w:tplc="043A6014">
      <w:numFmt w:val="bullet"/>
      <w:lvlText w:val=""/>
      <w:lvlJc w:val="left"/>
      <w:pPr>
        <w:ind w:left="400" w:hanging="360"/>
      </w:pPr>
      <w:rPr>
        <w:rFonts w:ascii="Symbol" w:eastAsia="Symbol" w:hAnsi="Symbol" w:cs="Symbol" w:hint="default"/>
        <w:b w:val="0"/>
        <w:bCs w:val="0"/>
        <w:i w:val="0"/>
        <w:iCs w:val="0"/>
        <w:spacing w:val="0"/>
        <w:w w:val="99"/>
        <w:sz w:val="20"/>
        <w:szCs w:val="20"/>
        <w:lang w:val="pl-PL" w:eastAsia="en-US" w:bidi="ar-SA"/>
      </w:rPr>
    </w:lvl>
    <w:lvl w:ilvl="1" w:tplc="571649EC">
      <w:numFmt w:val="bullet"/>
      <w:lvlText w:val="•"/>
      <w:lvlJc w:val="left"/>
      <w:pPr>
        <w:ind w:left="867" w:hanging="360"/>
      </w:pPr>
      <w:rPr>
        <w:lang w:val="pl-PL" w:eastAsia="en-US" w:bidi="ar-SA"/>
      </w:rPr>
    </w:lvl>
    <w:lvl w:ilvl="2" w:tplc="6EE23D4C">
      <w:numFmt w:val="bullet"/>
      <w:lvlText w:val="•"/>
      <w:lvlJc w:val="left"/>
      <w:pPr>
        <w:ind w:left="1335" w:hanging="360"/>
      </w:pPr>
      <w:rPr>
        <w:lang w:val="pl-PL" w:eastAsia="en-US" w:bidi="ar-SA"/>
      </w:rPr>
    </w:lvl>
    <w:lvl w:ilvl="3" w:tplc="FA66DF20">
      <w:numFmt w:val="bullet"/>
      <w:lvlText w:val="•"/>
      <w:lvlJc w:val="left"/>
      <w:pPr>
        <w:ind w:left="1803" w:hanging="360"/>
      </w:pPr>
      <w:rPr>
        <w:lang w:val="pl-PL" w:eastAsia="en-US" w:bidi="ar-SA"/>
      </w:rPr>
    </w:lvl>
    <w:lvl w:ilvl="4" w:tplc="83445C22">
      <w:numFmt w:val="bullet"/>
      <w:lvlText w:val="•"/>
      <w:lvlJc w:val="left"/>
      <w:pPr>
        <w:ind w:left="2270" w:hanging="360"/>
      </w:pPr>
      <w:rPr>
        <w:lang w:val="pl-PL" w:eastAsia="en-US" w:bidi="ar-SA"/>
      </w:rPr>
    </w:lvl>
    <w:lvl w:ilvl="5" w:tplc="1DCC9AE6">
      <w:numFmt w:val="bullet"/>
      <w:lvlText w:val="•"/>
      <w:lvlJc w:val="left"/>
      <w:pPr>
        <w:ind w:left="2738" w:hanging="360"/>
      </w:pPr>
      <w:rPr>
        <w:lang w:val="pl-PL" w:eastAsia="en-US" w:bidi="ar-SA"/>
      </w:rPr>
    </w:lvl>
    <w:lvl w:ilvl="6" w:tplc="F2066032">
      <w:numFmt w:val="bullet"/>
      <w:lvlText w:val="•"/>
      <w:lvlJc w:val="left"/>
      <w:pPr>
        <w:ind w:left="3206" w:hanging="360"/>
      </w:pPr>
      <w:rPr>
        <w:lang w:val="pl-PL" w:eastAsia="en-US" w:bidi="ar-SA"/>
      </w:rPr>
    </w:lvl>
    <w:lvl w:ilvl="7" w:tplc="E48C5796">
      <w:numFmt w:val="bullet"/>
      <w:lvlText w:val="•"/>
      <w:lvlJc w:val="left"/>
      <w:pPr>
        <w:ind w:left="3673" w:hanging="360"/>
      </w:pPr>
      <w:rPr>
        <w:lang w:val="pl-PL" w:eastAsia="en-US" w:bidi="ar-SA"/>
      </w:rPr>
    </w:lvl>
    <w:lvl w:ilvl="8" w:tplc="7F78B052">
      <w:numFmt w:val="bullet"/>
      <w:lvlText w:val="•"/>
      <w:lvlJc w:val="left"/>
      <w:pPr>
        <w:ind w:left="4141" w:hanging="360"/>
      </w:pPr>
      <w:rPr>
        <w:lang w:val="pl-PL" w:eastAsia="en-US" w:bidi="ar-SA"/>
      </w:rPr>
    </w:lvl>
  </w:abstractNum>
  <w:abstractNum w:abstractNumId="32" w15:restartNumberingAfterBreak="0">
    <w:nsid w:val="1E51499E"/>
    <w:multiLevelType w:val="hybridMultilevel"/>
    <w:tmpl w:val="D8082B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E9566F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2077323F"/>
    <w:multiLevelType w:val="hybridMultilevel"/>
    <w:tmpl w:val="CFFEDF80"/>
    <w:lvl w:ilvl="0" w:tplc="F27C2A5A">
      <w:numFmt w:val="bullet"/>
      <w:lvlText w:val=""/>
      <w:lvlJc w:val="left"/>
      <w:pPr>
        <w:ind w:left="398" w:hanging="360"/>
      </w:pPr>
      <w:rPr>
        <w:rFonts w:ascii="Symbol" w:eastAsia="Symbol" w:hAnsi="Symbol" w:cs="Symbol" w:hint="default"/>
        <w:b w:val="0"/>
        <w:bCs w:val="0"/>
        <w:i w:val="0"/>
        <w:iCs w:val="0"/>
        <w:spacing w:val="0"/>
        <w:w w:val="99"/>
        <w:sz w:val="20"/>
        <w:szCs w:val="20"/>
        <w:lang w:val="pl-PL" w:eastAsia="en-US" w:bidi="ar-SA"/>
      </w:rPr>
    </w:lvl>
    <w:lvl w:ilvl="1" w:tplc="34AAD0D0">
      <w:numFmt w:val="bullet"/>
      <w:lvlText w:val="•"/>
      <w:lvlJc w:val="left"/>
      <w:pPr>
        <w:ind w:left="869" w:hanging="360"/>
      </w:pPr>
      <w:rPr>
        <w:lang w:val="pl-PL" w:eastAsia="en-US" w:bidi="ar-SA"/>
      </w:rPr>
    </w:lvl>
    <w:lvl w:ilvl="2" w:tplc="7660A02A">
      <w:numFmt w:val="bullet"/>
      <w:lvlText w:val="•"/>
      <w:lvlJc w:val="left"/>
      <w:pPr>
        <w:ind w:left="1338" w:hanging="360"/>
      </w:pPr>
      <w:rPr>
        <w:lang w:val="pl-PL" w:eastAsia="en-US" w:bidi="ar-SA"/>
      </w:rPr>
    </w:lvl>
    <w:lvl w:ilvl="3" w:tplc="10E459B6">
      <w:numFmt w:val="bullet"/>
      <w:lvlText w:val="•"/>
      <w:lvlJc w:val="left"/>
      <w:pPr>
        <w:ind w:left="1807" w:hanging="360"/>
      </w:pPr>
      <w:rPr>
        <w:lang w:val="pl-PL" w:eastAsia="en-US" w:bidi="ar-SA"/>
      </w:rPr>
    </w:lvl>
    <w:lvl w:ilvl="4" w:tplc="EED89A78">
      <w:numFmt w:val="bullet"/>
      <w:lvlText w:val="•"/>
      <w:lvlJc w:val="left"/>
      <w:pPr>
        <w:ind w:left="2276" w:hanging="360"/>
      </w:pPr>
      <w:rPr>
        <w:lang w:val="pl-PL" w:eastAsia="en-US" w:bidi="ar-SA"/>
      </w:rPr>
    </w:lvl>
    <w:lvl w:ilvl="5" w:tplc="7C08B982">
      <w:numFmt w:val="bullet"/>
      <w:lvlText w:val="•"/>
      <w:lvlJc w:val="left"/>
      <w:pPr>
        <w:ind w:left="2745" w:hanging="360"/>
      </w:pPr>
      <w:rPr>
        <w:lang w:val="pl-PL" w:eastAsia="en-US" w:bidi="ar-SA"/>
      </w:rPr>
    </w:lvl>
    <w:lvl w:ilvl="6" w:tplc="1F50BD6E">
      <w:numFmt w:val="bullet"/>
      <w:lvlText w:val="•"/>
      <w:lvlJc w:val="left"/>
      <w:pPr>
        <w:ind w:left="3214" w:hanging="360"/>
      </w:pPr>
      <w:rPr>
        <w:lang w:val="pl-PL" w:eastAsia="en-US" w:bidi="ar-SA"/>
      </w:rPr>
    </w:lvl>
    <w:lvl w:ilvl="7" w:tplc="9C40EBD0">
      <w:numFmt w:val="bullet"/>
      <w:lvlText w:val="•"/>
      <w:lvlJc w:val="left"/>
      <w:pPr>
        <w:ind w:left="3683" w:hanging="360"/>
      </w:pPr>
      <w:rPr>
        <w:lang w:val="pl-PL" w:eastAsia="en-US" w:bidi="ar-SA"/>
      </w:rPr>
    </w:lvl>
    <w:lvl w:ilvl="8" w:tplc="26EECBB4">
      <w:numFmt w:val="bullet"/>
      <w:lvlText w:val="•"/>
      <w:lvlJc w:val="left"/>
      <w:pPr>
        <w:ind w:left="4152" w:hanging="360"/>
      </w:pPr>
      <w:rPr>
        <w:lang w:val="pl-PL" w:eastAsia="en-US" w:bidi="ar-SA"/>
      </w:rPr>
    </w:lvl>
  </w:abstractNum>
  <w:abstractNum w:abstractNumId="35" w15:restartNumberingAfterBreak="0">
    <w:nsid w:val="20C30F29"/>
    <w:multiLevelType w:val="hybridMultilevel"/>
    <w:tmpl w:val="B4908826"/>
    <w:lvl w:ilvl="0" w:tplc="C5640822">
      <w:start w:val="1"/>
      <w:numFmt w:val="bullet"/>
      <w:pStyle w:val="Listapunktowana"/>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23221B9"/>
    <w:multiLevelType w:val="hybridMultilevel"/>
    <w:tmpl w:val="E82A3A30"/>
    <w:lvl w:ilvl="0" w:tplc="CC1E0ED2">
      <w:numFmt w:val="bullet"/>
      <w:lvlText w:val=""/>
      <w:lvlJc w:val="left"/>
      <w:pPr>
        <w:ind w:left="398" w:hanging="360"/>
      </w:pPr>
      <w:rPr>
        <w:rFonts w:ascii="Symbol" w:eastAsia="Symbol" w:hAnsi="Symbol" w:cs="Symbol" w:hint="default"/>
        <w:b w:val="0"/>
        <w:bCs w:val="0"/>
        <w:i w:val="0"/>
        <w:iCs w:val="0"/>
        <w:spacing w:val="0"/>
        <w:w w:val="99"/>
        <w:sz w:val="20"/>
        <w:szCs w:val="20"/>
        <w:lang w:val="pl-PL" w:eastAsia="en-US" w:bidi="ar-SA"/>
      </w:rPr>
    </w:lvl>
    <w:lvl w:ilvl="1" w:tplc="E708D32A">
      <w:numFmt w:val="bullet"/>
      <w:lvlText w:val="•"/>
      <w:lvlJc w:val="left"/>
      <w:pPr>
        <w:ind w:left="868" w:hanging="360"/>
      </w:pPr>
      <w:rPr>
        <w:lang w:val="pl-PL" w:eastAsia="en-US" w:bidi="ar-SA"/>
      </w:rPr>
    </w:lvl>
    <w:lvl w:ilvl="2" w:tplc="96C222FC">
      <w:numFmt w:val="bullet"/>
      <w:lvlText w:val="•"/>
      <w:lvlJc w:val="left"/>
      <w:pPr>
        <w:ind w:left="1337" w:hanging="360"/>
      </w:pPr>
      <w:rPr>
        <w:lang w:val="pl-PL" w:eastAsia="en-US" w:bidi="ar-SA"/>
      </w:rPr>
    </w:lvl>
    <w:lvl w:ilvl="3" w:tplc="9FEC9FAA">
      <w:numFmt w:val="bullet"/>
      <w:lvlText w:val="•"/>
      <w:lvlJc w:val="left"/>
      <w:pPr>
        <w:ind w:left="1806" w:hanging="360"/>
      </w:pPr>
      <w:rPr>
        <w:lang w:val="pl-PL" w:eastAsia="en-US" w:bidi="ar-SA"/>
      </w:rPr>
    </w:lvl>
    <w:lvl w:ilvl="4" w:tplc="D90E943A">
      <w:numFmt w:val="bullet"/>
      <w:lvlText w:val="•"/>
      <w:lvlJc w:val="left"/>
      <w:pPr>
        <w:ind w:left="2275" w:hanging="360"/>
      </w:pPr>
      <w:rPr>
        <w:lang w:val="pl-PL" w:eastAsia="en-US" w:bidi="ar-SA"/>
      </w:rPr>
    </w:lvl>
    <w:lvl w:ilvl="5" w:tplc="12907428">
      <w:numFmt w:val="bullet"/>
      <w:lvlText w:val="•"/>
      <w:lvlJc w:val="left"/>
      <w:pPr>
        <w:ind w:left="2744" w:hanging="360"/>
      </w:pPr>
      <w:rPr>
        <w:lang w:val="pl-PL" w:eastAsia="en-US" w:bidi="ar-SA"/>
      </w:rPr>
    </w:lvl>
    <w:lvl w:ilvl="6" w:tplc="84E00A00">
      <w:numFmt w:val="bullet"/>
      <w:lvlText w:val="•"/>
      <w:lvlJc w:val="left"/>
      <w:pPr>
        <w:ind w:left="3212" w:hanging="360"/>
      </w:pPr>
      <w:rPr>
        <w:lang w:val="pl-PL" w:eastAsia="en-US" w:bidi="ar-SA"/>
      </w:rPr>
    </w:lvl>
    <w:lvl w:ilvl="7" w:tplc="1452CFB8">
      <w:numFmt w:val="bullet"/>
      <w:lvlText w:val="•"/>
      <w:lvlJc w:val="left"/>
      <w:pPr>
        <w:ind w:left="3681" w:hanging="360"/>
      </w:pPr>
      <w:rPr>
        <w:lang w:val="pl-PL" w:eastAsia="en-US" w:bidi="ar-SA"/>
      </w:rPr>
    </w:lvl>
    <w:lvl w:ilvl="8" w:tplc="656AFFF2">
      <w:numFmt w:val="bullet"/>
      <w:lvlText w:val="•"/>
      <w:lvlJc w:val="left"/>
      <w:pPr>
        <w:ind w:left="4150" w:hanging="360"/>
      </w:pPr>
      <w:rPr>
        <w:lang w:val="pl-PL" w:eastAsia="en-US" w:bidi="ar-SA"/>
      </w:rPr>
    </w:lvl>
  </w:abstractNum>
  <w:abstractNum w:abstractNumId="37" w15:restartNumberingAfterBreak="0">
    <w:nsid w:val="24BB55EF"/>
    <w:multiLevelType w:val="hybridMultilevel"/>
    <w:tmpl w:val="F1EC8FF8"/>
    <w:lvl w:ilvl="0" w:tplc="B55C334E">
      <w:numFmt w:val="bullet"/>
      <w:lvlText w:val=""/>
      <w:lvlJc w:val="left"/>
      <w:pPr>
        <w:ind w:left="398" w:hanging="360"/>
      </w:pPr>
      <w:rPr>
        <w:rFonts w:ascii="Symbol" w:eastAsia="Symbol" w:hAnsi="Symbol" w:cs="Symbol" w:hint="default"/>
        <w:b w:val="0"/>
        <w:bCs w:val="0"/>
        <w:i w:val="0"/>
        <w:iCs w:val="0"/>
        <w:spacing w:val="0"/>
        <w:w w:val="99"/>
        <w:sz w:val="20"/>
        <w:szCs w:val="20"/>
        <w:lang w:val="pl-PL" w:eastAsia="en-US" w:bidi="ar-SA"/>
      </w:rPr>
    </w:lvl>
    <w:lvl w:ilvl="1" w:tplc="8C18E26E">
      <w:numFmt w:val="bullet"/>
      <w:lvlText w:val="•"/>
      <w:lvlJc w:val="left"/>
      <w:pPr>
        <w:ind w:left="869" w:hanging="360"/>
      </w:pPr>
      <w:rPr>
        <w:lang w:val="pl-PL" w:eastAsia="en-US" w:bidi="ar-SA"/>
      </w:rPr>
    </w:lvl>
    <w:lvl w:ilvl="2" w:tplc="56A0A6B2">
      <w:numFmt w:val="bullet"/>
      <w:lvlText w:val="•"/>
      <w:lvlJc w:val="left"/>
      <w:pPr>
        <w:ind w:left="1338" w:hanging="360"/>
      </w:pPr>
      <w:rPr>
        <w:lang w:val="pl-PL" w:eastAsia="en-US" w:bidi="ar-SA"/>
      </w:rPr>
    </w:lvl>
    <w:lvl w:ilvl="3" w:tplc="8460C594">
      <w:numFmt w:val="bullet"/>
      <w:lvlText w:val="•"/>
      <w:lvlJc w:val="left"/>
      <w:pPr>
        <w:ind w:left="1807" w:hanging="360"/>
      </w:pPr>
      <w:rPr>
        <w:lang w:val="pl-PL" w:eastAsia="en-US" w:bidi="ar-SA"/>
      </w:rPr>
    </w:lvl>
    <w:lvl w:ilvl="4" w:tplc="370C26BC">
      <w:numFmt w:val="bullet"/>
      <w:lvlText w:val="•"/>
      <w:lvlJc w:val="left"/>
      <w:pPr>
        <w:ind w:left="2276" w:hanging="360"/>
      </w:pPr>
      <w:rPr>
        <w:lang w:val="pl-PL" w:eastAsia="en-US" w:bidi="ar-SA"/>
      </w:rPr>
    </w:lvl>
    <w:lvl w:ilvl="5" w:tplc="627E02A2">
      <w:numFmt w:val="bullet"/>
      <w:lvlText w:val="•"/>
      <w:lvlJc w:val="left"/>
      <w:pPr>
        <w:ind w:left="2745" w:hanging="360"/>
      </w:pPr>
      <w:rPr>
        <w:lang w:val="pl-PL" w:eastAsia="en-US" w:bidi="ar-SA"/>
      </w:rPr>
    </w:lvl>
    <w:lvl w:ilvl="6" w:tplc="50F8C97C">
      <w:numFmt w:val="bullet"/>
      <w:lvlText w:val="•"/>
      <w:lvlJc w:val="left"/>
      <w:pPr>
        <w:ind w:left="3214" w:hanging="360"/>
      </w:pPr>
      <w:rPr>
        <w:lang w:val="pl-PL" w:eastAsia="en-US" w:bidi="ar-SA"/>
      </w:rPr>
    </w:lvl>
    <w:lvl w:ilvl="7" w:tplc="3CB07A40">
      <w:numFmt w:val="bullet"/>
      <w:lvlText w:val="•"/>
      <w:lvlJc w:val="left"/>
      <w:pPr>
        <w:ind w:left="3683" w:hanging="360"/>
      </w:pPr>
      <w:rPr>
        <w:lang w:val="pl-PL" w:eastAsia="en-US" w:bidi="ar-SA"/>
      </w:rPr>
    </w:lvl>
    <w:lvl w:ilvl="8" w:tplc="7F709250">
      <w:numFmt w:val="bullet"/>
      <w:lvlText w:val="•"/>
      <w:lvlJc w:val="left"/>
      <w:pPr>
        <w:ind w:left="4152" w:hanging="360"/>
      </w:pPr>
      <w:rPr>
        <w:lang w:val="pl-PL" w:eastAsia="en-US" w:bidi="ar-SA"/>
      </w:rPr>
    </w:lvl>
  </w:abstractNum>
  <w:abstractNum w:abstractNumId="38" w15:restartNumberingAfterBreak="0">
    <w:nsid w:val="257B0A26"/>
    <w:multiLevelType w:val="hybridMultilevel"/>
    <w:tmpl w:val="0EDC5F3C"/>
    <w:lvl w:ilvl="0" w:tplc="04090001">
      <w:start w:val="1"/>
      <w:numFmt w:val="bullet"/>
      <w:lvlText w:val=""/>
      <w:lvlJc w:val="left"/>
      <w:pPr>
        <w:ind w:left="805" w:hanging="360"/>
      </w:pPr>
      <w:rPr>
        <w:rFonts w:ascii="Symbol" w:hAnsi="Symbol" w:hint="default"/>
      </w:rPr>
    </w:lvl>
    <w:lvl w:ilvl="1" w:tplc="04090003" w:tentative="1">
      <w:start w:val="1"/>
      <w:numFmt w:val="bullet"/>
      <w:lvlText w:val="o"/>
      <w:lvlJc w:val="left"/>
      <w:pPr>
        <w:ind w:left="1525" w:hanging="360"/>
      </w:pPr>
      <w:rPr>
        <w:rFonts w:ascii="Courier New" w:hAnsi="Courier New" w:cs="Courier New" w:hint="default"/>
      </w:rPr>
    </w:lvl>
    <w:lvl w:ilvl="2" w:tplc="04090005" w:tentative="1">
      <w:start w:val="1"/>
      <w:numFmt w:val="bullet"/>
      <w:lvlText w:val=""/>
      <w:lvlJc w:val="left"/>
      <w:pPr>
        <w:ind w:left="2245" w:hanging="360"/>
      </w:pPr>
      <w:rPr>
        <w:rFonts w:ascii="Wingdings" w:hAnsi="Wingdings" w:hint="default"/>
      </w:rPr>
    </w:lvl>
    <w:lvl w:ilvl="3" w:tplc="04090001" w:tentative="1">
      <w:start w:val="1"/>
      <w:numFmt w:val="bullet"/>
      <w:lvlText w:val=""/>
      <w:lvlJc w:val="left"/>
      <w:pPr>
        <w:ind w:left="2965" w:hanging="360"/>
      </w:pPr>
      <w:rPr>
        <w:rFonts w:ascii="Symbol" w:hAnsi="Symbol" w:hint="default"/>
      </w:rPr>
    </w:lvl>
    <w:lvl w:ilvl="4" w:tplc="04090003" w:tentative="1">
      <w:start w:val="1"/>
      <w:numFmt w:val="bullet"/>
      <w:lvlText w:val="o"/>
      <w:lvlJc w:val="left"/>
      <w:pPr>
        <w:ind w:left="3685" w:hanging="360"/>
      </w:pPr>
      <w:rPr>
        <w:rFonts w:ascii="Courier New" w:hAnsi="Courier New" w:cs="Courier New" w:hint="default"/>
      </w:rPr>
    </w:lvl>
    <w:lvl w:ilvl="5" w:tplc="04090005" w:tentative="1">
      <w:start w:val="1"/>
      <w:numFmt w:val="bullet"/>
      <w:lvlText w:val=""/>
      <w:lvlJc w:val="left"/>
      <w:pPr>
        <w:ind w:left="4405" w:hanging="360"/>
      </w:pPr>
      <w:rPr>
        <w:rFonts w:ascii="Wingdings" w:hAnsi="Wingdings" w:hint="default"/>
      </w:rPr>
    </w:lvl>
    <w:lvl w:ilvl="6" w:tplc="04090001" w:tentative="1">
      <w:start w:val="1"/>
      <w:numFmt w:val="bullet"/>
      <w:lvlText w:val=""/>
      <w:lvlJc w:val="left"/>
      <w:pPr>
        <w:ind w:left="5125" w:hanging="360"/>
      </w:pPr>
      <w:rPr>
        <w:rFonts w:ascii="Symbol" w:hAnsi="Symbol" w:hint="default"/>
      </w:rPr>
    </w:lvl>
    <w:lvl w:ilvl="7" w:tplc="04090003" w:tentative="1">
      <w:start w:val="1"/>
      <w:numFmt w:val="bullet"/>
      <w:lvlText w:val="o"/>
      <w:lvlJc w:val="left"/>
      <w:pPr>
        <w:ind w:left="5845" w:hanging="360"/>
      </w:pPr>
      <w:rPr>
        <w:rFonts w:ascii="Courier New" w:hAnsi="Courier New" w:cs="Courier New" w:hint="default"/>
      </w:rPr>
    </w:lvl>
    <w:lvl w:ilvl="8" w:tplc="04090005" w:tentative="1">
      <w:start w:val="1"/>
      <w:numFmt w:val="bullet"/>
      <w:lvlText w:val=""/>
      <w:lvlJc w:val="left"/>
      <w:pPr>
        <w:ind w:left="6565" w:hanging="360"/>
      </w:pPr>
      <w:rPr>
        <w:rFonts w:ascii="Wingdings" w:hAnsi="Wingdings" w:hint="default"/>
      </w:rPr>
    </w:lvl>
  </w:abstractNum>
  <w:abstractNum w:abstractNumId="39" w15:restartNumberingAfterBreak="0">
    <w:nsid w:val="258651F6"/>
    <w:multiLevelType w:val="hybridMultilevel"/>
    <w:tmpl w:val="FE1AF0A8"/>
    <w:lvl w:ilvl="0" w:tplc="12A6E09E">
      <w:numFmt w:val="bullet"/>
      <w:lvlText w:val="•"/>
      <w:lvlJc w:val="left"/>
      <w:pPr>
        <w:ind w:left="40" w:hanging="118"/>
      </w:pPr>
      <w:rPr>
        <w:rFonts w:ascii="Times New Roman" w:eastAsia="Times New Roman" w:hAnsi="Times New Roman" w:cs="Times New Roman" w:hint="default"/>
        <w:b w:val="0"/>
        <w:bCs w:val="0"/>
        <w:i w:val="0"/>
        <w:iCs w:val="0"/>
        <w:spacing w:val="0"/>
        <w:w w:val="99"/>
        <w:sz w:val="20"/>
        <w:szCs w:val="20"/>
        <w:lang w:val="pl-PL" w:eastAsia="en-US" w:bidi="ar-SA"/>
      </w:rPr>
    </w:lvl>
    <w:lvl w:ilvl="1" w:tplc="B4804484">
      <w:numFmt w:val="bullet"/>
      <w:lvlText w:val="•"/>
      <w:lvlJc w:val="left"/>
      <w:pPr>
        <w:ind w:left="548" w:hanging="118"/>
      </w:pPr>
      <w:rPr>
        <w:lang w:val="pl-PL" w:eastAsia="en-US" w:bidi="ar-SA"/>
      </w:rPr>
    </w:lvl>
    <w:lvl w:ilvl="2" w:tplc="0AA24DA2">
      <w:numFmt w:val="bullet"/>
      <w:lvlText w:val="•"/>
      <w:lvlJc w:val="left"/>
      <w:pPr>
        <w:ind w:left="1057" w:hanging="118"/>
      </w:pPr>
      <w:rPr>
        <w:lang w:val="pl-PL" w:eastAsia="en-US" w:bidi="ar-SA"/>
      </w:rPr>
    </w:lvl>
    <w:lvl w:ilvl="3" w:tplc="B76065FE">
      <w:numFmt w:val="bullet"/>
      <w:lvlText w:val="•"/>
      <w:lvlJc w:val="left"/>
      <w:pPr>
        <w:ind w:left="1565" w:hanging="118"/>
      </w:pPr>
      <w:rPr>
        <w:lang w:val="pl-PL" w:eastAsia="en-US" w:bidi="ar-SA"/>
      </w:rPr>
    </w:lvl>
    <w:lvl w:ilvl="4" w:tplc="29DC37B8">
      <w:numFmt w:val="bullet"/>
      <w:lvlText w:val="•"/>
      <w:lvlJc w:val="left"/>
      <w:pPr>
        <w:ind w:left="2074" w:hanging="118"/>
      </w:pPr>
      <w:rPr>
        <w:lang w:val="pl-PL" w:eastAsia="en-US" w:bidi="ar-SA"/>
      </w:rPr>
    </w:lvl>
    <w:lvl w:ilvl="5" w:tplc="ECA61B12">
      <w:numFmt w:val="bullet"/>
      <w:lvlText w:val="•"/>
      <w:lvlJc w:val="left"/>
      <w:pPr>
        <w:ind w:left="2582" w:hanging="118"/>
      </w:pPr>
      <w:rPr>
        <w:lang w:val="pl-PL" w:eastAsia="en-US" w:bidi="ar-SA"/>
      </w:rPr>
    </w:lvl>
    <w:lvl w:ilvl="6" w:tplc="D7AC83C2">
      <w:numFmt w:val="bullet"/>
      <w:lvlText w:val="•"/>
      <w:lvlJc w:val="left"/>
      <w:pPr>
        <w:ind w:left="3091" w:hanging="118"/>
      </w:pPr>
      <w:rPr>
        <w:lang w:val="pl-PL" w:eastAsia="en-US" w:bidi="ar-SA"/>
      </w:rPr>
    </w:lvl>
    <w:lvl w:ilvl="7" w:tplc="33DCEB96">
      <w:numFmt w:val="bullet"/>
      <w:lvlText w:val="•"/>
      <w:lvlJc w:val="left"/>
      <w:pPr>
        <w:ind w:left="3599" w:hanging="118"/>
      </w:pPr>
      <w:rPr>
        <w:lang w:val="pl-PL" w:eastAsia="en-US" w:bidi="ar-SA"/>
      </w:rPr>
    </w:lvl>
    <w:lvl w:ilvl="8" w:tplc="77009C16">
      <w:numFmt w:val="bullet"/>
      <w:lvlText w:val="•"/>
      <w:lvlJc w:val="left"/>
      <w:pPr>
        <w:ind w:left="4108" w:hanging="118"/>
      </w:pPr>
      <w:rPr>
        <w:lang w:val="pl-PL" w:eastAsia="en-US" w:bidi="ar-SA"/>
      </w:rPr>
    </w:lvl>
  </w:abstractNum>
  <w:abstractNum w:abstractNumId="40" w15:restartNumberingAfterBreak="0">
    <w:nsid w:val="25EC152C"/>
    <w:multiLevelType w:val="hybridMultilevel"/>
    <w:tmpl w:val="D0524F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928307E"/>
    <w:multiLevelType w:val="hybridMultilevel"/>
    <w:tmpl w:val="37F06378"/>
    <w:lvl w:ilvl="0" w:tplc="57E0802A">
      <w:start w:val="1"/>
      <w:numFmt w:val="decimal"/>
      <w:pStyle w:val="Stronatytulowapogrubienie"/>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2965341C"/>
    <w:multiLevelType w:val="hybridMultilevel"/>
    <w:tmpl w:val="ADB44D20"/>
    <w:lvl w:ilvl="0" w:tplc="422612CC">
      <w:numFmt w:val="bullet"/>
      <w:lvlText w:val="•"/>
      <w:lvlJc w:val="left"/>
      <w:pPr>
        <w:ind w:left="157" w:hanging="118"/>
      </w:pPr>
      <w:rPr>
        <w:rFonts w:ascii="Times New Roman" w:eastAsia="Times New Roman" w:hAnsi="Times New Roman" w:cs="Times New Roman" w:hint="default"/>
        <w:b w:val="0"/>
        <w:bCs w:val="0"/>
        <w:i w:val="0"/>
        <w:iCs w:val="0"/>
        <w:spacing w:val="0"/>
        <w:w w:val="99"/>
        <w:sz w:val="20"/>
        <w:szCs w:val="20"/>
        <w:lang w:val="pl-PL" w:eastAsia="en-US" w:bidi="ar-SA"/>
      </w:rPr>
    </w:lvl>
    <w:lvl w:ilvl="1" w:tplc="7F623446">
      <w:numFmt w:val="bullet"/>
      <w:lvlText w:val="•"/>
      <w:lvlJc w:val="left"/>
      <w:pPr>
        <w:ind w:left="656" w:hanging="118"/>
      </w:pPr>
      <w:rPr>
        <w:lang w:val="pl-PL" w:eastAsia="en-US" w:bidi="ar-SA"/>
      </w:rPr>
    </w:lvl>
    <w:lvl w:ilvl="2" w:tplc="D51C30F8">
      <w:numFmt w:val="bullet"/>
      <w:lvlText w:val="•"/>
      <w:lvlJc w:val="left"/>
      <w:pPr>
        <w:ind w:left="1153" w:hanging="118"/>
      </w:pPr>
      <w:rPr>
        <w:lang w:val="pl-PL" w:eastAsia="en-US" w:bidi="ar-SA"/>
      </w:rPr>
    </w:lvl>
    <w:lvl w:ilvl="3" w:tplc="FEFEE674">
      <w:numFmt w:val="bullet"/>
      <w:lvlText w:val="•"/>
      <w:lvlJc w:val="left"/>
      <w:pPr>
        <w:ind w:left="1649" w:hanging="118"/>
      </w:pPr>
      <w:rPr>
        <w:lang w:val="pl-PL" w:eastAsia="en-US" w:bidi="ar-SA"/>
      </w:rPr>
    </w:lvl>
    <w:lvl w:ilvl="4" w:tplc="8618DB3E">
      <w:numFmt w:val="bullet"/>
      <w:lvlText w:val="•"/>
      <w:lvlJc w:val="left"/>
      <w:pPr>
        <w:ind w:left="2146" w:hanging="118"/>
      </w:pPr>
      <w:rPr>
        <w:lang w:val="pl-PL" w:eastAsia="en-US" w:bidi="ar-SA"/>
      </w:rPr>
    </w:lvl>
    <w:lvl w:ilvl="5" w:tplc="6FB6FB16">
      <w:numFmt w:val="bullet"/>
      <w:lvlText w:val="•"/>
      <w:lvlJc w:val="left"/>
      <w:pPr>
        <w:ind w:left="2642" w:hanging="118"/>
      </w:pPr>
      <w:rPr>
        <w:lang w:val="pl-PL" w:eastAsia="en-US" w:bidi="ar-SA"/>
      </w:rPr>
    </w:lvl>
    <w:lvl w:ilvl="6" w:tplc="3634F792">
      <w:numFmt w:val="bullet"/>
      <w:lvlText w:val="•"/>
      <w:lvlJc w:val="left"/>
      <w:pPr>
        <w:ind w:left="3139" w:hanging="118"/>
      </w:pPr>
      <w:rPr>
        <w:lang w:val="pl-PL" w:eastAsia="en-US" w:bidi="ar-SA"/>
      </w:rPr>
    </w:lvl>
    <w:lvl w:ilvl="7" w:tplc="5770D592">
      <w:numFmt w:val="bullet"/>
      <w:lvlText w:val="•"/>
      <w:lvlJc w:val="left"/>
      <w:pPr>
        <w:ind w:left="3635" w:hanging="118"/>
      </w:pPr>
      <w:rPr>
        <w:lang w:val="pl-PL" w:eastAsia="en-US" w:bidi="ar-SA"/>
      </w:rPr>
    </w:lvl>
    <w:lvl w:ilvl="8" w:tplc="E8409D7E">
      <w:numFmt w:val="bullet"/>
      <w:lvlText w:val="•"/>
      <w:lvlJc w:val="left"/>
      <w:pPr>
        <w:ind w:left="4132" w:hanging="118"/>
      </w:pPr>
      <w:rPr>
        <w:lang w:val="pl-PL" w:eastAsia="en-US" w:bidi="ar-SA"/>
      </w:rPr>
    </w:lvl>
  </w:abstractNum>
  <w:abstractNum w:abstractNumId="43" w15:restartNumberingAfterBreak="0">
    <w:nsid w:val="2B07713C"/>
    <w:multiLevelType w:val="hybridMultilevel"/>
    <w:tmpl w:val="D24C5666"/>
    <w:lvl w:ilvl="0" w:tplc="FF1EA612">
      <w:numFmt w:val="bullet"/>
      <w:lvlText w:val=""/>
      <w:lvlJc w:val="left"/>
      <w:pPr>
        <w:ind w:left="398" w:hanging="360"/>
      </w:pPr>
      <w:rPr>
        <w:rFonts w:ascii="Symbol" w:eastAsia="Symbol" w:hAnsi="Symbol" w:cs="Symbol" w:hint="default"/>
        <w:b w:val="0"/>
        <w:bCs w:val="0"/>
        <w:i w:val="0"/>
        <w:iCs w:val="0"/>
        <w:spacing w:val="0"/>
        <w:w w:val="99"/>
        <w:sz w:val="20"/>
        <w:szCs w:val="20"/>
        <w:lang w:val="pl-PL" w:eastAsia="en-US" w:bidi="ar-SA"/>
      </w:rPr>
    </w:lvl>
    <w:lvl w:ilvl="1" w:tplc="A2460606">
      <w:numFmt w:val="bullet"/>
      <w:lvlText w:val="•"/>
      <w:lvlJc w:val="left"/>
      <w:pPr>
        <w:ind w:left="869" w:hanging="360"/>
      </w:pPr>
      <w:rPr>
        <w:lang w:val="pl-PL" w:eastAsia="en-US" w:bidi="ar-SA"/>
      </w:rPr>
    </w:lvl>
    <w:lvl w:ilvl="2" w:tplc="797285A4">
      <w:numFmt w:val="bullet"/>
      <w:lvlText w:val="•"/>
      <w:lvlJc w:val="left"/>
      <w:pPr>
        <w:ind w:left="1338" w:hanging="360"/>
      </w:pPr>
      <w:rPr>
        <w:lang w:val="pl-PL" w:eastAsia="en-US" w:bidi="ar-SA"/>
      </w:rPr>
    </w:lvl>
    <w:lvl w:ilvl="3" w:tplc="523AFBB4">
      <w:numFmt w:val="bullet"/>
      <w:lvlText w:val="•"/>
      <w:lvlJc w:val="left"/>
      <w:pPr>
        <w:ind w:left="1807" w:hanging="360"/>
      </w:pPr>
      <w:rPr>
        <w:lang w:val="pl-PL" w:eastAsia="en-US" w:bidi="ar-SA"/>
      </w:rPr>
    </w:lvl>
    <w:lvl w:ilvl="4" w:tplc="AA04D804">
      <w:numFmt w:val="bullet"/>
      <w:lvlText w:val="•"/>
      <w:lvlJc w:val="left"/>
      <w:pPr>
        <w:ind w:left="2276" w:hanging="360"/>
      </w:pPr>
      <w:rPr>
        <w:lang w:val="pl-PL" w:eastAsia="en-US" w:bidi="ar-SA"/>
      </w:rPr>
    </w:lvl>
    <w:lvl w:ilvl="5" w:tplc="B74C55B8">
      <w:numFmt w:val="bullet"/>
      <w:lvlText w:val="•"/>
      <w:lvlJc w:val="left"/>
      <w:pPr>
        <w:ind w:left="2745" w:hanging="360"/>
      </w:pPr>
      <w:rPr>
        <w:lang w:val="pl-PL" w:eastAsia="en-US" w:bidi="ar-SA"/>
      </w:rPr>
    </w:lvl>
    <w:lvl w:ilvl="6" w:tplc="C5F255E2">
      <w:numFmt w:val="bullet"/>
      <w:lvlText w:val="•"/>
      <w:lvlJc w:val="left"/>
      <w:pPr>
        <w:ind w:left="3214" w:hanging="360"/>
      </w:pPr>
      <w:rPr>
        <w:lang w:val="pl-PL" w:eastAsia="en-US" w:bidi="ar-SA"/>
      </w:rPr>
    </w:lvl>
    <w:lvl w:ilvl="7" w:tplc="223218D2">
      <w:numFmt w:val="bullet"/>
      <w:lvlText w:val="•"/>
      <w:lvlJc w:val="left"/>
      <w:pPr>
        <w:ind w:left="3683" w:hanging="360"/>
      </w:pPr>
      <w:rPr>
        <w:lang w:val="pl-PL" w:eastAsia="en-US" w:bidi="ar-SA"/>
      </w:rPr>
    </w:lvl>
    <w:lvl w:ilvl="8" w:tplc="9F6A291E">
      <w:numFmt w:val="bullet"/>
      <w:lvlText w:val="•"/>
      <w:lvlJc w:val="left"/>
      <w:pPr>
        <w:ind w:left="4152" w:hanging="360"/>
      </w:pPr>
      <w:rPr>
        <w:lang w:val="pl-PL" w:eastAsia="en-US" w:bidi="ar-SA"/>
      </w:rPr>
    </w:lvl>
  </w:abstractNum>
  <w:abstractNum w:abstractNumId="44" w15:restartNumberingAfterBreak="0">
    <w:nsid w:val="2BAC16F4"/>
    <w:multiLevelType w:val="hybridMultilevel"/>
    <w:tmpl w:val="669ABD2E"/>
    <w:lvl w:ilvl="0" w:tplc="1B366A62">
      <w:numFmt w:val="bullet"/>
      <w:lvlText w:val=""/>
      <w:lvlJc w:val="left"/>
      <w:pPr>
        <w:ind w:left="398" w:hanging="360"/>
      </w:pPr>
      <w:rPr>
        <w:rFonts w:ascii="Symbol" w:eastAsia="Symbol" w:hAnsi="Symbol" w:cs="Symbol" w:hint="default"/>
        <w:b w:val="0"/>
        <w:bCs w:val="0"/>
        <w:i w:val="0"/>
        <w:iCs w:val="0"/>
        <w:spacing w:val="0"/>
        <w:w w:val="99"/>
        <w:sz w:val="20"/>
        <w:szCs w:val="20"/>
        <w:lang w:val="pl-PL" w:eastAsia="en-US" w:bidi="ar-SA"/>
      </w:rPr>
    </w:lvl>
    <w:lvl w:ilvl="1" w:tplc="9A08CD04">
      <w:numFmt w:val="bullet"/>
      <w:lvlText w:val="•"/>
      <w:lvlJc w:val="left"/>
      <w:pPr>
        <w:ind w:left="868" w:hanging="360"/>
      </w:pPr>
      <w:rPr>
        <w:lang w:val="pl-PL" w:eastAsia="en-US" w:bidi="ar-SA"/>
      </w:rPr>
    </w:lvl>
    <w:lvl w:ilvl="2" w:tplc="B6BCF80A">
      <w:numFmt w:val="bullet"/>
      <w:lvlText w:val="•"/>
      <w:lvlJc w:val="left"/>
      <w:pPr>
        <w:ind w:left="1337" w:hanging="360"/>
      </w:pPr>
      <w:rPr>
        <w:lang w:val="pl-PL" w:eastAsia="en-US" w:bidi="ar-SA"/>
      </w:rPr>
    </w:lvl>
    <w:lvl w:ilvl="3" w:tplc="2A86A096">
      <w:numFmt w:val="bullet"/>
      <w:lvlText w:val="•"/>
      <w:lvlJc w:val="left"/>
      <w:pPr>
        <w:ind w:left="1806" w:hanging="360"/>
      </w:pPr>
      <w:rPr>
        <w:lang w:val="pl-PL" w:eastAsia="en-US" w:bidi="ar-SA"/>
      </w:rPr>
    </w:lvl>
    <w:lvl w:ilvl="4" w:tplc="321EF3C6">
      <w:numFmt w:val="bullet"/>
      <w:lvlText w:val="•"/>
      <w:lvlJc w:val="left"/>
      <w:pPr>
        <w:ind w:left="2275" w:hanging="360"/>
      </w:pPr>
      <w:rPr>
        <w:lang w:val="pl-PL" w:eastAsia="en-US" w:bidi="ar-SA"/>
      </w:rPr>
    </w:lvl>
    <w:lvl w:ilvl="5" w:tplc="960A6C6E">
      <w:numFmt w:val="bullet"/>
      <w:lvlText w:val="•"/>
      <w:lvlJc w:val="left"/>
      <w:pPr>
        <w:ind w:left="2744" w:hanging="360"/>
      </w:pPr>
      <w:rPr>
        <w:lang w:val="pl-PL" w:eastAsia="en-US" w:bidi="ar-SA"/>
      </w:rPr>
    </w:lvl>
    <w:lvl w:ilvl="6" w:tplc="4650CDA0">
      <w:numFmt w:val="bullet"/>
      <w:lvlText w:val="•"/>
      <w:lvlJc w:val="left"/>
      <w:pPr>
        <w:ind w:left="3212" w:hanging="360"/>
      </w:pPr>
      <w:rPr>
        <w:lang w:val="pl-PL" w:eastAsia="en-US" w:bidi="ar-SA"/>
      </w:rPr>
    </w:lvl>
    <w:lvl w:ilvl="7" w:tplc="EDD82E70">
      <w:numFmt w:val="bullet"/>
      <w:lvlText w:val="•"/>
      <w:lvlJc w:val="left"/>
      <w:pPr>
        <w:ind w:left="3681" w:hanging="360"/>
      </w:pPr>
      <w:rPr>
        <w:lang w:val="pl-PL" w:eastAsia="en-US" w:bidi="ar-SA"/>
      </w:rPr>
    </w:lvl>
    <w:lvl w:ilvl="8" w:tplc="0EB45C54">
      <w:numFmt w:val="bullet"/>
      <w:lvlText w:val="•"/>
      <w:lvlJc w:val="left"/>
      <w:pPr>
        <w:ind w:left="4150" w:hanging="360"/>
      </w:pPr>
      <w:rPr>
        <w:lang w:val="pl-PL" w:eastAsia="en-US" w:bidi="ar-SA"/>
      </w:rPr>
    </w:lvl>
  </w:abstractNum>
  <w:abstractNum w:abstractNumId="45" w15:restartNumberingAfterBreak="0">
    <w:nsid w:val="2E373784"/>
    <w:multiLevelType w:val="hybridMultilevel"/>
    <w:tmpl w:val="20CEE5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FF20EAA"/>
    <w:multiLevelType w:val="hybridMultilevel"/>
    <w:tmpl w:val="6D304908"/>
    <w:lvl w:ilvl="0" w:tplc="3CF61EDA">
      <w:numFmt w:val="bullet"/>
      <w:lvlText w:val="•"/>
      <w:lvlJc w:val="left"/>
      <w:pPr>
        <w:ind w:left="157" w:hanging="118"/>
      </w:pPr>
      <w:rPr>
        <w:rFonts w:ascii="Times New Roman" w:eastAsia="Times New Roman" w:hAnsi="Times New Roman" w:cs="Times New Roman" w:hint="default"/>
        <w:b w:val="0"/>
        <w:bCs w:val="0"/>
        <w:i w:val="0"/>
        <w:iCs w:val="0"/>
        <w:spacing w:val="0"/>
        <w:w w:val="99"/>
        <w:sz w:val="20"/>
        <w:szCs w:val="20"/>
        <w:lang w:val="pl-PL" w:eastAsia="en-US" w:bidi="ar-SA"/>
      </w:rPr>
    </w:lvl>
    <w:lvl w:ilvl="1" w:tplc="E63C1B6A">
      <w:numFmt w:val="bullet"/>
      <w:lvlText w:val="•"/>
      <w:lvlJc w:val="left"/>
      <w:pPr>
        <w:ind w:left="656" w:hanging="118"/>
      </w:pPr>
      <w:rPr>
        <w:lang w:val="pl-PL" w:eastAsia="en-US" w:bidi="ar-SA"/>
      </w:rPr>
    </w:lvl>
    <w:lvl w:ilvl="2" w:tplc="107A60CA">
      <w:numFmt w:val="bullet"/>
      <w:lvlText w:val="•"/>
      <w:lvlJc w:val="left"/>
      <w:pPr>
        <w:ind w:left="1153" w:hanging="118"/>
      </w:pPr>
      <w:rPr>
        <w:lang w:val="pl-PL" w:eastAsia="en-US" w:bidi="ar-SA"/>
      </w:rPr>
    </w:lvl>
    <w:lvl w:ilvl="3" w:tplc="A9966F08">
      <w:numFmt w:val="bullet"/>
      <w:lvlText w:val="•"/>
      <w:lvlJc w:val="left"/>
      <w:pPr>
        <w:ind w:left="1649" w:hanging="118"/>
      </w:pPr>
      <w:rPr>
        <w:lang w:val="pl-PL" w:eastAsia="en-US" w:bidi="ar-SA"/>
      </w:rPr>
    </w:lvl>
    <w:lvl w:ilvl="4" w:tplc="0E88CF08">
      <w:numFmt w:val="bullet"/>
      <w:lvlText w:val="•"/>
      <w:lvlJc w:val="left"/>
      <w:pPr>
        <w:ind w:left="2146" w:hanging="118"/>
      </w:pPr>
      <w:rPr>
        <w:lang w:val="pl-PL" w:eastAsia="en-US" w:bidi="ar-SA"/>
      </w:rPr>
    </w:lvl>
    <w:lvl w:ilvl="5" w:tplc="F5C62DA4">
      <w:numFmt w:val="bullet"/>
      <w:lvlText w:val="•"/>
      <w:lvlJc w:val="left"/>
      <w:pPr>
        <w:ind w:left="2642" w:hanging="118"/>
      </w:pPr>
      <w:rPr>
        <w:lang w:val="pl-PL" w:eastAsia="en-US" w:bidi="ar-SA"/>
      </w:rPr>
    </w:lvl>
    <w:lvl w:ilvl="6" w:tplc="6F42BA8C">
      <w:numFmt w:val="bullet"/>
      <w:lvlText w:val="•"/>
      <w:lvlJc w:val="left"/>
      <w:pPr>
        <w:ind w:left="3139" w:hanging="118"/>
      </w:pPr>
      <w:rPr>
        <w:lang w:val="pl-PL" w:eastAsia="en-US" w:bidi="ar-SA"/>
      </w:rPr>
    </w:lvl>
    <w:lvl w:ilvl="7" w:tplc="1C428056">
      <w:numFmt w:val="bullet"/>
      <w:lvlText w:val="•"/>
      <w:lvlJc w:val="left"/>
      <w:pPr>
        <w:ind w:left="3635" w:hanging="118"/>
      </w:pPr>
      <w:rPr>
        <w:lang w:val="pl-PL" w:eastAsia="en-US" w:bidi="ar-SA"/>
      </w:rPr>
    </w:lvl>
    <w:lvl w:ilvl="8" w:tplc="06BA592A">
      <w:numFmt w:val="bullet"/>
      <w:lvlText w:val="•"/>
      <w:lvlJc w:val="left"/>
      <w:pPr>
        <w:ind w:left="4132" w:hanging="118"/>
      </w:pPr>
      <w:rPr>
        <w:lang w:val="pl-PL" w:eastAsia="en-US" w:bidi="ar-SA"/>
      </w:rPr>
    </w:lvl>
  </w:abstractNum>
  <w:abstractNum w:abstractNumId="47" w15:restartNumberingAfterBreak="0">
    <w:nsid w:val="30183865"/>
    <w:multiLevelType w:val="hybridMultilevel"/>
    <w:tmpl w:val="7BAAC2E2"/>
    <w:lvl w:ilvl="0" w:tplc="CF3CEBC0">
      <w:numFmt w:val="bullet"/>
      <w:lvlText w:val="•"/>
      <w:lvlJc w:val="left"/>
      <w:pPr>
        <w:ind w:left="157" w:hanging="118"/>
      </w:pPr>
      <w:rPr>
        <w:rFonts w:ascii="Times New Roman" w:eastAsia="Times New Roman" w:hAnsi="Times New Roman" w:cs="Times New Roman" w:hint="default"/>
        <w:b w:val="0"/>
        <w:bCs w:val="0"/>
        <w:i w:val="0"/>
        <w:iCs w:val="0"/>
        <w:spacing w:val="0"/>
        <w:w w:val="99"/>
        <w:sz w:val="20"/>
        <w:szCs w:val="20"/>
        <w:lang w:val="pl-PL" w:eastAsia="en-US" w:bidi="ar-SA"/>
      </w:rPr>
    </w:lvl>
    <w:lvl w:ilvl="1" w:tplc="D2D85A52">
      <w:numFmt w:val="bullet"/>
      <w:lvlText w:val="•"/>
      <w:lvlJc w:val="left"/>
      <w:pPr>
        <w:ind w:left="656" w:hanging="118"/>
      </w:pPr>
      <w:rPr>
        <w:lang w:val="pl-PL" w:eastAsia="en-US" w:bidi="ar-SA"/>
      </w:rPr>
    </w:lvl>
    <w:lvl w:ilvl="2" w:tplc="897E201C">
      <w:numFmt w:val="bullet"/>
      <w:lvlText w:val="•"/>
      <w:lvlJc w:val="left"/>
      <w:pPr>
        <w:ind w:left="1153" w:hanging="118"/>
      </w:pPr>
      <w:rPr>
        <w:lang w:val="pl-PL" w:eastAsia="en-US" w:bidi="ar-SA"/>
      </w:rPr>
    </w:lvl>
    <w:lvl w:ilvl="3" w:tplc="1302799A">
      <w:numFmt w:val="bullet"/>
      <w:lvlText w:val="•"/>
      <w:lvlJc w:val="left"/>
      <w:pPr>
        <w:ind w:left="1649" w:hanging="118"/>
      </w:pPr>
      <w:rPr>
        <w:lang w:val="pl-PL" w:eastAsia="en-US" w:bidi="ar-SA"/>
      </w:rPr>
    </w:lvl>
    <w:lvl w:ilvl="4" w:tplc="949CC670">
      <w:numFmt w:val="bullet"/>
      <w:lvlText w:val="•"/>
      <w:lvlJc w:val="left"/>
      <w:pPr>
        <w:ind w:left="2146" w:hanging="118"/>
      </w:pPr>
      <w:rPr>
        <w:lang w:val="pl-PL" w:eastAsia="en-US" w:bidi="ar-SA"/>
      </w:rPr>
    </w:lvl>
    <w:lvl w:ilvl="5" w:tplc="4A02A410">
      <w:numFmt w:val="bullet"/>
      <w:lvlText w:val="•"/>
      <w:lvlJc w:val="left"/>
      <w:pPr>
        <w:ind w:left="2642" w:hanging="118"/>
      </w:pPr>
      <w:rPr>
        <w:lang w:val="pl-PL" w:eastAsia="en-US" w:bidi="ar-SA"/>
      </w:rPr>
    </w:lvl>
    <w:lvl w:ilvl="6" w:tplc="A2284ED4">
      <w:numFmt w:val="bullet"/>
      <w:lvlText w:val="•"/>
      <w:lvlJc w:val="left"/>
      <w:pPr>
        <w:ind w:left="3139" w:hanging="118"/>
      </w:pPr>
      <w:rPr>
        <w:lang w:val="pl-PL" w:eastAsia="en-US" w:bidi="ar-SA"/>
      </w:rPr>
    </w:lvl>
    <w:lvl w:ilvl="7" w:tplc="7C66CF18">
      <w:numFmt w:val="bullet"/>
      <w:lvlText w:val="•"/>
      <w:lvlJc w:val="left"/>
      <w:pPr>
        <w:ind w:left="3635" w:hanging="118"/>
      </w:pPr>
      <w:rPr>
        <w:lang w:val="pl-PL" w:eastAsia="en-US" w:bidi="ar-SA"/>
      </w:rPr>
    </w:lvl>
    <w:lvl w:ilvl="8" w:tplc="70B44812">
      <w:numFmt w:val="bullet"/>
      <w:lvlText w:val="•"/>
      <w:lvlJc w:val="left"/>
      <w:pPr>
        <w:ind w:left="4132" w:hanging="118"/>
      </w:pPr>
      <w:rPr>
        <w:lang w:val="pl-PL" w:eastAsia="en-US" w:bidi="ar-SA"/>
      </w:rPr>
    </w:lvl>
  </w:abstractNum>
  <w:abstractNum w:abstractNumId="48" w15:restartNumberingAfterBreak="0">
    <w:nsid w:val="30F2756E"/>
    <w:multiLevelType w:val="hybridMultilevel"/>
    <w:tmpl w:val="B23E8EF0"/>
    <w:lvl w:ilvl="0" w:tplc="F0B05106">
      <w:numFmt w:val="bullet"/>
      <w:lvlText w:val=""/>
      <w:lvlJc w:val="left"/>
      <w:pPr>
        <w:ind w:left="422" w:hanging="384"/>
      </w:pPr>
      <w:rPr>
        <w:rFonts w:ascii="Symbol" w:eastAsia="Symbol" w:hAnsi="Symbol" w:cs="Symbol" w:hint="default"/>
        <w:b w:val="0"/>
        <w:bCs w:val="0"/>
        <w:i w:val="0"/>
        <w:iCs w:val="0"/>
        <w:spacing w:val="0"/>
        <w:w w:val="99"/>
        <w:sz w:val="20"/>
        <w:szCs w:val="20"/>
        <w:lang w:val="pl-PL" w:eastAsia="en-US" w:bidi="ar-SA"/>
      </w:rPr>
    </w:lvl>
    <w:lvl w:ilvl="1" w:tplc="A452777A">
      <w:numFmt w:val="bullet"/>
      <w:lvlText w:val="•"/>
      <w:lvlJc w:val="left"/>
      <w:pPr>
        <w:ind w:left="887" w:hanging="384"/>
      </w:pPr>
      <w:rPr>
        <w:lang w:val="pl-PL" w:eastAsia="en-US" w:bidi="ar-SA"/>
      </w:rPr>
    </w:lvl>
    <w:lvl w:ilvl="2" w:tplc="0284E4A4">
      <w:numFmt w:val="bullet"/>
      <w:lvlText w:val="•"/>
      <w:lvlJc w:val="left"/>
      <w:pPr>
        <w:ind w:left="1354" w:hanging="384"/>
      </w:pPr>
      <w:rPr>
        <w:lang w:val="pl-PL" w:eastAsia="en-US" w:bidi="ar-SA"/>
      </w:rPr>
    </w:lvl>
    <w:lvl w:ilvl="3" w:tplc="F98C38F0">
      <w:numFmt w:val="bullet"/>
      <w:lvlText w:val="•"/>
      <w:lvlJc w:val="left"/>
      <w:pPr>
        <w:ind w:left="1821" w:hanging="384"/>
      </w:pPr>
      <w:rPr>
        <w:lang w:val="pl-PL" w:eastAsia="en-US" w:bidi="ar-SA"/>
      </w:rPr>
    </w:lvl>
    <w:lvl w:ilvl="4" w:tplc="DB6EB614">
      <w:numFmt w:val="bullet"/>
      <w:lvlText w:val="•"/>
      <w:lvlJc w:val="left"/>
      <w:pPr>
        <w:ind w:left="2288" w:hanging="384"/>
      </w:pPr>
      <w:rPr>
        <w:lang w:val="pl-PL" w:eastAsia="en-US" w:bidi="ar-SA"/>
      </w:rPr>
    </w:lvl>
    <w:lvl w:ilvl="5" w:tplc="D26AA962">
      <w:numFmt w:val="bullet"/>
      <w:lvlText w:val="•"/>
      <w:lvlJc w:val="left"/>
      <w:pPr>
        <w:ind w:left="2755" w:hanging="384"/>
      </w:pPr>
      <w:rPr>
        <w:lang w:val="pl-PL" w:eastAsia="en-US" w:bidi="ar-SA"/>
      </w:rPr>
    </w:lvl>
    <w:lvl w:ilvl="6" w:tplc="8E968D1C">
      <w:numFmt w:val="bullet"/>
      <w:lvlText w:val="•"/>
      <w:lvlJc w:val="left"/>
      <w:pPr>
        <w:ind w:left="3222" w:hanging="384"/>
      </w:pPr>
      <w:rPr>
        <w:lang w:val="pl-PL" w:eastAsia="en-US" w:bidi="ar-SA"/>
      </w:rPr>
    </w:lvl>
    <w:lvl w:ilvl="7" w:tplc="CF8CB95A">
      <w:numFmt w:val="bullet"/>
      <w:lvlText w:val="•"/>
      <w:lvlJc w:val="left"/>
      <w:pPr>
        <w:ind w:left="3689" w:hanging="384"/>
      </w:pPr>
      <w:rPr>
        <w:lang w:val="pl-PL" w:eastAsia="en-US" w:bidi="ar-SA"/>
      </w:rPr>
    </w:lvl>
    <w:lvl w:ilvl="8" w:tplc="3DD8F138">
      <w:numFmt w:val="bullet"/>
      <w:lvlText w:val="•"/>
      <w:lvlJc w:val="left"/>
      <w:pPr>
        <w:ind w:left="4156" w:hanging="384"/>
      </w:pPr>
      <w:rPr>
        <w:lang w:val="pl-PL" w:eastAsia="en-US" w:bidi="ar-SA"/>
      </w:rPr>
    </w:lvl>
  </w:abstractNum>
  <w:abstractNum w:abstractNumId="49" w15:restartNumberingAfterBreak="0">
    <w:nsid w:val="319F634F"/>
    <w:multiLevelType w:val="hybridMultilevel"/>
    <w:tmpl w:val="57D86D1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42F399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3474014E"/>
    <w:multiLevelType w:val="hybridMultilevel"/>
    <w:tmpl w:val="6A6041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5901859"/>
    <w:multiLevelType w:val="multilevel"/>
    <w:tmpl w:val="0415001D"/>
    <w:styleLink w:val="Biecalista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38AA09D7"/>
    <w:multiLevelType w:val="hybridMultilevel"/>
    <w:tmpl w:val="6A50D884"/>
    <w:lvl w:ilvl="0" w:tplc="E1B4645A">
      <w:numFmt w:val="bullet"/>
      <w:lvlText w:val=""/>
      <w:lvlJc w:val="left"/>
      <w:pPr>
        <w:ind w:left="398" w:hanging="360"/>
      </w:pPr>
      <w:rPr>
        <w:rFonts w:ascii="Symbol" w:eastAsia="Symbol" w:hAnsi="Symbol" w:cs="Symbol" w:hint="default"/>
        <w:b w:val="0"/>
        <w:bCs w:val="0"/>
        <w:i w:val="0"/>
        <w:iCs w:val="0"/>
        <w:spacing w:val="0"/>
        <w:w w:val="99"/>
        <w:sz w:val="20"/>
        <w:szCs w:val="20"/>
        <w:lang w:val="pl-PL" w:eastAsia="en-US" w:bidi="ar-SA"/>
      </w:rPr>
    </w:lvl>
    <w:lvl w:ilvl="1" w:tplc="3132A2F4">
      <w:numFmt w:val="bullet"/>
      <w:lvlText w:val="•"/>
      <w:lvlJc w:val="left"/>
      <w:pPr>
        <w:ind w:left="868" w:hanging="360"/>
      </w:pPr>
      <w:rPr>
        <w:lang w:val="pl-PL" w:eastAsia="en-US" w:bidi="ar-SA"/>
      </w:rPr>
    </w:lvl>
    <w:lvl w:ilvl="2" w:tplc="0A7CAFAE">
      <w:numFmt w:val="bullet"/>
      <w:lvlText w:val="•"/>
      <w:lvlJc w:val="left"/>
      <w:pPr>
        <w:ind w:left="1337" w:hanging="360"/>
      </w:pPr>
      <w:rPr>
        <w:lang w:val="pl-PL" w:eastAsia="en-US" w:bidi="ar-SA"/>
      </w:rPr>
    </w:lvl>
    <w:lvl w:ilvl="3" w:tplc="2A86E52C">
      <w:numFmt w:val="bullet"/>
      <w:lvlText w:val="•"/>
      <w:lvlJc w:val="left"/>
      <w:pPr>
        <w:ind w:left="1806" w:hanging="360"/>
      </w:pPr>
      <w:rPr>
        <w:lang w:val="pl-PL" w:eastAsia="en-US" w:bidi="ar-SA"/>
      </w:rPr>
    </w:lvl>
    <w:lvl w:ilvl="4" w:tplc="805E3912">
      <w:numFmt w:val="bullet"/>
      <w:lvlText w:val="•"/>
      <w:lvlJc w:val="left"/>
      <w:pPr>
        <w:ind w:left="2275" w:hanging="360"/>
      </w:pPr>
      <w:rPr>
        <w:lang w:val="pl-PL" w:eastAsia="en-US" w:bidi="ar-SA"/>
      </w:rPr>
    </w:lvl>
    <w:lvl w:ilvl="5" w:tplc="F572BF7E">
      <w:numFmt w:val="bullet"/>
      <w:lvlText w:val="•"/>
      <w:lvlJc w:val="left"/>
      <w:pPr>
        <w:ind w:left="2744" w:hanging="360"/>
      </w:pPr>
      <w:rPr>
        <w:lang w:val="pl-PL" w:eastAsia="en-US" w:bidi="ar-SA"/>
      </w:rPr>
    </w:lvl>
    <w:lvl w:ilvl="6" w:tplc="E9563D52">
      <w:numFmt w:val="bullet"/>
      <w:lvlText w:val="•"/>
      <w:lvlJc w:val="left"/>
      <w:pPr>
        <w:ind w:left="3212" w:hanging="360"/>
      </w:pPr>
      <w:rPr>
        <w:lang w:val="pl-PL" w:eastAsia="en-US" w:bidi="ar-SA"/>
      </w:rPr>
    </w:lvl>
    <w:lvl w:ilvl="7" w:tplc="C83C49B6">
      <w:numFmt w:val="bullet"/>
      <w:lvlText w:val="•"/>
      <w:lvlJc w:val="left"/>
      <w:pPr>
        <w:ind w:left="3681" w:hanging="360"/>
      </w:pPr>
      <w:rPr>
        <w:lang w:val="pl-PL" w:eastAsia="en-US" w:bidi="ar-SA"/>
      </w:rPr>
    </w:lvl>
    <w:lvl w:ilvl="8" w:tplc="23B08FF4">
      <w:numFmt w:val="bullet"/>
      <w:lvlText w:val="•"/>
      <w:lvlJc w:val="left"/>
      <w:pPr>
        <w:ind w:left="4150" w:hanging="360"/>
      </w:pPr>
      <w:rPr>
        <w:lang w:val="pl-PL" w:eastAsia="en-US" w:bidi="ar-SA"/>
      </w:rPr>
    </w:lvl>
  </w:abstractNum>
  <w:abstractNum w:abstractNumId="54" w15:restartNumberingAfterBreak="0">
    <w:nsid w:val="38B704CE"/>
    <w:multiLevelType w:val="hybridMultilevel"/>
    <w:tmpl w:val="1668013C"/>
    <w:lvl w:ilvl="0" w:tplc="CC2E94F8">
      <w:numFmt w:val="bullet"/>
      <w:lvlText w:val=""/>
      <w:lvlJc w:val="left"/>
      <w:pPr>
        <w:ind w:left="398" w:hanging="360"/>
      </w:pPr>
      <w:rPr>
        <w:rFonts w:ascii="Symbol" w:eastAsia="Symbol" w:hAnsi="Symbol" w:cs="Symbol" w:hint="default"/>
        <w:b w:val="0"/>
        <w:bCs w:val="0"/>
        <w:i w:val="0"/>
        <w:iCs w:val="0"/>
        <w:spacing w:val="0"/>
        <w:w w:val="99"/>
        <w:sz w:val="20"/>
        <w:szCs w:val="20"/>
        <w:lang w:val="pl-PL" w:eastAsia="en-US" w:bidi="ar-SA"/>
      </w:rPr>
    </w:lvl>
    <w:lvl w:ilvl="1" w:tplc="8F0070C8">
      <w:numFmt w:val="bullet"/>
      <w:lvlText w:val="•"/>
      <w:lvlJc w:val="left"/>
      <w:pPr>
        <w:ind w:left="868" w:hanging="360"/>
      </w:pPr>
      <w:rPr>
        <w:lang w:val="pl-PL" w:eastAsia="en-US" w:bidi="ar-SA"/>
      </w:rPr>
    </w:lvl>
    <w:lvl w:ilvl="2" w:tplc="41FA8CF4">
      <w:numFmt w:val="bullet"/>
      <w:lvlText w:val="•"/>
      <w:lvlJc w:val="left"/>
      <w:pPr>
        <w:ind w:left="1337" w:hanging="360"/>
      </w:pPr>
      <w:rPr>
        <w:lang w:val="pl-PL" w:eastAsia="en-US" w:bidi="ar-SA"/>
      </w:rPr>
    </w:lvl>
    <w:lvl w:ilvl="3" w:tplc="F64ED982">
      <w:numFmt w:val="bullet"/>
      <w:lvlText w:val="•"/>
      <w:lvlJc w:val="left"/>
      <w:pPr>
        <w:ind w:left="1806" w:hanging="360"/>
      </w:pPr>
      <w:rPr>
        <w:lang w:val="pl-PL" w:eastAsia="en-US" w:bidi="ar-SA"/>
      </w:rPr>
    </w:lvl>
    <w:lvl w:ilvl="4" w:tplc="CA7C95BA">
      <w:numFmt w:val="bullet"/>
      <w:lvlText w:val="•"/>
      <w:lvlJc w:val="left"/>
      <w:pPr>
        <w:ind w:left="2275" w:hanging="360"/>
      </w:pPr>
      <w:rPr>
        <w:lang w:val="pl-PL" w:eastAsia="en-US" w:bidi="ar-SA"/>
      </w:rPr>
    </w:lvl>
    <w:lvl w:ilvl="5" w:tplc="90FE025E">
      <w:numFmt w:val="bullet"/>
      <w:lvlText w:val="•"/>
      <w:lvlJc w:val="left"/>
      <w:pPr>
        <w:ind w:left="2744" w:hanging="360"/>
      </w:pPr>
      <w:rPr>
        <w:lang w:val="pl-PL" w:eastAsia="en-US" w:bidi="ar-SA"/>
      </w:rPr>
    </w:lvl>
    <w:lvl w:ilvl="6" w:tplc="327C3CD6">
      <w:numFmt w:val="bullet"/>
      <w:lvlText w:val="•"/>
      <w:lvlJc w:val="left"/>
      <w:pPr>
        <w:ind w:left="3212" w:hanging="360"/>
      </w:pPr>
      <w:rPr>
        <w:lang w:val="pl-PL" w:eastAsia="en-US" w:bidi="ar-SA"/>
      </w:rPr>
    </w:lvl>
    <w:lvl w:ilvl="7" w:tplc="506CC6CE">
      <w:numFmt w:val="bullet"/>
      <w:lvlText w:val="•"/>
      <w:lvlJc w:val="left"/>
      <w:pPr>
        <w:ind w:left="3681" w:hanging="360"/>
      </w:pPr>
      <w:rPr>
        <w:lang w:val="pl-PL" w:eastAsia="en-US" w:bidi="ar-SA"/>
      </w:rPr>
    </w:lvl>
    <w:lvl w:ilvl="8" w:tplc="44248AF8">
      <w:numFmt w:val="bullet"/>
      <w:lvlText w:val="•"/>
      <w:lvlJc w:val="left"/>
      <w:pPr>
        <w:ind w:left="4150" w:hanging="360"/>
      </w:pPr>
      <w:rPr>
        <w:lang w:val="pl-PL" w:eastAsia="en-US" w:bidi="ar-SA"/>
      </w:rPr>
    </w:lvl>
  </w:abstractNum>
  <w:abstractNum w:abstractNumId="55" w15:restartNumberingAfterBreak="0">
    <w:nsid w:val="398F68CA"/>
    <w:multiLevelType w:val="hybridMultilevel"/>
    <w:tmpl w:val="AE324B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C484E31"/>
    <w:multiLevelType w:val="hybridMultilevel"/>
    <w:tmpl w:val="0B6686FA"/>
    <w:lvl w:ilvl="0" w:tplc="9B00F050">
      <w:numFmt w:val="bullet"/>
      <w:lvlText w:val=""/>
      <w:lvlJc w:val="left"/>
      <w:pPr>
        <w:ind w:left="398" w:hanging="360"/>
      </w:pPr>
      <w:rPr>
        <w:rFonts w:ascii="Symbol" w:eastAsia="Symbol" w:hAnsi="Symbol" w:cs="Symbol" w:hint="default"/>
        <w:b w:val="0"/>
        <w:bCs w:val="0"/>
        <w:i w:val="0"/>
        <w:iCs w:val="0"/>
        <w:spacing w:val="0"/>
        <w:w w:val="99"/>
        <w:sz w:val="20"/>
        <w:szCs w:val="20"/>
        <w:lang w:val="pl-PL" w:eastAsia="en-US" w:bidi="ar-SA"/>
      </w:rPr>
    </w:lvl>
    <w:lvl w:ilvl="1" w:tplc="DCF098FE">
      <w:numFmt w:val="bullet"/>
      <w:lvlText w:val="•"/>
      <w:lvlJc w:val="left"/>
      <w:pPr>
        <w:ind w:left="869" w:hanging="360"/>
      </w:pPr>
      <w:rPr>
        <w:lang w:val="pl-PL" w:eastAsia="en-US" w:bidi="ar-SA"/>
      </w:rPr>
    </w:lvl>
    <w:lvl w:ilvl="2" w:tplc="E9E0D226">
      <w:numFmt w:val="bullet"/>
      <w:lvlText w:val="•"/>
      <w:lvlJc w:val="left"/>
      <w:pPr>
        <w:ind w:left="1338" w:hanging="360"/>
      </w:pPr>
      <w:rPr>
        <w:lang w:val="pl-PL" w:eastAsia="en-US" w:bidi="ar-SA"/>
      </w:rPr>
    </w:lvl>
    <w:lvl w:ilvl="3" w:tplc="9BC6A458">
      <w:numFmt w:val="bullet"/>
      <w:lvlText w:val="•"/>
      <w:lvlJc w:val="left"/>
      <w:pPr>
        <w:ind w:left="1807" w:hanging="360"/>
      </w:pPr>
      <w:rPr>
        <w:lang w:val="pl-PL" w:eastAsia="en-US" w:bidi="ar-SA"/>
      </w:rPr>
    </w:lvl>
    <w:lvl w:ilvl="4" w:tplc="71740DAE">
      <w:numFmt w:val="bullet"/>
      <w:lvlText w:val="•"/>
      <w:lvlJc w:val="left"/>
      <w:pPr>
        <w:ind w:left="2276" w:hanging="360"/>
      </w:pPr>
      <w:rPr>
        <w:lang w:val="pl-PL" w:eastAsia="en-US" w:bidi="ar-SA"/>
      </w:rPr>
    </w:lvl>
    <w:lvl w:ilvl="5" w:tplc="2EBC35CA">
      <w:numFmt w:val="bullet"/>
      <w:lvlText w:val="•"/>
      <w:lvlJc w:val="left"/>
      <w:pPr>
        <w:ind w:left="2745" w:hanging="360"/>
      </w:pPr>
      <w:rPr>
        <w:lang w:val="pl-PL" w:eastAsia="en-US" w:bidi="ar-SA"/>
      </w:rPr>
    </w:lvl>
    <w:lvl w:ilvl="6" w:tplc="04C6760A">
      <w:numFmt w:val="bullet"/>
      <w:lvlText w:val="•"/>
      <w:lvlJc w:val="left"/>
      <w:pPr>
        <w:ind w:left="3214" w:hanging="360"/>
      </w:pPr>
      <w:rPr>
        <w:lang w:val="pl-PL" w:eastAsia="en-US" w:bidi="ar-SA"/>
      </w:rPr>
    </w:lvl>
    <w:lvl w:ilvl="7" w:tplc="E110E67C">
      <w:numFmt w:val="bullet"/>
      <w:lvlText w:val="•"/>
      <w:lvlJc w:val="left"/>
      <w:pPr>
        <w:ind w:left="3683" w:hanging="360"/>
      </w:pPr>
      <w:rPr>
        <w:lang w:val="pl-PL" w:eastAsia="en-US" w:bidi="ar-SA"/>
      </w:rPr>
    </w:lvl>
    <w:lvl w:ilvl="8" w:tplc="AEC8E54C">
      <w:numFmt w:val="bullet"/>
      <w:lvlText w:val="•"/>
      <w:lvlJc w:val="left"/>
      <w:pPr>
        <w:ind w:left="4152" w:hanging="360"/>
      </w:pPr>
      <w:rPr>
        <w:lang w:val="pl-PL" w:eastAsia="en-US" w:bidi="ar-SA"/>
      </w:rPr>
    </w:lvl>
  </w:abstractNum>
  <w:abstractNum w:abstractNumId="57" w15:restartNumberingAfterBreak="0">
    <w:nsid w:val="42004567"/>
    <w:multiLevelType w:val="hybridMultilevel"/>
    <w:tmpl w:val="921257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37807F8"/>
    <w:multiLevelType w:val="hybridMultilevel"/>
    <w:tmpl w:val="E070B9DE"/>
    <w:lvl w:ilvl="0" w:tplc="26002E44">
      <w:numFmt w:val="bullet"/>
      <w:lvlText w:val=""/>
      <w:lvlJc w:val="left"/>
      <w:pPr>
        <w:ind w:left="398" w:hanging="360"/>
      </w:pPr>
      <w:rPr>
        <w:rFonts w:ascii="Symbol" w:eastAsia="Symbol" w:hAnsi="Symbol" w:cs="Symbol" w:hint="default"/>
        <w:b w:val="0"/>
        <w:bCs w:val="0"/>
        <w:i w:val="0"/>
        <w:iCs w:val="0"/>
        <w:spacing w:val="0"/>
        <w:w w:val="99"/>
        <w:sz w:val="20"/>
        <w:szCs w:val="20"/>
        <w:lang w:val="pl-PL" w:eastAsia="en-US" w:bidi="ar-SA"/>
      </w:rPr>
    </w:lvl>
    <w:lvl w:ilvl="1" w:tplc="56486478">
      <w:numFmt w:val="bullet"/>
      <w:lvlText w:val="•"/>
      <w:lvlJc w:val="left"/>
      <w:pPr>
        <w:ind w:left="868" w:hanging="360"/>
      </w:pPr>
      <w:rPr>
        <w:lang w:val="pl-PL" w:eastAsia="en-US" w:bidi="ar-SA"/>
      </w:rPr>
    </w:lvl>
    <w:lvl w:ilvl="2" w:tplc="DA847BBE">
      <w:numFmt w:val="bullet"/>
      <w:lvlText w:val="•"/>
      <w:lvlJc w:val="left"/>
      <w:pPr>
        <w:ind w:left="1337" w:hanging="360"/>
      </w:pPr>
      <w:rPr>
        <w:lang w:val="pl-PL" w:eastAsia="en-US" w:bidi="ar-SA"/>
      </w:rPr>
    </w:lvl>
    <w:lvl w:ilvl="3" w:tplc="AD10D64C">
      <w:numFmt w:val="bullet"/>
      <w:lvlText w:val="•"/>
      <w:lvlJc w:val="left"/>
      <w:pPr>
        <w:ind w:left="1806" w:hanging="360"/>
      </w:pPr>
      <w:rPr>
        <w:lang w:val="pl-PL" w:eastAsia="en-US" w:bidi="ar-SA"/>
      </w:rPr>
    </w:lvl>
    <w:lvl w:ilvl="4" w:tplc="A1C6AED2">
      <w:numFmt w:val="bullet"/>
      <w:lvlText w:val="•"/>
      <w:lvlJc w:val="left"/>
      <w:pPr>
        <w:ind w:left="2275" w:hanging="360"/>
      </w:pPr>
      <w:rPr>
        <w:lang w:val="pl-PL" w:eastAsia="en-US" w:bidi="ar-SA"/>
      </w:rPr>
    </w:lvl>
    <w:lvl w:ilvl="5" w:tplc="3B4887A6">
      <w:numFmt w:val="bullet"/>
      <w:lvlText w:val="•"/>
      <w:lvlJc w:val="left"/>
      <w:pPr>
        <w:ind w:left="2744" w:hanging="360"/>
      </w:pPr>
      <w:rPr>
        <w:lang w:val="pl-PL" w:eastAsia="en-US" w:bidi="ar-SA"/>
      </w:rPr>
    </w:lvl>
    <w:lvl w:ilvl="6" w:tplc="8E48C4C2">
      <w:numFmt w:val="bullet"/>
      <w:lvlText w:val="•"/>
      <w:lvlJc w:val="left"/>
      <w:pPr>
        <w:ind w:left="3212" w:hanging="360"/>
      </w:pPr>
      <w:rPr>
        <w:lang w:val="pl-PL" w:eastAsia="en-US" w:bidi="ar-SA"/>
      </w:rPr>
    </w:lvl>
    <w:lvl w:ilvl="7" w:tplc="009CAB60">
      <w:numFmt w:val="bullet"/>
      <w:lvlText w:val="•"/>
      <w:lvlJc w:val="left"/>
      <w:pPr>
        <w:ind w:left="3681" w:hanging="360"/>
      </w:pPr>
      <w:rPr>
        <w:lang w:val="pl-PL" w:eastAsia="en-US" w:bidi="ar-SA"/>
      </w:rPr>
    </w:lvl>
    <w:lvl w:ilvl="8" w:tplc="144E5768">
      <w:numFmt w:val="bullet"/>
      <w:lvlText w:val="•"/>
      <w:lvlJc w:val="left"/>
      <w:pPr>
        <w:ind w:left="4150" w:hanging="360"/>
      </w:pPr>
      <w:rPr>
        <w:lang w:val="pl-PL" w:eastAsia="en-US" w:bidi="ar-SA"/>
      </w:rPr>
    </w:lvl>
  </w:abstractNum>
  <w:abstractNum w:abstractNumId="59" w15:restartNumberingAfterBreak="0">
    <w:nsid w:val="452906B7"/>
    <w:multiLevelType w:val="hybridMultilevel"/>
    <w:tmpl w:val="AE324B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9E22DFA"/>
    <w:multiLevelType w:val="hybridMultilevel"/>
    <w:tmpl w:val="30EE5F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9E770FC"/>
    <w:multiLevelType w:val="hybridMultilevel"/>
    <w:tmpl w:val="026425C0"/>
    <w:lvl w:ilvl="0" w:tplc="FFFFFFFF">
      <w:start w:val="1"/>
      <w:numFmt w:val="bullet"/>
      <w:pStyle w:val="donormalwyp1"/>
      <w:lvlText w:val="­"/>
      <w:lvlJc w:val="left"/>
      <w:pPr>
        <w:ind w:left="360" w:hanging="360"/>
      </w:pPr>
      <w:rPr>
        <w:rFonts w:ascii="Courier New" w:hAnsi="Courier New" w:cs="Times New Roman" w:hint="default"/>
        <w:b w:val="0"/>
        <w:i w:val="0"/>
        <w:strike w:val="0"/>
        <w:dstrike w:val="0"/>
        <w:color w:val="808080"/>
        <w:sz w:val="20"/>
        <w:szCs w:val="20"/>
        <w:u w:val="none"/>
        <w:effect w:val="none"/>
      </w:rPr>
    </w:lvl>
    <w:lvl w:ilvl="1" w:tplc="04150017">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AC77EE9"/>
    <w:multiLevelType w:val="hybridMultilevel"/>
    <w:tmpl w:val="0E9E152E"/>
    <w:lvl w:ilvl="0" w:tplc="E7FE77C4">
      <w:numFmt w:val="bullet"/>
      <w:lvlText w:val=""/>
      <w:lvlJc w:val="left"/>
      <w:pPr>
        <w:ind w:left="398" w:hanging="360"/>
      </w:pPr>
      <w:rPr>
        <w:rFonts w:ascii="Symbol" w:eastAsia="Symbol" w:hAnsi="Symbol" w:cs="Symbol" w:hint="default"/>
        <w:b w:val="0"/>
        <w:bCs w:val="0"/>
        <w:i w:val="0"/>
        <w:iCs w:val="0"/>
        <w:spacing w:val="0"/>
        <w:w w:val="99"/>
        <w:sz w:val="20"/>
        <w:szCs w:val="20"/>
        <w:lang w:val="pl-PL" w:eastAsia="en-US" w:bidi="ar-SA"/>
      </w:rPr>
    </w:lvl>
    <w:lvl w:ilvl="1" w:tplc="023C15F4">
      <w:numFmt w:val="bullet"/>
      <w:lvlText w:val="•"/>
      <w:lvlJc w:val="left"/>
      <w:pPr>
        <w:ind w:left="868" w:hanging="360"/>
      </w:pPr>
      <w:rPr>
        <w:lang w:val="pl-PL" w:eastAsia="en-US" w:bidi="ar-SA"/>
      </w:rPr>
    </w:lvl>
    <w:lvl w:ilvl="2" w:tplc="97BEC220">
      <w:numFmt w:val="bullet"/>
      <w:lvlText w:val="•"/>
      <w:lvlJc w:val="left"/>
      <w:pPr>
        <w:ind w:left="1337" w:hanging="360"/>
      </w:pPr>
      <w:rPr>
        <w:lang w:val="pl-PL" w:eastAsia="en-US" w:bidi="ar-SA"/>
      </w:rPr>
    </w:lvl>
    <w:lvl w:ilvl="3" w:tplc="E5CC7DE6">
      <w:numFmt w:val="bullet"/>
      <w:lvlText w:val="•"/>
      <w:lvlJc w:val="left"/>
      <w:pPr>
        <w:ind w:left="1806" w:hanging="360"/>
      </w:pPr>
      <w:rPr>
        <w:lang w:val="pl-PL" w:eastAsia="en-US" w:bidi="ar-SA"/>
      </w:rPr>
    </w:lvl>
    <w:lvl w:ilvl="4" w:tplc="49A25B16">
      <w:numFmt w:val="bullet"/>
      <w:lvlText w:val="•"/>
      <w:lvlJc w:val="left"/>
      <w:pPr>
        <w:ind w:left="2275" w:hanging="360"/>
      </w:pPr>
      <w:rPr>
        <w:lang w:val="pl-PL" w:eastAsia="en-US" w:bidi="ar-SA"/>
      </w:rPr>
    </w:lvl>
    <w:lvl w:ilvl="5" w:tplc="DCE83EBE">
      <w:numFmt w:val="bullet"/>
      <w:lvlText w:val="•"/>
      <w:lvlJc w:val="left"/>
      <w:pPr>
        <w:ind w:left="2744" w:hanging="360"/>
      </w:pPr>
      <w:rPr>
        <w:lang w:val="pl-PL" w:eastAsia="en-US" w:bidi="ar-SA"/>
      </w:rPr>
    </w:lvl>
    <w:lvl w:ilvl="6" w:tplc="73C4AE84">
      <w:numFmt w:val="bullet"/>
      <w:lvlText w:val="•"/>
      <w:lvlJc w:val="left"/>
      <w:pPr>
        <w:ind w:left="3212" w:hanging="360"/>
      </w:pPr>
      <w:rPr>
        <w:lang w:val="pl-PL" w:eastAsia="en-US" w:bidi="ar-SA"/>
      </w:rPr>
    </w:lvl>
    <w:lvl w:ilvl="7" w:tplc="6C48A1D8">
      <w:numFmt w:val="bullet"/>
      <w:lvlText w:val="•"/>
      <w:lvlJc w:val="left"/>
      <w:pPr>
        <w:ind w:left="3681" w:hanging="360"/>
      </w:pPr>
      <w:rPr>
        <w:lang w:val="pl-PL" w:eastAsia="en-US" w:bidi="ar-SA"/>
      </w:rPr>
    </w:lvl>
    <w:lvl w:ilvl="8" w:tplc="65224B78">
      <w:numFmt w:val="bullet"/>
      <w:lvlText w:val="•"/>
      <w:lvlJc w:val="left"/>
      <w:pPr>
        <w:ind w:left="4150" w:hanging="360"/>
      </w:pPr>
      <w:rPr>
        <w:lang w:val="pl-PL" w:eastAsia="en-US" w:bidi="ar-SA"/>
      </w:rPr>
    </w:lvl>
  </w:abstractNum>
  <w:abstractNum w:abstractNumId="63" w15:restartNumberingAfterBreak="0">
    <w:nsid w:val="4BBE08FF"/>
    <w:multiLevelType w:val="hybridMultilevel"/>
    <w:tmpl w:val="96246AFC"/>
    <w:lvl w:ilvl="0" w:tplc="CF86ED52">
      <w:numFmt w:val="bullet"/>
      <w:lvlText w:val=""/>
      <w:lvlJc w:val="left"/>
      <w:pPr>
        <w:ind w:left="398" w:hanging="360"/>
      </w:pPr>
      <w:rPr>
        <w:rFonts w:ascii="Symbol" w:eastAsia="Symbol" w:hAnsi="Symbol" w:cs="Symbol" w:hint="default"/>
        <w:b w:val="0"/>
        <w:bCs w:val="0"/>
        <w:i w:val="0"/>
        <w:iCs w:val="0"/>
        <w:spacing w:val="0"/>
        <w:w w:val="99"/>
        <w:sz w:val="20"/>
        <w:szCs w:val="20"/>
        <w:lang w:val="pl-PL" w:eastAsia="en-US" w:bidi="ar-SA"/>
      </w:rPr>
    </w:lvl>
    <w:lvl w:ilvl="1" w:tplc="112E5ABE">
      <w:numFmt w:val="bullet"/>
      <w:lvlText w:val="•"/>
      <w:lvlJc w:val="left"/>
      <w:pPr>
        <w:ind w:left="869" w:hanging="360"/>
      </w:pPr>
      <w:rPr>
        <w:lang w:val="pl-PL" w:eastAsia="en-US" w:bidi="ar-SA"/>
      </w:rPr>
    </w:lvl>
    <w:lvl w:ilvl="2" w:tplc="8A5A02BC">
      <w:numFmt w:val="bullet"/>
      <w:lvlText w:val="•"/>
      <w:lvlJc w:val="left"/>
      <w:pPr>
        <w:ind w:left="1338" w:hanging="360"/>
      </w:pPr>
      <w:rPr>
        <w:lang w:val="pl-PL" w:eastAsia="en-US" w:bidi="ar-SA"/>
      </w:rPr>
    </w:lvl>
    <w:lvl w:ilvl="3" w:tplc="262818F2">
      <w:numFmt w:val="bullet"/>
      <w:lvlText w:val="•"/>
      <w:lvlJc w:val="left"/>
      <w:pPr>
        <w:ind w:left="1807" w:hanging="360"/>
      </w:pPr>
      <w:rPr>
        <w:lang w:val="pl-PL" w:eastAsia="en-US" w:bidi="ar-SA"/>
      </w:rPr>
    </w:lvl>
    <w:lvl w:ilvl="4" w:tplc="69147EEA">
      <w:numFmt w:val="bullet"/>
      <w:lvlText w:val="•"/>
      <w:lvlJc w:val="left"/>
      <w:pPr>
        <w:ind w:left="2276" w:hanging="360"/>
      </w:pPr>
      <w:rPr>
        <w:lang w:val="pl-PL" w:eastAsia="en-US" w:bidi="ar-SA"/>
      </w:rPr>
    </w:lvl>
    <w:lvl w:ilvl="5" w:tplc="7984554A">
      <w:numFmt w:val="bullet"/>
      <w:lvlText w:val="•"/>
      <w:lvlJc w:val="left"/>
      <w:pPr>
        <w:ind w:left="2745" w:hanging="360"/>
      </w:pPr>
      <w:rPr>
        <w:lang w:val="pl-PL" w:eastAsia="en-US" w:bidi="ar-SA"/>
      </w:rPr>
    </w:lvl>
    <w:lvl w:ilvl="6" w:tplc="88744FD6">
      <w:numFmt w:val="bullet"/>
      <w:lvlText w:val="•"/>
      <w:lvlJc w:val="left"/>
      <w:pPr>
        <w:ind w:left="3214" w:hanging="360"/>
      </w:pPr>
      <w:rPr>
        <w:lang w:val="pl-PL" w:eastAsia="en-US" w:bidi="ar-SA"/>
      </w:rPr>
    </w:lvl>
    <w:lvl w:ilvl="7" w:tplc="4B209FF8">
      <w:numFmt w:val="bullet"/>
      <w:lvlText w:val="•"/>
      <w:lvlJc w:val="left"/>
      <w:pPr>
        <w:ind w:left="3683" w:hanging="360"/>
      </w:pPr>
      <w:rPr>
        <w:lang w:val="pl-PL" w:eastAsia="en-US" w:bidi="ar-SA"/>
      </w:rPr>
    </w:lvl>
    <w:lvl w:ilvl="8" w:tplc="7AD6CC46">
      <w:numFmt w:val="bullet"/>
      <w:lvlText w:val="•"/>
      <w:lvlJc w:val="left"/>
      <w:pPr>
        <w:ind w:left="4152" w:hanging="360"/>
      </w:pPr>
      <w:rPr>
        <w:lang w:val="pl-PL" w:eastAsia="en-US" w:bidi="ar-SA"/>
      </w:rPr>
    </w:lvl>
  </w:abstractNum>
  <w:abstractNum w:abstractNumId="64" w15:restartNumberingAfterBreak="0">
    <w:nsid w:val="51544B35"/>
    <w:multiLevelType w:val="hybridMultilevel"/>
    <w:tmpl w:val="AE324B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1E5087F"/>
    <w:multiLevelType w:val="hybridMultilevel"/>
    <w:tmpl w:val="C832AD3E"/>
    <w:lvl w:ilvl="0" w:tplc="A3E4CC76">
      <w:start w:val="1"/>
      <w:numFmt w:val="decimal"/>
      <w:pStyle w:val="Normalnynumerowany"/>
      <w:lvlText w:val="%1."/>
      <w:lvlJc w:val="left"/>
      <w:pPr>
        <w:ind w:left="454" w:hanging="397"/>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37E47AC"/>
    <w:multiLevelType w:val="hybridMultilevel"/>
    <w:tmpl w:val="BE986C6A"/>
    <w:lvl w:ilvl="0" w:tplc="A6464964">
      <w:numFmt w:val="bullet"/>
      <w:lvlText w:val="•"/>
      <w:lvlJc w:val="left"/>
      <w:pPr>
        <w:ind w:left="157" w:hanging="118"/>
      </w:pPr>
      <w:rPr>
        <w:rFonts w:ascii="Times New Roman" w:eastAsia="Times New Roman" w:hAnsi="Times New Roman" w:cs="Times New Roman" w:hint="default"/>
        <w:b w:val="0"/>
        <w:bCs w:val="0"/>
        <w:i w:val="0"/>
        <w:iCs w:val="0"/>
        <w:spacing w:val="0"/>
        <w:w w:val="99"/>
        <w:sz w:val="20"/>
        <w:szCs w:val="20"/>
        <w:lang w:val="pl-PL" w:eastAsia="en-US" w:bidi="ar-SA"/>
      </w:rPr>
    </w:lvl>
    <w:lvl w:ilvl="1" w:tplc="0764C5CC">
      <w:numFmt w:val="bullet"/>
      <w:lvlText w:val="•"/>
      <w:lvlJc w:val="left"/>
      <w:pPr>
        <w:ind w:left="656" w:hanging="118"/>
      </w:pPr>
      <w:rPr>
        <w:lang w:val="pl-PL" w:eastAsia="en-US" w:bidi="ar-SA"/>
      </w:rPr>
    </w:lvl>
    <w:lvl w:ilvl="2" w:tplc="CB529F28">
      <w:numFmt w:val="bullet"/>
      <w:lvlText w:val="•"/>
      <w:lvlJc w:val="left"/>
      <w:pPr>
        <w:ind w:left="1153" w:hanging="118"/>
      </w:pPr>
      <w:rPr>
        <w:lang w:val="pl-PL" w:eastAsia="en-US" w:bidi="ar-SA"/>
      </w:rPr>
    </w:lvl>
    <w:lvl w:ilvl="3" w:tplc="3F56389A">
      <w:numFmt w:val="bullet"/>
      <w:lvlText w:val="•"/>
      <w:lvlJc w:val="left"/>
      <w:pPr>
        <w:ind w:left="1649" w:hanging="118"/>
      </w:pPr>
      <w:rPr>
        <w:lang w:val="pl-PL" w:eastAsia="en-US" w:bidi="ar-SA"/>
      </w:rPr>
    </w:lvl>
    <w:lvl w:ilvl="4" w:tplc="FDE4A596">
      <w:numFmt w:val="bullet"/>
      <w:lvlText w:val="•"/>
      <w:lvlJc w:val="left"/>
      <w:pPr>
        <w:ind w:left="2146" w:hanging="118"/>
      </w:pPr>
      <w:rPr>
        <w:lang w:val="pl-PL" w:eastAsia="en-US" w:bidi="ar-SA"/>
      </w:rPr>
    </w:lvl>
    <w:lvl w:ilvl="5" w:tplc="1E422132">
      <w:numFmt w:val="bullet"/>
      <w:lvlText w:val="•"/>
      <w:lvlJc w:val="left"/>
      <w:pPr>
        <w:ind w:left="2642" w:hanging="118"/>
      </w:pPr>
      <w:rPr>
        <w:lang w:val="pl-PL" w:eastAsia="en-US" w:bidi="ar-SA"/>
      </w:rPr>
    </w:lvl>
    <w:lvl w:ilvl="6" w:tplc="E3F0F8F6">
      <w:numFmt w:val="bullet"/>
      <w:lvlText w:val="•"/>
      <w:lvlJc w:val="left"/>
      <w:pPr>
        <w:ind w:left="3139" w:hanging="118"/>
      </w:pPr>
      <w:rPr>
        <w:lang w:val="pl-PL" w:eastAsia="en-US" w:bidi="ar-SA"/>
      </w:rPr>
    </w:lvl>
    <w:lvl w:ilvl="7" w:tplc="83E0B79A">
      <w:numFmt w:val="bullet"/>
      <w:lvlText w:val="•"/>
      <w:lvlJc w:val="left"/>
      <w:pPr>
        <w:ind w:left="3635" w:hanging="118"/>
      </w:pPr>
      <w:rPr>
        <w:lang w:val="pl-PL" w:eastAsia="en-US" w:bidi="ar-SA"/>
      </w:rPr>
    </w:lvl>
    <w:lvl w:ilvl="8" w:tplc="2492693C">
      <w:numFmt w:val="bullet"/>
      <w:lvlText w:val="•"/>
      <w:lvlJc w:val="left"/>
      <w:pPr>
        <w:ind w:left="4132" w:hanging="118"/>
      </w:pPr>
      <w:rPr>
        <w:lang w:val="pl-PL" w:eastAsia="en-US" w:bidi="ar-SA"/>
      </w:rPr>
    </w:lvl>
  </w:abstractNum>
  <w:abstractNum w:abstractNumId="67" w15:restartNumberingAfterBreak="0">
    <w:nsid w:val="563B615B"/>
    <w:multiLevelType w:val="hybridMultilevel"/>
    <w:tmpl w:val="466C16F0"/>
    <w:lvl w:ilvl="0" w:tplc="5D16A78A">
      <w:numFmt w:val="bullet"/>
      <w:lvlText w:val=""/>
      <w:lvlJc w:val="left"/>
      <w:pPr>
        <w:ind w:left="398" w:hanging="360"/>
      </w:pPr>
      <w:rPr>
        <w:rFonts w:ascii="Symbol" w:eastAsia="Symbol" w:hAnsi="Symbol" w:cs="Symbol" w:hint="default"/>
        <w:b w:val="0"/>
        <w:bCs w:val="0"/>
        <w:i w:val="0"/>
        <w:iCs w:val="0"/>
        <w:spacing w:val="0"/>
        <w:w w:val="99"/>
        <w:sz w:val="20"/>
        <w:szCs w:val="20"/>
        <w:lang w:val="pl-PL" w:eastAsia="en-US" w:bidi="ar-SA"/>
      </w:rPr>
    </w:lvl>
    <w:lvl w:ilvl="1" w:tplc="FBB4F5A0">
      <w:numFmt w:val="bullet"/>
      <w:lvlText w:val="•"/>
      <w:lvlJc w:val="left"/>
      <w:pPr>
        <w:ind w:left="868" w:hanging="360"/>
      </w:pPr>
      <w:rPr>
        <w:lang w:val="pl-PL" w:eastAsia="en-US" w:bidi="ar-SA"/>
      </w:rPr>
    </w:lvl>
    <w:lvl w:ilvl="2" w:tplc="AD6EBFF8">
      <w:numFmt w:val="bullet"/>
      <w:lvlText w:val="•"/>
      <w:lvlJc w:val="left"/>
      <w:pPr>
        <w:ind w:left="1337" w:hanging="360"/>
      </w:pPr>
      <w:rPr>
        <w:lang w:val="pl-PL" w:eastAsia="en-US" w:bidi="ar-SA"/>
      </w:rPr>
    </w:lvl>
    <w:lvl w:ilvl="3" w:tplc="26E2F002">
      <w:numFmt w:val="bullet"/>
      <w:lvlText w:val="•"/>
      <w:lvlJc w:val="left"/>
      <w:pPr>
        <w:ind w:left="1806" w:hanging="360"/>
      </w:pPr>
      <w:rPr>
        <w:lang w:val="pl-PL" w:eastAsia="en-US" w:bidi="ar-SA"/>
      </w:rPr>
    </w:lvl>
    <w:lvl w:ilvl="4" w:tplc="2424C0D4">
      <w:numFmt w:val="bullet"/>
      <w:lvlText w:val="•"/>
      <w:lvlJc w:val="left"/>
      <w:pPr>
        <w:ind w:left="2275" w:hanging="360"/>
      </w:pPr>
      <w:rPr>
        <w:lang w:val="pl-PL" w:eastAsia="en-US" w:bidi="ar-SA"/>
      </w:rPr>
    </w:lvl>
    <w:lvl w:ilvl="5" w:tplc="083E83D0">
      <w:numFmt w:val="bullet"/>
      <w:lvlText w:val="•"/>
      <w:lvlJc w:val="left"/>
      <w:pPr>
        <w:ind w:left="2744" w:hanging="360"/>
      </w:pPr>
      <w:rPr>
        <w:lang w:val="pl-PL" w:eastAsia="en-US" w:bidi="ar-SA"/>
      </w:rPr>
    </w:lvl>
    <w:lvl w:ilvl="6" w:tplc="4D16A172">
      <w:numFmt w:val="bullet"/>
      <w:lvlText w:val="•"/>
      <w:lvlJc w:val="left"/>
      <w:pPr>
        <w:ind w:left="3212" w:hanging="360"/>
      </w:pPr>
      <w:rPr>
        <w:lang w:val="pl-PL" w:eastAsia="en-US" w:bidi="ar-SA"/>
      </w:rPr>
    </w:lvl>
    <w:lvl w:ilvl="7" w:tplc="3D184A9E">
      <w:numFmt w:val="bullet"/>
      <w:lvlText w:val="•"/>
      <w:lvlJc w:val="left"/>
      <w:pPr>
        <w:ind w:left="3681" w:hanging="360"/>
      </w:pPr>
      <w:rPr>
        <w:lang w:val="pl-PL" w:eastAsia="en-US" w:bidi="ar-SA"/>
      </w:rPr>
    </w:lvl>
    <w:lvl w:ilvl="8" w:tplc="17D475C2">
      <w:numFmt w:val="bullet"/>
      <w:lvlText w:val="•"/>
      <w:lvlJc w:val="left"/>
      <w:pPr>
        <w:ind w:left="4150" w:hanging="360"/>
      </w:pPr>
      <w:rPr>
        <w:lang w:val="pl-PL" w:eastAsia="en-US" w:bidi="ar-SA"/>
      </w:rPr>
    </w:lvl>
  </w:abstractNum>
  <w:abstractNum w:abstractNumId="68" w15:restartNumberingAfterBreak="0">
    <w:nsid w:val="56F944AA"/>
    <w:multiLevelType w:val="hybridMultilevel"/>
    <w:tmpl w:val="D4B0F8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8254A30"/>
    <w:multiLevelType w:val="hybridMultilevel"/>
    <w:tmpl w:val="CBDC74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98F02A5"/>
    <w:multiLevelType w:val="multilevel"/>
    <w:tmpl w:val="1FCEA78E"/>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59BD770C"/>
    <w:multiLevelType w:val="hybridMultilevel"/>
    <w:tmpl w:val="F8F475BC"/>
    <w:lvl w:ilvl="0" w:tplc="901270EE">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2" w15:restartNumberingAfterBreak="0">
    <w:nsid w:val="5BB86FC6"/>
    <w:multiLevelType w:val="hybridMultilevel"/>
    <w:tmpl w:val="5C663776"/>
    <w:lvl w:ilvl="0" w:tplc="F3EC56F0">
      <w:start w:val="1"/>
      <w:numFmt w:val="decimal"/>
      <w:pStyle w:val="TabelaLp"/>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BCA2CB8"/>
    <w:multiLevelType w:val="hybridMultilevel"/>
    <w:tmpl w:val="8DCEA77A"/>
    <w:lvl w:ilvl="0" w:tplc="74C8A22C">
      <w:numFmt w:val="bullet"/>
      <w:lvlText w:val=""/>
      <w:lvlJc w:val="left"/>
      <w:pPr>
        <w:ind w:left="398" w:hanging="360"/>
      </w:pPr>
      <w:rPr>
        <w:rFonts w:ascii="Symbol" w:eastAsia="Symbol" w:hAnsi="Symbol" w:cs="Symbol" w:hint="default"/>
        <w:b w:val="0"/>
        <w:bCs w:val="0"/>
        <w:i w:val="0"/>
        <w:iCs w:val="0"/>
        <w:spacing w:val="0"/>
        <w:w w:val="99"/>
        <w:sz w:val="20"/>
        <w:szCs w:val="20"/>
        <w:lang w:val="pl-PL" w:eastAsia="en-US" w:bidi="ar-SA"/>
      </w:rPr>
    </w:lvl>
    <w:lvl w:ilvl="1" w:tplc="08061492">
      <w:numFmt w:val="bullet"/>
      <w:lvlText w:val="•"/>
      <w:lvlJc w:val="left"/>
      <w:pPr>
        <w:ind w:left="868" w:hanging="360"/>
      </w:pPr>
      <w:rPr>
        <w:lang w:val="pl-PL" w:eastAsia="en-US" w:bidi="ar-SA"/>
      </w:rPr>
    </w:lvl>
    <w:lvl w:ilvl="2" w:tplc="66901DE4">
      <w:numFmt w:val="bullet"/>
      <w:lvlText w:val="•"/>
      <w:lvlJc w:val="left"/>
      <w:pPr>
        <w:ind w:left="1337" w:hanging="360"/>
      </w:pPr>
      <w:rPr>
        <w:lang w:val="pl-PL" w:eastAsia="en-US" w:bidi="ar-SA"/>
      </w:rPr>
    </w:lvl>
    <w:lvl w:ilvl="3" w:tplc="11CE63A6">
      <w:numFmt w:val="bullet"/>
      <w:lvlText w:val="•"/>
      <w:lvlJc w:val="left"/>
      <w:pPr>
        <w:ind w:left="1806" w:hanging="360"/>
      </w:pPr>
      <w:rPr>
        <w:lang w:val="pl-PL" w:eastAsia="en-US" w:bidi="ar-SA"/>
      </w:rPr>
    </w:lvl>
    <w:lvl w:ilvl="4" w:tplc="5A12E4EE">
      <w:numFmt w:val="bullet"/>
      <w:lvlText w:val="•"/>
      <w:lvlJc w:val="left"/>
      <w:pPr>
        <w:ind w:left="2275" w:hanging="360"/>
      </w:pPr>
      <w:rPr>
        <w:lang w:val="pl-PL" w:eastAsia="en-US" w:bidi="ar-SA"/>
      </w:rPr>
    </w:lvl>
    <w:lvl w:ilvl="5" w:tplc="0AD61E36">
      <w:numFmt w:val="bullet"/>
      <w:lvlText w:val="•"/>
      <w:lvlJc w:val="left"/>
      <w:pPr>
        <w:ind w:left="2744" w:hanging="360"/>
      </w:pPr>
      <w:rPr>
        <w:lang w:val="pl-PL" w:eastAsia="en-US" w:bidi="ar-SA"/>
      </w:rPr>
    </w:lvl>
    <w:lvl w:ilvl="6" w:tplc="51F460B4">
      <w:numFmt w:val="bullet"/>
      <w:lvlText w:val="•"/>
      <w:lvlJc w:val="left"/>
      <w:pPr>
        <w:ind w:left="3212" w:hanging="360"/>
      </w:pPr>
      <w:rPr>
        <w:lang w:val="pl-PL" w:eastAsia="en-US" w:bidi="ar-SA"/>
      </w:rPr>
    </w:lvl>
    <w:lvl w:ilvl="7" w:tplc="3F66BCD6">
      <w:numFmt w:val="bullet"/>
      <w:lvlText w:val="•"/>
      <w:lvlJc w:val="left"/>
      <w:pPr>
        <w:ind w:left="3681" w:hanging="360"/>
      </w:pPr>
      <w:rPr>
        <w:lang w:val="pl-PL" w:eastAsia="en-US" w:bidi="ar-SA"/>
      </w:rPr>
    </w:lvl>
    <w:lvl w:ilvl="8" w:tplc="EBA6E93C">
      <w:numFmt w:val="bullet"/>
      <w:lvlText w:val="•"/>
      <w:lvlJc w:val="left"/>
      <w:pPr>
        <w:ind w:left="4150" w:hanging="360"/>
      </w:pPr>
      <w:rPr>
        <w:lang w:val="pl-PL" w:eastAsia="en-US" w:bidi="ar-SA"/>
      </w:rPr>
    </w:lvl>
  </w:abstractNum>
  <w:abstractNum w:abstractNumId="74" w15:restartNumberingAfterBreak="0">
    <w:nsid w:val="5F254E48"/>
    <w:multiLevelType w:val="hybridMultilevel"/>
    <w:tmpl w:val="C916C4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F447B8E"/>
    <w:multiLevelType w:val="hybridMultilevel"/>
    <w:tmpl w:val="86AAC2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FC54F30"/>
    <w:multiLevelType w:val="hybridMultilevel"/>
    <w:tmpl w:val="67E65240"/>
    <w:lvl w:ilvl="0" w:tplc="E9D2D758">
      <w:numFmt w:val="bullet"/>
      <w:lvlText w:val=""/>
      <w:lvlJc w:val="left"/>
      <w:pPr>
        <w:ind w:left="398" w:hanging="360"/>
      </w:pPr>
      <w:rPr>
        <w:rFonts w:ascii="Symbol" w:eastAsia="Symbol" w:hAnsi="Symbol" w:cs="Symbol" w:hint="default"/>
        <w:b w:val="0"/>
        <w:bCs w:val="0"/>
        <w:i w:val="0"/>
        <w:iCs w:val="0"/>
        <w:spacing w:val="0"/>
        <w:w w:val="99"/>
        <w:sz w:val="20"/>
        <w:szCs w:val="20"/>
        <w:lang w:val="pl-PL" w:eastAsia="en-US" w:bidi="ar-SA"/>
      </w:rPr>
    </w:lvl>
    <w:lvl w:ilvl="1" w:tplc="00A4EADA">
      <w:numFmt w:val="bullet"/>
      <w:lvlText w:val="•"/>
      <w:lvlJc w:val="left"/>
      <w:pPr>
        <w:ind w:left="869" w:hanging="360"/>
      </w:pPr>
      <w:rPr>
        <w:lang w:val="pl-PL" w:eastAsia="en-US" w:bidi="ar-SA"/>
      </w:rPr>
    </w:lvl>
    <w:lvl w:ilvl="2" w:tplc="4A0C08EC">
      <w:numFmt w:val="bullet"/>
      <w:lvlText w:val="•"/>
      <w:lvlJc w:val="left"/>
      <w:pPr>
        <w:ind w:left="1338" w:hanging="360"/>
      </w:pPr>
      <w:rPr>
        <w:lang w:val="pl-PL" w:eastAsia="en-US" w:bidi="ar-SA"/>
      </w:rPr>
    </w:lvl>
    <w:lvl w:ilvl="3" w:tplc="C3703822">
      <w:numFmt w:val="bullet"/>
      <w:lvlText w:val="•"/>
      <w:lvlJc w:val="left"/>
      <w:pPr>
        <w:ind w:left="1807" w:hanging="360"/>
      </w:pPr>
      <w:rPr>
        <w:lang w:val="pl-PL" w:eastAsia="en-US" w:bidi="ar-SA"/>
      </w:rPr>
    </w:lvl>
    <w:lvl w:ilvl="4" w:tplc="E22A1D0C">
      <w:numFmt w:val="bullet"/>
      <w:lvlText w:val="•"/>
      <w:lvlJc w:val="left"/>
      <w:pPr>
        <w:ind w:left="2276" w:hanging="360"/>
      </w:pPr>
      <w:rPr>
        <w:lang w:val="pl-PL" w:eastAsia="en-US" w:bidi="ar-SA"/>
      </w:rPr>
    </w:lvl>
    <w:lvl w:ilvl="5" w:tplc="C7EC639C">
      <w:numFmt w:val="bullet"/>
      <w:lvlText w:val="•"/>
      <w:lvlJc w:val="left"/>
      <w:pPr>
        <w:ind w:left="2745" w:hanging="360"/>
      </w:pPr>
      <w:rPr>
        <w:lang w:val="pl-PL" w:eastAsia="en-US" w:bidi="ar-SA"/>
      </w:rPr>
    </w:lvl>
    <w:lvl w:ilvl="6" w:tplc="BF802D8A">
      <w:numFmt w:val="bullet"/>
      <w:lvlText w:val="•"/>
      <w:lvlJc w:val="left"/>
      <w:pPr>
        <w:ind w:left="3214" w:hanging="360"/>
      </w:pPr>
      <w:rPr>
        <w:lang w:val="pl-PL" w:eastAsia="en-US" w:bidi="ar-SA"/>
      </w:rPr>
    </w:lvl>
    <w:lvl w:ilvl="7" w:tplc="6BFE572C">
      <w:numFmt w:val="bullet"/>
      <w:lvlText w:val="•"/>
      <w:lvlJc w:val="left"/>
      <w:pPr>
        <w:ind w:left="3683" w:hanging="360"/>
      </w:pPr>
      <w:rPr>
        <w:lang w:val="pl-PL" w:eastAsia="en-US" w:bidi="ar-SA"/>
      </w:rPr>
    </w:lvl>
    <w:lvl w:ilvl="8" w:tplc="889667FE">
      <w:numFmt w:val="bullet"/>
      <w:lvlText w:val="•"/>
      <w:lvlJc w:val="left"/>
      <w:pPr>
        <w:ind w:left="4152" w:hanging="360"/>
      </w:pPr>
      <w:rPr>
        <w:lang w:val="pl-PL" w:eastAsia="en-US" w:bidi="ar-SA"/>
      </w:rPr>
    </w:lvl>
  </w:abstractNum>
  <w:abstractNum w:abstractNumId="77" w15:restartNumberingAfterBreak="0">
    <w:nsid w:val="629253F0"/>
    <w:multiLevelType w:val="multilevel"/>
    <w:tmpl w:val="F63AD21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645C7216"/>
    <w:multiLevelType w:val="hybridMultilevel"/>
    <w:tmpl w:val="271849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5D96F6A"/>
    <w:multiLevelType w:val="hybridMultilevel"/>
    <w:tmpl w:val="EFD42190"/>
    <w:lvl w:ilvl="0" w:tplc="1A825444">
      <w:numFmt w:val="bullet"/>
      <w:lvlText w:val=""/>
      <w:lvlJc w:val="left"/>
      <w:pPr>
        <w:ind w:left="398" w:hanging="360"/>
      </w:pPr>
      <w:rPr>
        <w:rFonts w:ascii="Symbol" w:eastAsia="Symbol" w:hAnsi="Symbol" w:cs="Symbol" w:hint="default"/>
        <w:b w:val="0"/>
        <w:bCs w:val="0"/>
        <w:i w:val="0"/>
        <w:iCs w:val="0"/>
        <w:spacing w:val="0"/>
        <w:w w:val="99"/>
        <w:sz w:val="20"/>
        <w:szCs w:val="20"/>
        <w:lang w:val="pl-PL" w:eastAsia="en-US" w:bidi="ar-SA"/>
      </w:rPr>
    </w:lvl>
    <w:lvl w:ilvl="1" w:tplc="16FAC67E">
      <w:numFmt w:val="bullet"/>
      <w:lvlText w:val="•"/>
      <w:lvlJc w:val="left"/>
      <w:pPr>
        <w:ind w:left="868" w:hanging="360"/>
      </w:pPr>
      <w:rPr>
        <w:lang w:val="pl-PL" w:eastAsia="en-US" w:bidi="ar-SA"/>
      </w:rPr>
    </w:lvl>
    <w:lvl w:ilvl="2" w:tplc="89724954">
      <w:numFmt w:val="bullet"/>
      <w:lvlText w:val="•"/>
      <w:lvlJc w:val="left"/>
      <w:pPr>
        <w:ind w:left="1337" w:hanging="360"/>
      </w:pPr>
      <w:rPr>
        <w:lang w:val="pl-PL" w:eastAsia="en-US" w:bidi="ar-SA"/>
      </w:rPr>
    </w:lvl>
    <w:lvl w:ilvl="3" w:tplc="A5D2F80A">
      <w:numFmt w:val="bullet"/>
      <w:lvlText w:val="•"/>
      <w:lvlJc w:val="left"/>
      <w:pPr>
        <w:ind w:left="1806" w:hanging="360"/>
      </w:pPr>
      <w:rPr>
        <w:lang w:val="pl-PL" w:eastAsia="en-US" w:bidi="ar-SA"/>
      </w:rPr>
    </w:lvl>
    <w:lvl w:ilvl="4" w:tplc="5AF86DA0">
      <w:numFmt w:val="bullet"/>
      <w:lvlText w:val="•"/>
      <w:lvlJc w:val="left"/>
      <w:pPr>
        <w:ind w:left="2275" w:hanging="360"/>
      </w:pPr>
      <w:rPr>
        <w:lang w:val="pl-PL" w:eastAsia="en-US" w:bidi="ar-SA"/>
      </w:rPr>
    </w:lvl>
    <w:lvl w:ilvl="5" w:tplc="03C4BD64">
      <w:numFmt w:val="bullet"/>
      <w:lvlText w:val="•"/>
      <w:lvlJc w:val="left"/>
      <w:pPr>
        <w:ind w:left="2744" w:hanging="360"/>
      </w:pPr>
      <w:rPr>
        <w:lang w:val="pl-PL" w:eastAsia="en-US" w:bidi="ar-SA"/>
      </w:rPr>
    </w:lvl>
    <w:lvl w:ilvl="6" w:tplc="39108AD0">
      <w:numFmt w:val="bullet"/>
      <w:lvlText w:val="•"/>
      <w:lvlJc w:val="left"/>
      <w:pPr>
        <w:ind w:left="3212" w:hanging="360"/>
      </w:pPr>
      <w:rPr>
        <w:lang w:val="pl-PL" w:eastAsia="en-US" w:bidi="ar-SA"/>
      </w:rPr>
    </w:lvl>
    <w:lvl w:ilvl="7" w:tplc="CE2E3A7A">
      <w:numFmt w:val="bullet"/>
      <w:lvlText w:val="•"/>
      <w:lvlJc w:val="left"/>
      <w:pPr>
        <w:ind w:left="3681" w:hanging="360"/>
      </w:pPr>
      <w:rPr>
        <w:lang w:val="pl-PL" w:eastAsia="en-US" w:bidi="ar-SA"/>
      </w:rPr>
    </w:lvl>
    <w:lvl w:ilvl="8" w:tplc="D668106A">
      <w:numFmt w:val="bullet"/>
      <w:lvlText w:val="•"/>
      <w:lvlJc w:val="left"/>
      <w:pPr>
        <w:ind w:left="4150" w:hanging="360"/>
      </w:pPr>
      <w:rPr>
        <w:lang w:val="pl-PL" w:eastAsia="en-US" w:bidi="ar-SA"/>
      </w:rPr>
    </w:lvl>
  </w:abstractNum>
  <w:abstractNum w:abstractNumId="80" w15:restartNumberingAfterBreak="0">
    <w:nsid w:val="6B5207BC"/>
    <w:multiLevelType w:val="hybridMultilevel"/>
    <w:tmpl w:val="AA4EDF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CB36EFA"/>
    <w:multiLevelType w:val="hybridMultilevel"/>
    <w:tmpl w:val="7CC2A2D8"/>
    <w:lvl w:ilvl="0" w:tplc="AD006A30">
      <w:numFmt w:val="bullet"/>
      <w:lvlText w:val="•"/>
      <w:lvlJc w:val="left"/>
      <w:pPr>
        <w:ind w:left="155" w:hanging="118"/>
      </w:pPr>
      <w:rPr>
        <w:rFonts w:ascii="Times New Roman" w:eastAsia="Times New Roman" w:hAnsi="Times New Roman" w:cs="Times New Roman" w:hint="default"/>
        <w:b w:val="0"/>
        <w:bCs w:val="0"/>
        <w:i w:val="0"/>
        <w:iCs w:val="0"/>
        <w:spacing w:val="0"/>
        <w:w w:val="99"/>
        <w:sz w:val="20"/>
        <w:szCs w:val="20"/>
        <w:lang w:val="pl-PL" w:eastAsia="en-US" w:bidi="ar-SA"/>
      </w:rPr>
    </w:lvl>
    <w:lvl w:ilvl="1" w:tplc="23DC188A">
      <w:numFmt w:val="bullet"/>
      <w:lvlText w:val="•"/>
      <w:lvlJc w:val="left"/>
      <w:pPr>
        <w:ind w:left="653" w:hanging="118"/>
      </w:pPr>
      <w:rPr>
        <w:lang w:val="pl-PL" w:eastAsia="en-US" w:bidi="ar-SA"/>
      </w:rPr>
    </w:lvl>
    <w:lvl w:ilvl="2" w:tplc="B13E3B1A">
      <w:numFmt w:val="bullet"/>
      <w:lvlText w:val="•"/>
      <w:lvlJc w:val="left"/>
      <w:pPr>
        <w:ind w:left="1146" w:hanging="118"/>
      </w:pPr>
      <w:rPr>
        <w:lang w:val="pl-PL" w:eastAsia="en-US" w:bidi="ar-SA"/>
      </w:rPr>
    </w:lvl>
    <w:lvl w:ilvl="3" w:tplc="DCE86404">
      <w:numFmt w:val="bullet"/>
      <w:lvlText w:val="•"/>
      <w:lvlJc w:val="left"/>
      <w:pPr>
        <w:ind w:left="1639" w:hanging="118"/>
      </w:pPr>
      <w:rPr>
        <w:lang w:val="pl-PL" w:eastAsia="en-US" w:bidi="ar-SA"/>
      </w:rPr>
    </w:lvl>
    <w:lvl w:ilvl="4" w:tplc="81120162">
      <w:numFmt w:val="bullet"/>
      <w:lvlText w:val="•"/>
      <w:lvlJc w:val="left"/>
      <w:pPr>
        <w:ind w:left="2132" w:hanging="118"/>
      </w:pPr>
      <w:rPr>
        <w:lang w:val="pl-PL" w:eastAsia="en-US" w:bidi="ar-SA"/>
      </w:rPr>
    </w:lvl>
    <w:lvl w:ilvl="5" w:tplc="711CC292">
      <w:numFmt w:val="bullet"/>
      <w:lvlText w:val="•"/>
      <w:lvlJc w:val="left"/>
      <w:pPr>
        <w:ind w:left="2625" w:hanging="118"/>
      </w:pPr>
      <w:rPr>
        <w:lang w:val="pl-PL" w:eastAsia="en-US" w:bidi="ar-SA"/>
      </w:rPr>
    </w:lvl>
    <w:lvl w:ilvl="6" w:tplc="14765586">
      <w:numFmt w:val="bullet"/>
      <w:lvlText w:val="•"/>
      <w:lvlJc w:val="left"/>
      <w:pPr>
        <w:ind w:left="3118" w:hanging="118"/>
      </w:pPr>
      <w:rPr>
        <w:lang w:val="pl-PL" w:eastAsia="en-US" w:bidi="ar-SA"/>
      </w:rPr>
    </w:lvl>
    <w:lvl w:ilvl="7" w:tplc="8A28ADF8">
      <w:numFmt w:val="bullet"/>
      <w:lvlText w:val="•"/>
      <w:lvlJc w:val="left"/>
      <w:pPr>
        <w:ind w:left="3611" w:hanging="118"/>
      </w:pPr>
      <w:rPr>
        <w:lang w:val="pl-PL" w:eastAsia="en-US" w:bidi="ar-SA"/>
      </w:rPr>
    </w:lvl>
    <w:lvl w:ilvl="8" w:tplc="991094FE">
      <w:numFmt w:val="bullet"/>
      <w:lvlText w:val="•"/>
      <w:lvlJc w:val="left"/>
      <w:pPr>
        <w:ind w:left="4104" w:hanging="118"/>
      </w:pPr>
      <w:rPr>
        <w:lang w:val="pl-PL" w:eastAsia="en-US" w:bidi="ar-SA"/>
      </w:rPr>
    </w:lvl>
  </w:abstractNum>
  <w:abstractNum w:abstractNumId="82" w15:restartNumberingAfterBreak="0">
    <w:nsid w:val="6CC2148D"/>
    <w:multiLevelType w:val="hybridMultilevel"/>
    <w:tmpl w:val="2DBCF3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0787584"/>
    <w:multiLevelType w:val="hybridMultilevel"/>
    <w:tmpl w:val="535A00FA"/>
    <w:lvl w:ilvl="0" w:tplc="DD32431A">
      <w:numFmt w:val="bullet"/>
      <w:lvlText w:val=""/>
      <w:lvlJc w:val="left"/>
      <w:pPr>
        <w:ind w:left="398" w:hanging="360"/>
      </w:pPr>
      <w:rPr>
        <w:rFonts w:ascii="Symbol" w:eastAsia="Symbol" w:hAnsi="Symbol" w:cs="Symbol" w:hint="default"/>
        <w:b w:val="0"/>
        <w:bCs w:val="0"/>
        <w:i w:val="0"/>
        <w:iCs w:val="0"/>
        <w:spacing w:val="0"/>
        <w:w w:val="99"/>
        <w:sz w:val="20"/>
        <w:szCs w:val="20"/>
        <w:lang w:val="pl-PL" w:eastAsia="en-US" w:bidi="ar-SA"/>
      </w:rPr>
    </w:lvl>
    <w:lvl w:ilvl="1" w:tplc="BEA09802">
      <w:numFmt w:val="bullet"/>
      <w:lvlText w:val="•"/>
      <w:lvlJc w:val="left"/>
      <w:pPr>
        <w:ind w:left="869" w:hanging="360"/>
      </w:pPr>
      <w:rPr>
        <w:lang w:val="pl-PL" w:eastAsia="en-US" w:bidi="ar-SA"/>
      </w:rPr>
    </w:lvl>
    <w:lvl w:ilvl="2" w:tplc="0178A8E0">
      <w:numFmt w:val="bullet"/>
      <w:lvlText w:val="•"/>
      <w:lvlJc w:val="left"/>
      <w:pPr>
        <w:ind w:left="1338" w:hanging="360"/>
      </w:pPr>
      <w:rPr>
        <w:lang w:val="pl-PL" w:eastAsia="en-US" w:bidi="ar-SA"/>
      </w:rPr>
    </w:lvl>
    <w:lvl w:ilvl="3" w:tplc="483EDF26">
      <w:numFmt w:val="bullet"/>
      <w:lvlText w:val="•"/>
      <w:lvlJc w:val="left"/>
      <w:pPr>
        <w:ind w:left="1807" w:hanging="360"/>
      </w:pPr>
      <w:rPr>
        <w:lang w:val="pl-PL" w:eastAsia="en-US" w:bidi="ar-SA"/>
      </w:rPr>
    </w:lvl>
    <w:lvl w:ilvl="4" w:tplc="70CE1B94">
      <w:numFmt w:val="bullet"/>
      <w:lvlText w:val="•"/>
      <w:lvlJc w:val="left"/>
      <w:pPr>
        <w:ind w:left="2276" w:hanging="360"/>
      </w:pPr>
      <w:rPr>
        <w:lang w:val="pl-PL" w:eastAsia="en-US" w:bidi="ar-SA"/>
      </w:rPr>
    </w:lvl>
    <w:lvl w:ilvl="5" w:tplc="68F4E3BE">
      <w:numFmt w:val="bullet"/>
      <w:lvlText w:val="•"/>
      <w:lvlJc w:val="left"/>
      <w:pPr>
        <w:ind w:left="2745" w:hanging="360"/>
      </w:pPr>
      <w:rPr>
        <w:lang w:val="pl-PL" w:eastAsia="en-US" w:bidi="ar-SA"/>
      </w:rPr>
    </w:lvl>
    <w:lvl w:ilvl="6" w:tplc="86CA91C2">
      <w:numFmt w:val="bullet"/>
      <w:lvlText w:val="•"/>
      <w:lvlJc w:val="left"/>
      <w:pPr>
        <w:ind w:left="3214" w:hanging="360"/>
      </w:pPr>
      <w:rPr>
        <w:lang w:val="pl-PL" w:eastAsia="en-US" w:bidi="ar-SA"/>
      </w:rPr>
    </w:lvl>
    <w:lvl w:ilvl="7" w:tplc="3AC87632">
      <w:numFmt w:val="bullet"/>
      <w:lvlText w:val="•"/>
      <w:lvlJc w:val="left"/>
      <w:pPr>
        <w:ind w:left="3683" w:hanging="360"/>
      </w:pPr>
      <w:rPr>
        <w:lang w:val="pl-PL" w:eastAsia="en-US" w:bidi="ar-SA"/>
      </w:rPr>
    </w:lvl>
    <w:lvl w:ilvl="8" w:tplc="C59A2018">
      <w:numFmt w:val="bullet"/>
      <w:lvlText w:val="•"/>
      <w:lvlJc w:val="left"/>
      <w:pPr>
        <w:ind w:left="4152" w:hanging="360"/>
      </w:pPr>
      <w:rPr>
        <w:lang w:val="pl-PL" w:eastAsia="en-US" w:bidi="ar-SA"/>
      </w:rPr>
    </w:lvl>
  </w:abstractNum>
  <w:abstractNum w:abstractNumId="84" w15:restartNumberingAfterBreak="0">
    <w:nsid w:val="72E502A0"/>
    <w:multiLevelType w:val="hybridMultilevel"/>
    <w:tmpl w:val="DEF624F0"/>
    <w:lvl w:ilvl="0" w:tplc="7810719C">
      <w:numFmt w:val="bullet"/>
      <w:lvlText w:val="•"/>
      <w:lvlJc w:val="left"/>
      <w:pPr>
        <w:ind w:left="157" w:hanging="118"/>
      </w:pPr>
      <w:rPr>
        <w:rFonts w:ascii="Times New Roman" w:eastAsia="Times New Roman" w:hAnsi="Times New Roman" w:cs="Times New Roman" w:hint="default"/>
        <w:b w:val="0"/>
        <w:bCs w:val="0"/>
        <w:i w:val="0"/>
        <w:iCs w:val="0"/>
        <w:spacing w:val="0"/>
        <w:w w:val="99"/>
        <w:sz w:val="20"/>
        <w:szCs w:val="20"/>
        <w:lang w:val="pl-PL" w:eastAsia="en-US" w:bidi="ar-SA"/>
      </w:rPr>
    </w:lvl>
    <w:lvl w:ilvl="1" w:tplc="F2286E60">
      <w:numFmt w:val="bullet"/>
      <w:lvlText w:val="•"/>
      <w:lvlJc w:val="left"/>
      <w:pPr>
        <w:ind w:left="656" w:hanging="118"/>
      </w:pPr>
      <w:rPr>
        <w:lang w:val="pl-PL" w:eastAsia="en-US" w:bidi="ar-SA"/>
      </w:rPr>
    </w:lvl>
    <w:lvl w:ilvl="2" w:tplc="FAFC1E14">
      <w:numFmt w:val="bullet"/>
      <w:lvlText w:val="•"/>
      <w:lvlJc w:val="left"/>
      <w:pPr>
        <w:ind w:left="1153" w:hanging="118"/>
      </w:pPr>
      <w:rPr>
        <w:lang w:val="pl-PL" w:eastAsia="en-US" w:bidi="ar-SA"/>
      </w:rPr>
    </w:lvl>
    <w:lvl w:ilvl="3" w:tplc="5E5C5F6E">
      <w:numFmt w:val="bullet"/>
      <w:lvlText w:val="•"/>
      <w:lvlJc w:val="left"/>
      <w:pPr>
        <w:ind w:left="1649" w:hanging="118"/>
      </w:pPr>
      <w:rPr>
        <w:lang w:val="pl-PL" w:eastAsia="en-US" w:bidi="ar-SA"/>
      </w:rPr>
    </w:lvl>
    <w:lvl w:ilvl="4" w:tplc="53C6536A">
      <w:numFmt w:val="bullet"/>
      <w:lvlText w:val="•"/>
      <w:lvlJc w:val="left"/>
      <w:pPr>
        <w:ind w:left="2146" w:hanging="118"/>
      </w:pPr>
      <w:rPr>
        <w:lang w:val="pl-PL" w:eastAsia="en-US" w:bidi="ar-SA"/>
      </w:rPr>
    </w:lvl>
    <w:lvl w:ilvl="5" w:tplc="A37C51E8">
      <w:numFmt w:val="bullet"/>
      <w:lvlText w:val="•"/>
      <w:lvlJc w:val="left"/>
      <w:pPr>
        <w:ind w:left="2642" w:hanging="118"/>
      </w:pPr>
      <w:rPr>
        <w:lang w:val="pl-PL" w:eastAsia="en-US" w:bidi="ar-SA"/>
      </w:rPr>
    </w:lvl>
    <w:lvl w:ilvl="6" w:tplc="9CA876F2">
      <w:numFmt w:val="bullet"/>
      <w:lvlText w:val="•"/>
      <w:lvlJc w:val="left"/>
      <w:pPr>
        <w:ind w:left="3139" w:hanging="118"/>
      </w:pPr>
      <w:rPr>
        <w:lang w:val="pl-PL" w:eastAsia="en-US" w:bidi="ar-SA"/>
      </w:rPr>
    </w:lvl>
    <w:lvl w:ilvl="7" w:tplc="7BB8D0D8">
      <w:numFmt w:val="bullet"/>
      <w:lvlText w:val="•"/>
      <w:lvlJc w:val="left"/>
      <w:pPr>
        <w:ind w:left="3635" w:hanging="118"/>
      </w:pPr>
      <w:rPr>
        <w:lang w:val="pl-PL" w:eastAsia="en-US" w:bidi="ar-SA"/>
      </w:rPr>
    </w:lvl>
    <w:lvl w:ilvl="8" w:tplc="8966AD2C">
      <w:numFmt w:val="bullet"/>
      <w:lvlText w:val="•"/>
      <w:lvlJc w:val="left"/>
      <w:pPr>
        <w:ind w:left="4132" w:hanging="118"/>
      </w:pPr>
      <w:rPr>
        <w:lang w:val="pl-PL" w:eastAsia="en-US" w:bidi="ar-SA"/>
      </w:rPr>
    </w:lvl>
  </w:abstractNum>
  <w:abstractNum w:abstractNumId="85" w15:restartNumberingAfterBreak="0">
    <w:nsid w:val="790914FA"/>
    <w:multiLevelType w:val="hybridMultilevel"/>
    <w:tmpl w:val="021C61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CC56AD6"/>
    <w:multiLevelType w:val="hybridMultilevel"/>
    <w:tmpl w:val="E4369920"/>
    <w:lvl w:ilvl="0" w:tplc="E93EA3C6">
      <w:numFmt w:val="bullet"/>
      <w:lvlText w:val=""/>
      <w:lvlJc w:val="left"/>
      <w:pPr>
        <w:ind w:left="398" w:hanging="360"/>
      </w:pPr>
      <w:rPr>
        <w:rFonts w:ascii="Symbol" w:eastAsia="Symbol" w:hAnsi="Symbol" w:cs="Symbol" w:hint="default"/>
        <w:b w:val="0"/>
        <w:bCs w:val="0"/>
        <w:i w:val="0"/>
        <w:iCs w:val="0"/>
        <w:spacing w:val="0"/>
        <w:w w:val="99"/>
        <w:sz w:val="20"/>
        <w:szCs w:val="20"/>
        <w:lang w:val="pl-PL" w:eastAsia="en-US" w:bidi="ar-SA"/>
      </w:rPr>
    </w:lvl>
    <w:lvl w:ilvl="1" w:tplc="7DB87164">
      <w:numFmt w:val="bullet"/>
      <w:lvlText w:val="•"/>
      <w:lvlJc w:val="left"/>
      <w:pPr>
        <w:ind w:left="868" w:hanging="360"/>
      </w:pPr>
      <w:rPr>
        <w:lang w:val="pl-PL" w:eastAsia="en-US" w:bidi="ar-SA"/>
      </w:rPr>
    </w:lvl>
    <w:lvl w:ilvl="2" w:tplc="6A3CD9B6">
      <w:numFmt w:val="bullet"/>
      <w:lvlText w:val="•"/>
      <w:lvlJc w:val="left"/>
      <w:pPr>
        <w:ind w:left="1337" w:hanging="360"/>
      </w:pPr>
      <w:rPr>
        <w:lang w:val="pl-PL" w:eastAsia="en-US" w:bidi="ar-SA"/>
      </w:rPr>
    </w:lvl>
    <w:lvl w:ilvl="3" w:tplc="DD8489BC">
      <w:numFmt w:val="bullet"/>
      <w:lvlText w:val="•"/>
      <w:lvlJc w:val="left"/>
      <w:pPr>
        <w:ind w:left="1806" w:hanging="360"/>
      </w:pPr>
      <w:rPr>
        <w:lang w:val="pl-PL" w:eastAsia="en-US" w:bidi="ar-SA"/>
      </w:rPr>
    </w:lvl>
    <w:lvl w:ilvl="4" w:tplc="82A0C594">
      <w:numFmt w:val="bullet"/>
      <w:lvlText w:val="•"/>
      <w:lvlJc w:val="left"/>
      <w:pPr>
        <w:ind w:left="2275" w:hanging="360"/>
      </w:pPr>
      <w:rPr>
        <w:lang w:val="pl-PL" w:eastAsia="en-US" w:bidi="ar-SA"/>
      </w:rPr>
    </w:lvl>
    <w:lvl w:ilvl="5" w:tplc="706A0D4C">
      <w:numFmt w:val="bullet"/>
      <w:lvlText w:val="•"/>
      <w:lvlJc w:val="left"/>
      <w:pPr>
        <w:ind w:left="2744" w:hanging="360"/>
      </w:pPr>
      <w:rPr>
        <w:lang w:val="pl-PL" w:eastAsia="en-US" w:bidi="ar-SA"/>
      </w:rPr>
    </w:lvl>
    <w:lvl w:ilvl="6" w:tplc="73864F10">
      <w:numFmt w:val="bullet"/>
      <w:lvlText w:val="•"/>
      <w:lvlJc w:val="left"/>
      <w:pPr>
        <w:ind w:left="3212" w:hanging="360"/>
      </w:pPr>
      <w:rPr>
        <w:lang w:val="pl-PL" w:eastAsia="en-US" w:bidi="ar-SA"/>
      </w:rPr>
    </w:lvl>
    <w:lvl w:ilvl="7" w:tplc="9FC48EE8">
      <w:numFmt w:val="bullet"/>
      <w:lvlText w:val="•"/>
      <w:lvlJc w:val="left"/>
      <w:pPr>
        <w:ind w:left="3681" w:hanging="360"/>
      </w:pPr>
      <w:rPr>
        <w:lang w:val="pl-PL" w:eastAsia="en-US" w:bidi="ar-SA"/>
      </w:rPr>
    </w:lvl>
    <w:lvl w:ilvl="8" w:tplc="CE705058">
      <w:numFmt w:val="bullet"/>
      <w:lvlText w:val="•"/>
      <w:lvlJc w:val="left"/>
      <w:pPr>
        <w:ind w:left="4150" w:hanging="360"/>
      </w:pPr>
      <w:rPr>
        <w:lang w:val="pl-PL" w:eastAsia="en-US" w:bidi="ar-SA"/>
      </w:rPr>
    </w:lvl>
  </w:abstractNum>
  <w:abstractNum w:abstractNumId="87" w15:restartNumberingAfterBreak="0">
    <w:nsid w:val="7CF80CA9"/>
    <w:multiLevelType w:val="multilevel"/>
    <w:tmpl w:val="0E2631B2"/>
    <w:lvl w:ilvl="0">
      <w:start w:val="1"/>
      <w:numFmt w:val="decimal"/>
      <w:pStyle w:val="Nagwek1"/>
      <w:lvlText w:val="%1."/>
      <w:lvlJc w:val="left"/>
      <w:pPr>
        <w:tabs>
          <w:tab w:val="num" w:pos="851"/>
        </w:tabs>
        <w:ind w:left="851" w:hanging="851"/>
      </w:pPr>
      <w:rPr>
        <w:rFonts w:hint="default"/>
        <w:b/>
      </w:rPr>
    </w:lvl>
    <w:lvl w:ilvl="1">
      <w:start w:val="1"/>
      <w:numFmt w:val="decimal"/>
      <w:pStyle w:val="Nagwek2"/>
      <w:lvlText w:val="%1.%2."/>
      <w:lvlJc w:val="left"/>
      <w:pPr>
        <w:tabs>
          <w:tab w:val="num" w:pos="851"/>
        </w:tabs>
        <w:ind w:left="851" w:hanging="851"/>
      </w:pPr>
      <w:rPr>
        <w:rFonts w:hint="default"/>
      </w:rPr>
    </w:lvl>
    <w:lvl w:ilvl="2">
      <w:start w:val="1"/>
      <w:numFmt w:val="decimal"/>
      <w:pStyle w:val="Nagwek3"/>
      <w:lvlText w:val="%1.%2.%3."/>
      <w:lvlJc w:val="left"/>
      <w:pPr>
        <w:tabs>
          <w:tab w:val="num" w:pos="851"/>
        </w:tabs>
        <w:ind w:left="851" w:hanging="851"/>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88" w15:restartNumberingAfterBreak="0">
    <w:nsid w:val="7E0D13DB"/>
    <w:multiLevelType w:val="hybridMultilevel"/>
    <w:tmpl w:val="A880DEC0"/>
    <w:lvl w:ilvl="0" w:tplc="8770586E">
      <w:start w:val="1"/>
      <w:numFmt w:val="upperRoman"/>
      <w:pStyle w:val="Akapitzlist"/>
      <w:lvlText w:val="%1."/>
      <w:lvlJc w:val="right"/>
      <w:pPr>
        <w:ind w:left="567" w:hanging="22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24403958">
    <w:abstractNumId w:val="7"/>
  </w:num>
  <w:num w:numId="2" w16cid:durableId="782457266">
    <w:abstractNumId w:val="8"/>
  </w:num>
  <w:num w:numId="3" w16cid:durableId="585770706">
    <w:abstractNumId w:val="9"/>
  </w:num>
  <w:num w:numId="4" w16cid:durableId="383986239">
    <w:abstractNumId w:val="10"/>
  </w:num>
  <w:num w:numId="5" w16cid:durableId="2879035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17724891">
    <w:abstractNumId w:val="15"/>
  </w:num>
  <w:num w:numId="7" w16cid:durableId="924462435">
    <w:abstractNumId w:val="12"/>
  </w:num>
  <w:num w:numId="8" w16cid:durableId="161094459">
    <w:abstractNumId w:val="16"/>
  </w:num>
  <w:num w:numId="9" w16cid:durableId="240065244">
    <w:abstractNumId w:val="11"/>
  </w:num>
  <w:num w:numId="10" w16cid:durableId="785471276">
    <w:abstractNumId w:val="14"/>
  </w:num>
  <w:num w:numId="11" w16cid:durableId="2091653690">
    <w:abstractNumId w:val="13"/>
  </w:num>
  <w:num w:numId="12" w16cid:durableId="1542093016">
    <w:abstractNumId w:val="87"/>
  </w:num>
  <w:num w:numId="13" w16cid:durableId="650644539">
    <w:abstractNumId w:val="35"/>
  </w:num>
  <w:num w:numId="14" w16cid:durableId="1697659230">
    <w:abstractNumId w:val="5"/>
  </w:num>
  <w:num w:numId="15" w16cid:durableId="1907688865">
    <w:abstractNumId w:val="3"/>
  </w:num>
  <w:num w:numId="16" w16cid:durableId="115024618">
    <w:abstractNumId w:val="1"/>
  </w:num>
  <w:num w:numId="17" w16cid:durableId="1857694380">
    <w:abstractNumId w:val="8"/>
  </w:num>
  <w:num w:numId="18" w16cid:durableId="124012925">
    <w:abstractNumId w:val="61"/>
  </w:num>
  <w:num w:numId="19" w16cid:durableId="99595589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9985254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66805544">
    <w:abstractNumId w:val="42"/>
  </w:num>
  <w:num w:numId="22" w16cid:durableId="613363179">
    <w:abstractNumId w:val="39"/>
  </w:num>
  <w:num w:numId="23" w16cid:durableId="749429241">
    <w:abstractNumId w:val="84"/>
  </w:num>
  <w:num w:numId="24" w16cid:durableId="1096167892">
    <w:abstractNumId w:val="46"/>
  </w:num>
  <w:num w:numId="25" w16cid:durableId="1483545013">
    <w:abstractNumId w:val="66"/>
  </w:num>
  <w:num w:numId="26" w16cid:durableId="695278843">
    <w:abstractNumId w:val="22"/>
  </w:num>
  <w:num w:numId="27" w16cid:durableId="1082798713">
    <w:abstractNumId w:val="47"/>
  </w:num>
  <w:num w:numId="28" w16cid:durableId="1260062583">
    <w:abstractNumId w:val="18"/>
  </w:num>
  <w:num w:numId="29" w16cid:durableId="1463842668">
    <w:abstractNumId w:val="62"/>
  </w:num>
  <w:num w:numId="30" w16cid:durableId="109517400">
    <w:abstractNumId w:val="28"/>
  </w:num>
  <w:num w:numId="31" w16cid:durableId="1411735238">
    <w:abstractNumId w:val="79"/>
  </w:num>
  <w:num w:numId="32" w16cid:durableId="1044016257">
    <w:abstractNumId w:val="54"/>
  </w:num>
  <w:num w:numId="33" w16cid:durableId="1955287767">
    <w:abstractNumId w:val="67"/>
  </w:num>
  <w:num w:numId="34" w16cid:durableId="378015993">
    <w:abstractNumId w:val="73"/>
  </w:num>
  <w:num w:numId="35" w16cid:durableId="820542134">
    <w:abstractNumId w:val="81"/>
  </w:num>
  <w:num w:numId="36" w16cid:durableId="2110853004">
    <w:abstractNumId w:val="63"/>
  </w:num>
  <w:num w:numId="37" w16cid:durableId="2092004406">
    <w:abstractNumId w:val="21"/>
  </w:num>
  <w:num w:numId="38" w16cid:durableId="939022018">
    <w:abstractNumId w:val="43"/>
  </w:num>
  <w:num w:numId="39" w16cid:durableId="489710185">
    <w:abstractNumId w:val="76"/>
  </w:num>
  <w:num w:numId="40" w16cid:durableId="440997830">
    <w:abstractNumId w:val="48"/>
  </w:num>
  <w:num w:numId="41" w16cid:durableId="1326206250">
    <w:abstractNumId w:val="34"/>
  </w:num>
  <w:num w:numId="42" w16cid:durableId="271522490">
    <w:abstractNumId w:val="29"/>
  </w:num>
  <w:num w:numId="43" w16cid:durableId="893740986">
    <w:abstractNumId w:val="58"/>
  </w:num>
  <w:num w:numId="44" w16cid:durableId="1291127582">
    <w:abstractNumId w:val="86"/>
  </w:num>
  <w:num w:numId="45" w16cid:durableId="1713725069">
    <w:abstractNumId w:val="44"/>
  </w:num>
  <w:num w:numId="46" w16cid:durableId="1523586029">
    <w:abstractNumId w:val="53"/>
  </w:num>
  <w:num w:numId="47" w16cid:durableId="1009020905">
    <w:abstractNumId w:val="36"/>
  </w:num>
  <w:num w:numId="48" w16cid:durableId="539518821">
    <w:abstractNumId w:val="37"/>
  </w:num>
  <w:num w:numId="49" w16cid:durableId="1758164866">
    <w:abstractNumId w:val="83"/>
  </w:num>
  <w:num w:numId="50" w16cid:durableId="1311793031">
    <w:abstractNumId w:val="56"/>
  </w:num>
  <w:num w:numId="51" w16cid:durableId="2095785905">
    <w:abstractNumId w:val="19"/>
  </w:num>
  <w:num w:numId="52" w16cid:durableId="1496604493">
    <w:abstractNumId w:val="24"/>
  </w:num>
  <w:num w:numId="53" w16cid:durableId="1984968145">
    <w:abstractNumId w:val="31"/>
  </w:num>
  <w:num w:numId="54" w16cid:durableId="642849269">
    <w:abstractNumId w:val="23"/>
  </w:num>
  <w:num w:numId="55" w16cid:durableId="1999727020">
    <w:abstractNumId w:val="52"/>
  </w:num>
  <w:num w:numId="56" w16cid:durableId="966356125">
    <w:abstractNumId w:val="55"/>
  </w:num>
  <w:num w:numId="57" w16cid:durableId="2076275683">
    <w:abstractNumId w:val="64"/>
  </w:num>
  <w:num w:numId="58" w16cid:durableId="1060439467">
    <w:abstractNumId w:val="40"/>
  </w:num>
  <w:num w:numId="59" w16cid:durableId="2134204032">
    <w:abstractNumId w:val="45"/>
  </w:num>
  <w:num w:numId="60" w16cid:durableId="2127770334">
    <w:abstractNumId w:val="38"/>
  </w:num>
  <w:num w:numId="61" w16cid:durableId="1256549869">
    <w:abstractNumId w:val="59"/>
  </w:num>
  <w:num w:numId="62" w16cid:durableId="426998071">
    <w:abstractNumId w:val="50"/>
  </w:num>
  <w:num w:numId="63" w16cid:durableId="372073987">
    <w:abstractNumId w:val="30"/>
  </w:num>
  <w:num w:numId="64" w16cid:durableId="1227259278">
    <w:abstractNumId w:val="68"/>
  </w:num>
  <w:num w:numId="65" w16cid:durableId="314383441">
    <w:abstractNumId w:val="25"/>
  </w:num>
  <w:num w:numId="66" w16cid:durableId="1962766195">
    <w:abstractNumId w:val="49"/>
  </w:num>
  <w:num w:numId="67" w16cid:durableId="1611086581">
    <w:abstractNumId w:val="70"/>
  </w:num>
  <w:num w:numId="68" w16cid:durableId="411008348">
    <w:abstractNumId w:val="75"/>
  </w:num>
  <w:num w:numId="69" w16cid:durableId="415711456">
    <w:abstractNumId w:val="69"/>
  </w:num>
  <w:num w:numId="70" w16cid:durableId="162013081">
    <w:abstractNumId w:val="74"/>
  </w:num>
  <w:num w:numId="71" w16cid:durableId="1771975254">
    <w:abstractNumId w:val="80"/>
  </w:num>
  <w:num w:numId="72" w16cid:durableId="1415085358">
    <w:abstractNumId w:val="20"/>
  </w:num>
  <w:num w:numId="73" w16cid:durableId="647367090">
    <w:abstractNumId w:val="85"/>
  </w:num>
  <w:num w:numId="74" w16cid:durableId="498664854">
    <w:abstractNumId w:val="60"/>
  </w:num>
  <w:num w:numId="75" w16cid:durableId="2003388667">
    <w:abstractNumId w:val="57"/>
  </w:num>
  <w:num w:numId="76" w16cid:durableId="1103309061">
    <w:abstractNumId w:val="26"/>
  </w:num>
  <w:num w:numId="77" w16cid:durableId="1491822718">
    <w:abstractNumId w:val="51"/>
  </w:num>
  <w:num w:numId="78" w16cid:durableId="600187147">
    <w:abstractNumId w:val="77"/>
  </w:num>
  <w:num w:numId="79" w16cid:durableId="1397703628">
    <w:abstractNumId w:val="78"/>
  </w:num>
  <w:num w:numId="80" w16cid:durableId="525795691">
    <w:abstractNumId w:val="32"/>
  </w:num>
  <w:num w:numId="81" w16cid:durableId="242880256">
    <w:abstractNumId w:val="82"/>
  </w:num>
  <w:num w:numId="82" w16cid:durableId="1185512571">
    <w:abstractNumId w:val="72"/>
  </w:num>
  <w:num w:numId="83" w16cid:durableId="234820494">
    <w:abstractNumId w:val="65"/>
  </w:num>
  <w:num w:numId="84" w16cid:durableId="367222798">
    <w:abstractNumId w:val="65"/>
    <w:lvlOverride w:ilvl="0">
      <w:startOverride w:val="1"/>
    </w:lvlOverride>
  </w:num>
  <w:num w:numId="85" w16cid:durableId="276177268">
    <w:abstractNumId w:val="0"/>
  </w:num>
  <w:num w:numId="86" w16cid:durableId="687604620">
    <w:abstractNumId w:val="2"/>
  </w:num>
  <w:num w:numId="87" w16cid:durableId="728188269">
    <w:abstractNumId w:val="1"/>
    <w:lvlOverride w:ilvl="0">
      <w:startOverride w:val="1"/>
    </w:lvlOverride>
  </w:num>
  <w:num w:numId="88" w16cid:durableId="1009410884">
    <w:abstractNumId w:val="88"/>
  </w:num>
  <w:num w:numId="89" w16cid:durableId="1789276650">
    <w:abstractNumId w:val="1"/>
    <w:lvlOverride w:ilvl="0">
      <w:startOverride w:val="1"/>
    </w:lvlOverride>
  </w:num>
  <w:num w:numId="90" w16cid:durableId="813713948">
    <w:abstractNumId w:val="1"/>
    <w:lvlOverride w:ilvl="0">
      <w:startOverride w:val="1"/>
    </w:lvlOverride>
  </w:num>
  <w:num w:numId="91" w16cid:durableId="582686937">
    <w:abstractNumId w:val="1"/>
    <w:lvlOverride w:ilvl="0">
      <w:startOverride w:val="1"/>
    </w:lvlOverride>
  </w:num>
  <w:num w:numId="92" w16cid:durableId="522521825">
    <w:abstractNumId w:val="1"/>
    <w:lvlOverride w:ilvl="0">
      <w:startOverride w:val="1"/>
    </w:lvlOverride>
  </w:num>
  <w:num w:numId="93" w16cid:durableId="330764855">
    <w:abstractNumId w:val="1"/>
    <w:lvlOverride w:ilvl="0">
      <w:startOverride w:val="1"/>
    </w:lvlOverride>
  </w:num>
  <w:num w:numId="94" w16cid:durableId="1344435098">
    <w:abstractNumId w:val="1"/>
    <w:lvlOverride w:ilvl="0">
      <w:startOverride w:val="1"/>
    </w:lvlOverride>
  </w:num>
  <w:num w:numId="95" w16cid:durableId="21440701">
    <w:abstractNumId w:val="1"/>
    <w:lvlOverride w:ilvl="0">
      <w:startOverride w:val="1"/>
    </w:lvlOverride>
  </w:num>
  <w:num w:numId="96" w16cid:durableId="120416935">
    <w:abstractNumId w:val="1"/>
    <w:lvlOverride w:ilvl="0">
      <w:startOverride w:val="1"/>
    </w:lvlOverride>
  </w:num>
  <w:num w:numId="97" w16cid:durableId="1711538528">
    <w:abstractNumId w:val="1"/>
    <w:lvlOverride w:ilvl="0">
      <w:startOverride w:val="1"/>
    </w:lvlOverride>
  </w:num>
  <w:num w:numId="98" w16cid:durableId="1807969929">
    <w:abstractNumId w:val="1"/>
    <w:lvlOverride w:ilvl="0">
      <w:startOverride w:val="1"/>
    </w:lvlOverride>
  </w:num>
  <w:num w:numId="99" w16cid:durableId="1846430625">
    <w:abstractNumId w:val="1"/>
    <w:lvlOverride w:ilvl="0">
      <w:startOverride w:val="1"/>
    </w:lvlOverride>
  </w:num>
  <w:num w:numId="100" w16cid:durableId="1885679866">
    <w:abstractNumId w:val="88"/>
    <w:lvlOverride w:ilvl="0">
      <w:startOverride w:val="1"/>
    </w:lvlOverride>
  </w:num>
  <w:num w:numId="101" w16cid:durableId="21712931">
    <w:abstractNumId w:val="1"/>
    <w:lvlOverride w:ilvl="0">
      <w:startOverride w:val="1"/>
    </w:lvlOverride>
  </w:num>
  <w:num w:numId="102" w16cid:durableId="1251045869">
    <w:abstractNumId w:val="1"/>
    <w:lvlOverride w:ilvl="0">
      <w:startOverride w:val="1"/>
    </w:lvlOverride>
  </w:num>
  <w:num w:numId="103" w16cid:durableId="1379893159">
    <w:abstractNumId w:val="1"/>
    <w:lvlOverride w:ilvl="0">
      <w:startOverride w:val="1"/>
    </w:lvlOverride>
  </w:num>
  <w:num w:numId="104" w16cid:durableId="905072086">
    <w:abstractNumId w:val="1"/>
    <w:lvlOverride w:ilvl="0">
      <w:startOverride w:val="1"/>
    </w:lvlOverride>
  </w:num>
  <w:num w:numId="105" w16cid:durableId="869956961">
    <w:abstractNumId w:val="1"/>
    <w:lvlOverride w:ilvl="0">
      <w:startOverride w:val="1"/>
    </w:lvlOverride>
  </w:num>
  <w:num w:numId="106" w16cid:durableId="2124881810">
    <w:abstractNumId w:val="1"/>
    <w:lvlOverride w:ilvl="0">
      <w:startOverride w:val="1"/>
    </w:lvlOverride>
  </w:num>
  <w:num w:numId="107" w16cid:durableId="1871453995">
    <w:abstractNumId w:val="1"/>
    <w:lvlOverride w:ilvl="0">
      <w:startOverride w:val="1"/>
    </w:lvlOverride>
  </w:num>
  <w:num w:numId="108" w16cid:durableId="898131823">
    <w:abstractNumId w:val="1"/>
    <w:lvlOverride w:ilvl="0">
      <w:startOverride w:val="1"/>
    </w:lvlOverride>
  </w:num>
  <w:num w:numId="109" w16cid:durableId="150417260">
    <w:abstractNumId w:val="1"/>
    <w:lvlOverride w:ilvl="0">
      <w:startOverride w:val="1"/>
    </w:lvlOverride>
  </w:num>
  <w:num w:numId="110" w16cid:durableId="55277147">
    <w:abstractNumId w:val="1"/>
    <w:lvlOverride w:ilvl="0">
      <w:startOverride w:val="1"/>
    </w:lvlOverride>
  </w:num>
  <w:num w:numId="111" w16cid:durableId="1233655907">
    <w:abstractNumId w:val="1"/>
    <w:lvlOverride w:ilvl="0">
      <w:startOverride w:val="1"/>
    </w:lvlOverride>
  </w:num>
  <w:num w:numId="112" w16cid:durableId="1129468150">
    <w:abstractNumId w:val="1"/>
    <w:lvlOverride w:ilvl="0">
      <w:startOverride w:val="1"/>
    </w:lvlOverride>
  </w:num>
  <w:num w:numId="113" w16cid:durableId="889879611">
    <w:abstractNumId w:val="1"/>
    <w:lvlOverride w:ilvl="0">
      <w:startOverride w:val="1"/>
    </w:lvlOverride>
  </w:num>
  <w:num w:numId="114" w16cid:durableId="541096854">
    <w:abstractNumId w:val="1"/>
    <w:lvlOverride w:ilvl="0">
      <w:startOverride w:val="1"/>
    </w:lvlOverride>
  </w:num>
  <w:num w:numId="115" w16cid:durableId="246113034">
    <w:abstractNumId w:val="88"/>
    <w:lvlOverride w:ilvl="0">
      <w:startOverride w:val="1"/>
    </w:lvlOverride>
  </w:num>
  <w:num w:numId="116" w16cid:durableId="1565219177">
    <w:abstractNumId w:val="1"/>
    <w:lvlOverride w:ilvl="0">
      <w:startOverride w:val="1"/>
    </w:lvlOverride>
  </w:num>
  <w:num w:numId="117" w16cid:durableId="1658025933">
    <w:abstractNumId w:val="4"/>
  </w:num>
  <w:num w:numId="118" w16cid:durableId="1199124477">
    <w:abstractNumId w:val="1"/>
    <w:lvlOverride w:ilvl="0">
      <w:startOverride w:val="1"/>
    </w:lvlOverride>
  </w:num>
  <w:num w:numId="119" w16cid:durableId="384836433">
    <w:abstractNumId w:val="1"/>
    <w:lvlOverride w:ilvl="0">
      <w:startOverride w:val="1"/>
    </w:lvlOverride>
  </w:num>
  <w:num w:numId="120" w16cid:durableId="1496603701">
    <w:abstractNumId w:val="1"/>
    <w:lvlOverride w:ilvl="0">
      <w:startOverride w:val="1"/>
    </w:lvlOverride>
  </w:num>
  <w:num w:numId="121" w16cid:durableId="1283338509">
    <w:abstractNumId w:val="1"/>
    <w:lvlOverride w:ilvl="0">
      <w:startOverride w:val="1"/>
    </w:lvlOverride>
  </w:num>
  <w:num w:numId="122" w16cid:durableId="1447656672">
    <w:abstractNumId w:val="1"/>
    <w:lvlOverride w:ilvl="0">
      <w:startOverride w:val="1"/>
    </w:lvlOverride>
  </w:num>
  <w:num w:numId="123" w16cid:durableId="745037076">
    <w:abstractNumId w:val="1"/>
    <w:lvlOverride w:ilvl="0">
      <w:startOverride w:val="1"/>
    </w:lvlOverride>
  </w:num>
  <w:num w:numId="124" w16cid:durableId="158738998">
    <w:abstractNumId w:val="1"/>
    <w:lvlOverride w:ilvl="0">
      <w:startOverride w:val="1"/>
    </w:lvlOverride>
  </w:num>
  <w:num w:numId="125" w16cid:durableId="1224558985">
    <w:abstractNumId w:val="1"/>
    <w:lvlOverride w:ilvl="0">
      <w:startOverride w:val="1"/>
    </w:lvlOverride>
  </w:num>
  <w:num w:numId="126" w16cid:durableId="1846554277">
    <w:abstractNumId w:val="1"/>
    <w:lvlOverride w:ilvl="0">
      <w:startOverride w:val="1"/>
    </w:lvlOverride>
  </w:num>
  <w:num w:numId="127" w16cid:durableId="1309628214">
    <w:abstractNumId w:val="1"/>
    <w:lvlOverride w:ilvl="0">
      <w:startOverride w:val="1"/>
    </w:lvlOverride>
  </w:num>
  <w:num w:numId="128" w16cid:durableId="2079934118">
    <w:abstractNumId w:val="1"/>
    <w:lvlOverride w:ilvl="0">
      <w:startOverride w:val="1"/>
    </w:lvlOverride>
  </w:num>
  <w:num w:numId="129" w16cid:durableId="1880701885">
    <w:abstractNumId w:val="1"/>
    <w:lvlOverride w:ilvl="0">
      <w:startOverride w:val="1"/>
    </w:lvlOverride>
  </w:num>
  <w:num w:numId="130" w16cid:durableId="88041309">
    <w:abstractNumId w:val="1"/>
    <w:lvlOverride w:ilvl="0">
      <w:startOverride w:val="1"/>
    </w:lvlOverride>
  </w:num>
  <w:num w:numId="131" w16cid:durableId="572080841">
    <w:abstractNumId w:val="1"/>
    <w:lvlOverride w:ilvl="0">
      <w:startOverride w:val="1"/>
    </w:lvlOverride>
  </w:num>
  <w:num w:numId="132" w16cid:durableId="27872305">
    <w:abstractNumId w:val="88"/>
    <w:lvlOverride w:ilvl="0">
      <w:startOverride w:val="1"/>
    </w:lvlOverride>
  </w:num>
  <w:num w:numId="133" w16cid:durableId="499587161">
    <w:abstractNumId w:val="1"/>
    <w:lvlOverride w:ilvl="0">
      <w:startOverride w:val="1"/>
    </w:lvlOverride>
  </w:num>
  <w:num w:numId="134" w16cid:durableId="1294561662">
    <w:abstractNumId w:val="1"/>
    <w:lvlOverride w:ilvl="0">
      <w:startOverride w:val="1"/>
    </w:lvlOverride>
  </w:num>
  <w:num w:numId="135" w16cid:durableId="1322193765">
    <w:abstractNumId w:val="1"/>
    <w:lvlOverride w:ilvl="0">
      <w:startOverride w:val="1"/>
    </w:lvlOverride>
  </w:num>
  <w:num w:numId="136" w16cid:durableId="724335950">
    <w:abstractNumId w:val="1"/>
    <w:lvlOverride w:ilvl="0">
      <w:startOverride w:val="1"/>
    </w:lvlOverride>
  </w:num>
  <w:num w:numId="137" w16cid:durableId="1753745048">
    <w:abstractNumId w:val="1"/>
    <w:lvlOverride w:ilvl="0">
      <w:startOverride w:val="1"/>
    </w:lvlOverride>
  </w:num>
  <w:num w:numId="138" w16cid:durableId="1292708557">
    <w:abstractNumId w:val="1"/>
    <w:lvlOverride w:ilvl="0">
      <w:startOverride w:val="1"/>
    </w:lvlOverride>
  </w:num>
  <w:num w:numId="139" w16cid:durableId="140004977">
    <w:abstractNumId w:val="1"/>
    <w:lvlOverride w:ilvl="0">
      <w:startOverride w:val="1"/>
    </w:lvlOverride>
  </w:num>
  <w:num w:numId="140" w16cid:durableId="2088066701">
    <w:abstractNumId w:val="1"/>
    <w:lvlOverride w:ilvl="0">
      <w:startOverride w:val="1"/>
    </w:lvlOverride>
  </w:num>
  <w:num w:numId="141" w16cid:durableId="159732749">
    <w:abstractNumId w:val="1"/>
    <w:lvlOverride w:ilvl="0">
      <w:startOverride w:val="1"/>
    </w:lvlOverride>
  </w:num>
  <w:num w:numId="142" w16cid:durableId="178400566">
    <w:abstractNumId w:val="1"/>
    <w:lvlOverride w:ilvl="0">
      <w:startOverride w:val="1"/>
    </w:lvlOverride>
  </w:num>
  <w:num w:numId="143" w16cid:durableId="740442842">
    <w:abstractNumId w:val="1"/>
    <w:lvlOverride w:ilvl="0">
      <w:startOverride w:val="1"/>
    </w:lvlOverride>
  </w:num>
  <w:num w:numId="144" w16cid:durableId="1658148113">
    <w:abstractNumId w:val="1"/>
    <w:lvlOverride w:ilvl="0">
      <w:startOverride w:val="1"/>
    </w:lvlOverride>
  </w:num>
  <w:num w:numId="145" w16cid:durableId="1721787129">
    <w:abstractNumId w:val="1"/>
    <w:lvlOverride w:ilvl="0">
      <w:startOverride w:val="1"/>
    </w:lvlOverride>
  </w:num>
  <w:num w:numId="146" w16cid:durableId="1530683636">
    <w:abstractNumId w:val="1"/>
    <w:lvlOverride w:ilvl="0">
      <w:startOverride w:val="1"/>
    </w:lvlOverride>
  </w:num>
  <w:num w:numId="147" w16cid:durableId="2122265457">
    <w:abstractNumId w:val="1"/>
    <w:lvlOverride w:ilvl="0">
      <w:startOverride w:val="1"/>
    </w:lvlOverride>
  </w:num>
  <w:num w:numId="148" w16cid:durableId="1900096541">
    <w:abstractNumId w:val="1"/>
    <w:lvlOverride w:ilvl="0">
      <w:startOverride w:val="1"/>
    </w:lvlOverride>
  </w:num>
  <w:num w:numId="149" w16cid:durableId="763575231">
    <w:abstractNumId w:val="1"/>
    <w:lvlOverride w:ilvl="0">
      <w:startOverride w:val="1"/>
    </w:lvlOverride>
  </w:num>
  <w:num w:numId="150" w16cid:durableId="1740902518">
    <w:abstractNumId w:val="88"/>
    <w:lvlOverride w:ilvl="0">
      <w:startOverride w:val="1"/>
    </w:lvlOverride>
  </w:num>
  <w:num w:numId="151" w16cid:durableId="1275675609">
    <w:abstractNumId w:val="1"/>
    <w:lvlOverride w:ilvl="0">
      <w:startOverride w:val="1"/>
    </w:lvlOverride>
  </w:num>
  <w:num w:numId="152" w16cid:durableId="2104184694">
    <w:abstractNumId w:val="1"/>
    <w:lvlOverride w:ilvl="0">
      <w:startOverride w:val="1"/>
    </w:lvlOverride>
  </w:num>
  <w:num w:numId="153" w16cid:durableId="294258952">
    <w:abstractNumId w:val="1"/>
    <w:lvlOverride w:ilvl="0">
      <w:startOverride w:val="1"/>
    </w:lvlOverride>
  </w:num>
  <w:num w:numId="154" w16cid:durableId="690105346">
    <w:abstractNumId w:val="1"/>
    <w:lvlOverride w:ilvl="0">
      <w:startOverride w:val="1"/>
    </w:lvlOverride>
  </w:num>
  <w:num w:numId="155" w16cid:durableId="1703244794">
    <w:abstractNumId w:val="1"/>
    <w:lvlOverride w:ilvl="0">
      <w:startOverride w:val="1"/>
    </w:lvlOverride>
  </w:num>
  <w:num w:numId="156" w16cid:durableId="1147745566">
    <w:abstractNumId w:val="1"/>
    <w:lvlOverride w:ilvl="0">
      <w:startOverride w:val="1"/>
    </w:lvlOverride>
  </w:num>
  <w:num w:numId="157" w16cid:durableId="1256673014">
    <w:abstractNumId w:val="1"/>
    <w:lvlOverride w:ilvl="0">
      <w:startOverride w:val="1"/>
    </w:lvlOverride>
  </w:num>
  <w:num w:numId="158" w16cid:durableId="1966040147">
    <w:abstractNumId w:val="1"/>
    <w:lvlOverride w:ilvl="0">
      <w:startOverride w:val="1"/>
    </w:lvlOverride>
  </w:num>
  <w:num w:numId="159" w16cid:durableId="1664968361">
    <w:abstractNumId w:val="1"/>
    <w:lvlOverride w:ilvl="0">
      <w:startOverride w:val="1"/>
    </w:lvlOverride>
  </w:num>
  <w:num w:numId="160" w16cid:durableId="907569539">
    <w:abstractNumId w:val="1"/>
    <w:lvlOverride w:ilvl="0">
      <w:startOverride w:val="1"/>
    </w:lvlOverride>
  </w:num>
  <w:num w:numId="161" w16cid:durableId="1362511097">
    <w:abstractNumId w:val="1"/>
    <w:lvlOverride w:ilvl="0">
      <w:startOverride w:val="1"/>
    </w:lvlOverride>
  </w:num>
  <w:num w:numId="162" w16cid:durableId="1239486230">
    <w:abstractNumId w:val="1"/>
    <w:lvlOverride w:ilvl="0">
      <w:startOverride w:val="1"/>
    </w:lvlOverride>
  </w:num>
  <w:num w:numId="163" w16cid:durableId="1507748988">
    <w:abstractNumId w:val="1"/>
    <w:lvlOverride w:ilvl="0">
      <w:startOverride w:val="1"/>
    </w:lvlOverride>
  </w:num>
  <w:num w:numId="164" w16cid:durableId="1940408815">
    <w:abstractNumId w:val="1"/>
    <w:lvlOverride w:ilvl="0">
      <w:startOverride w:val="1"/>
    </w:lvlOverride>
  </w:num>
  <w:num w:numId="165" w16cid:durableId="104155117">
    <w:abstractNumId w:val="1"/>
    <w:lvlOverride w:ilvl="0">
      <w:startOverride w:val="1"/>
    </w:lvlOverride>
  </w:num>
  <w:num w:numId="166" w16cid:durableId="655838218">
    <w:abstractNumId w:val="88"/>
    <w:lvlOverride w:ilvl="0">
      <w:startOverride w:val="1"/>
    </w:lvlOverride>
  </w:num>
  <w:num w:numId="167" w16cid:durableId="673187837">
    <w:abstractNumId w:val="1"/>
    <w:lvlOverride w:ilvl="0">
      <w:startOverride w:val="1"/>
    </w:lvlOverride>
  </w:num>
  <w:num w:numId="168" w16cid:durableId="1250120987">
    <w:abstractNumId w:val="1"/>
    <w:lvlOverride w:ilvl="0">
      <w:startOverride w:val="1"/>
    </w:lvlOverride>
  </w:num>
  <w:num w:numId="169" w16cid:durableId="24720789">
    <w:abstractNumId w:val="1"/>
    <w:lvlOverride w:ilvl="0">
      <w:startOverride w:val="1"/>
    </w:lvlOverride>
  </w:num>
  <w:num w:numId="170" w16cid:durableId="86930459">
    <w:abstractNumId w:val="1"/>
    <w:lvlOverride w:ilvl="0">
      <w:startOverride w:val="1"/>
    </w:lvlOverride>
  </w:num>
  <w:num w:numId="171" w16cid:durableId="1457018135">
    <w:abstractNumId w:val="1"/>
    <w:lvlOverride w:ilvl="0">
      <w:startOverride w:val="1"/>
    </w:lvlOverride>
  </w:num>
  <w:num w:numId="172" w16cid:durableId="1137650191">
    <w:abstractNumId w:val="1"/>
    <w:lvlOverride w:ilvl="0">
      <w:startOverride w:val="1"/>
    </w:lvlOverride>
  </w:num>
  <w:num w:numId="173" w16cid:durableId="1538160286">
    <w:abstractNumId w:val="1"/>
    <w:lvlOverride w:ilvl="0">
      <w:startOverride w:val="1"/>
    </w:lvlOverride>
  </w:num>
  <w:num w:numId="174" w16cid:durableId="275870253">
    <w:abstractNumId w:val="1"/>
    <w:lvlOverride w:ilvl="0">
      <w:startOverride w:val="1"/>
    </w:lvlOverride>
  </w:num>
  <w:num w:numId="175" w16cid:durableId="1386373422">
    <w:abstractNumId w:val="1"/>
    <w:lvlOverride w:ilvl="0">
      <w:startOverride w:val="1"/>
    </w:lvlOverride>
  </w:num>
  <w:num w:numId="176" w16cid:durableId="1566644853">
    <w:abstractNumId w:val="1"/>
    <w:lvlOverride w:ilvl="0">
      <w:startOverride w:val="1"/>
    </w:lvlOverride>
  </w:num>
  <w:num w:numId="177" w16cid:durableId="1196037485">
    <w:abstractNumId w:val="1"/>
    <w:lvlOverride w:ilvl="0">
      <w:startOverride w:val="1"/>
    </w:lvlOverride>
  </w:num>
  <w:num w:numId="178" w16cid:durableId="1632974135">
    <w:abstractNumId w:val="1"/>
    <w:lvlOverride w:ilvl="0">
      <w:startOverride w:val="1"/>
    </w:lvlOverride>
  </w:num>
  <w:num w:numId="179" w16cid:durableId="1238323789">
    <w:abstractNumId w:val="1"/>
    <w:lvlOverride w:ilvl="0">
      <w:startOverride w:val="1"/>
    </w:lvlOverride>
  </w:num>
  <w:num w:numId="180" w16cid:durableId="1521167363">
    <w:abstractNumId w:val="1"/>
    <w:lvlOverride w:ilvl="0">
      <w:startOverride w:val="1"/>
    </w:lvlOverride>
  </w:num>
  <w:num w:numId="181" w16cid:durableId="1650548710">
    <w:abstractNumId w:val="1"/>
    <w:lvlOverride w:ilvl="0">
      <w:startOverride w:val="1"/>
    </w:lvlOverride>
  </w:num>
  <w:num w:numId="182" w16cid:durableId="2034112409">
    <w:abstractNumId w:val="88"/>
    <w:lvlOverride w:ilvl="0">
      <w:startOverride w:val="1"/>
    </w:lvlOverride>
  </w:num>
  <w:num w:numId="183" w16cid:durableId="1621062761">
    <w:abstractNumId w:val="1"/>
    <w:lvlOverride w:ilvl="0">
      <w:startOverride w:val="1"/>
    </w:lvlOverride>
  </w:num>
  <w:num w:numId="184" w16cid:durableId="200752238">
    <w:abstractNumId w:val="1"/>
    <w:lvlOverride w:ilvl="0">
      <w:startOverride w:val="1"/>
    </w:lvlOverride>
  </w:num>
  <w:num w:numId="185" w16cid:durableId="29767610">
    <w:abstractNumId w:val="1"/>
    <w:lvlOverride w:ilvl="0">
      <w:startOverride w:val="1"/>
    </w:lvlOverride>
  </w:num>
  <w:num w:numId="186" w16cid:durableId="688799534">
    <w:abstractNumId w:val="1"/>
    <w:lvlOverride w:ilvl="0">
      <w:startOverride w:val="1"/>
    </w:lvlOverride>
  </w:num>
  <w:num w:numId="187" w16cid:durableId="1634940017">
    <w:abstractNumId w:val="1"/>
    <w:lvlOverride w:ilvl="0">
      <w:startOverride w:val="1"/>
    </w:lvlOverride>
  </w:num>
  <w:num w:numId="188" w16cid:durableId="1359231575">
    <w:abstractNumId w:val="65"/>
    <w:lvlOverride w:ilvl="0">
      <w:startOverride w:val="1"/>
    </w:lvlOverride>
  </w:num>
  <w:num w:numId="189" w16cid:durableId="1194920921">
    <w:abstractNumId w:val="71"/>
  </w:num>
  <w:num w:numId="190" w16cid:durableId="1352758756">
    <w:abstractNumId w:val="88"/>
  </w:num>
  <w:num w:numId="191" w16cid:durableId="605430499">
    <w:abstractNumId w:val="88"/>
    <w:lvlOverride w:ilvl="0">
      <w:startOverride w:val="1"/>
    </w:lvlOverride>
  </w:num>
  <w:num w:numId="192" w16cid:durableId="226721511">
    <w:abstractNumId w:val="1"/>
  </w:num>
  <w:num w:numId="193" w16cid:durableId="1015765620">
    <w:abstractNumId w:val="1"/>
  </w:num>
  <w:num w:numId="194" w16cid:durableId="227887314">
    <w:abstractNumId w:val="1"/>
  </w:num>
  <w:num w:numId="195" w16cid:durableId="1186017054">
    <w:abstractNumId w:val="1"/>
  </w:num>
  <w:num w:numId="196" w16cid:durableId="121269982">
    <w:abstractNumId w:val="1"/>
  </w:num>
  <w:num w:numId="197" w16cid:durableId="1571691914">
    <w:abstractNumId w:val="1"/>
  </w:num>
  <w:num w:numId="198" w16cid:durableId="2058551860">
    <w:abstractNumId w:val="1"/>
  </w:num>
  <w:num w:numId="199" w16cid:durableId="1607620574">
    <w:abstractNumId w:val="1"/>
  </w:num>
  <w:num w:numId="200" w16cid:durableId="1368675472">
    <w:abstractNumId w:val="1"/>
  </w:num>
  <w:num w:numId="201" w16cid:durableId="363167181">
    <w:abstractNumId w:val="1"/>
  </w:num>
  <w:num w:numId="202" w16cid:durableId="1626693053">
    <w:abstractNumId w:val="1"/>
  </w:num>
  <w:num w:numId="203" w16cid:durableId="1338846751">
    <w:abstractNumId w:val="1"/>
  </w:num>
  <w:num w:numId="204" w16cid:durableId="433742692">
    <w:abstractNumId w:val="1"/>
  </w:num>
  <w:num w:numId="205" w16cid:durableId="922681648">
    <w:abstractNumId w:val="27"/>
  </w:num>
  <w:numIdMacAtCleanup w:val="2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edit="trackedChanges" w:enforcement="0"/>
  <w:defaultTabStop w:val="708"/>
  <w:hyphenationZone w:val="425"/>
  <w:defaultTableStyle w:val="Normalny"/>
  <w:drawingGridHorizontalSpacing w:val="57"/>
  <w:drawingGridVerticalSpacing w:val="57"/>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AFB"/>
    <w:rsid w:val="00002A1B"/>
    <w:rsid w:val="00012038"/>
    <w:rsid w:val="00014343"/>
    <w:rsid w:val="00017218"/>
    <w:rsid w:val="00017931"/>
    <w:rsid w:val="00020D0B"/>
    <w:rsid w:val="00021398"/>
    <w:rsid w:val="000252D8"/>
    <w:rsid w:val="00027FA9"/>
    <w:rsid w:val="0003043D"/>
    <w:rsid w:val="0003396D"/>
    <w:rsid w:val="00034283"/>
    <w:rsid w:val="00037917"/>
    <w:rsid w:val="00041DA7"/>
    <w:rsid w:val="0004618D"/>
    <w:rsid w:val="00046A6B"/>
    <w:rsid w:val="00051C48"/>
    <w:rsid w:val="00055DA5"/>
    <w:rsid w:val="00056929"/>
    <w:rsid w:val="00057ACF"/>
    <w:rsid w:val="0006312A"/>
    <w:rsid w:val="0006586E"/>
    <w:rsid w:val="00065F8F"/>
    <w:rsid w:val="000751CD"/>
    <w:rsid w:val="00090DD5"/>
    <w:rsid w:val="000953AA"/>
    <w:rsid w:val="000958EE"/>
    <w:rsid w:val="00095CE2"/>
    <w:rsid w:val="000A1EED"/>
    <w:rsid w:val="000A26EF"/>
    <w:rsid w:val="000A5777"/>
    <w:rsid w:val="000B298E"/>
    <w:rsid w:val="000B5C2B"/>
    <w:rsid w:val="000B6854"/>
    <w:rsid w:val="000C0D73"/>
    <w:rsid w:val="000C0FCD"/>
    <w:rsid w:val="000C3440"/>
    <w:rsid w:val="000C3939"/>
    <w:rsid w:val="000C4834"/>
    <w:rsid w:val="000C4FF7"/>
    <w:rsid w:val="000C73DB"/>
    <w:rsid w:val="000D0DEE"/>
    <w:rsid w:val="000D22CB"/>
    <w:rsid w:val="000E0F50"/>
    <w:rsid w:val="000E1E18"/>
    <w:rsid w:val="000E4CF2"/>
    <w:rsid w:val="000F0EF3"/>
    <w:rsid w:val="000F30AE"/>
    <w:rsid w:val="000F4C48"/>
    <w:rsid w:val="000F5979"/>
    <w:rsid w:val="000F6FAF"/>
    <w:rsid w:val="001001B9"/>
    <w:rsid w:val="00100376"/>
    <w:rsid w:val="00102560"/>
    <w:rsid w:val="00104B18"/>
    <w:rsid w:val="00115872"/>
    <w:rsid w:val="0011740E"/>
    <w:rsid w:val="00121A84"/>
    <w:rsid w:val="00122052"/>
    <w:rsid w:val="00126740"/>
    <w:rsid w:val="00127C8B"/>
    <w:rsid w:val="001300D8"/>
    <w:rsid w:val="00130348"/>
    <w:rsid w:val="001337E0"/>
    <w:rsid w:val="001341D1"/>
    <w:rsid w:val="00146947"/>
    <w:rsid w:val="001507AB"/>
    <w:rsid w:val="001543CF"/>
    <w:rsid w:val="00155BDA"/>
    <w:rsid w:val="00162C50"/>
    <w:rsid w:val="00166500"/>
    <w:rsid w:val="001678FF"/>
    <w:rsid w:val="00170073"/>
    <w:rsid w:val="00171474"/>
    <w:rsid w:val="00173C0A"/>
    <w:rsid w:val="0018575F"/>
    <w:rsid w:val="001858FF"/>
    <w:rsid w:val="0018787B"/>
    <w:rsid w:val="00190682"/>
    <w:rsid w:val="00191156"/>
    <w:rsid w:val="00195B98"/>
    <w:rsid w:val="00196655"/>
    <w:rsid w:val="00196A44"/>
    <w:rsid w:val="001A0383"/>
    <w:rsid w:val="001A326B"/>
    <w:rsid w:val="001A3336"/>
    <w:rsid w:val="001A4692"/>
    <w:rsid w:val="001A607F"/>
    <w:rsid w:val="001B3482"/>
    <w:rsid w:val="001B7615"/>
    <w:rsid w:val="001C11AA"/>
    <w:rsid w:val="001C270C"/>
    <w:rsid w:val="001C334D"/>
    <w:rsid w:val="001C684B"/>
    <w:rsid w:val="001C7531"/>
    <w:rsid w:val="001D2D7F"/>
    <w:rsid w:val="001D311D"/>
    <w:rsid w:val="001D5C6B"/>
    <w:rsid w:val="001E1A0A"/>
    <w:rsid w:val="001E50C2"/>
    <w:rsid w:val="001E58CE"/>
    <w:rsid w:val="001E5B64"/>
    <w:rsid w:val="001E75FC"/>
    <w:rsid w:val="001E7E77"/>
    <w:rsid w:val="001F2EDE"/>
    <w:rsid w:val="001F372D"/>
    <w:rsid w:val="001F51DA"/>
    <w:rsid w:val="00206485"/>
    <w:rsid w:val="00213530"/>
    <w:rsid w:val="00215688"/>
    <w:rsid w:val="00215A0D"/>
    <w:rsid w:val="002168AB"/>
    <w:rsid w:val="00216969"/>
    <w:rsid w:val="0022432A"/>
    <w:rsid w:val="0022521E"/>
    <w:rsid w:val="002265BA"/>
    <w:rsid w:val="00227D52"/>
    <w:rsid w:val="00230E78"/>
    <w:rsid w:val="00232059"/>
    <w:rsid w:val="002426E1"/>
    <w:rsid w:val="002546AF"/>
    <w:rsid w:val="00254FBE"/>
    <w:rsid w:val="00261EAE"/>
    <w:rsid w:val="00264EAE"/>
    <w:rsid w:val="002660E7"/>
    <w:rsid w:val="0027219A"/>
    <w:rsid w:val="0027414B"/>
    <w:rsid w:val="0027511D"/>
    <w:rsid w:val="00280225"/>
    <w:rsid w:val="00284EEB"/>
    <w:rsid w:val="00293ED3"/>
    <w:rsid w:val="00295BDD"/>
    <w:rsid w:val="00296092"/>
    <w:rsid w:val="002A016B"/>
    <w:rsid w:val="002A25EE"/>
    <w:rsid w:val="002A42BD"/>
    <w:rsid w:val="002A6594"/>
    <w:rsid w:val="002A6A1A"/>
    <w:rsid w:val="002B15B0"/>
    <w:rsid w:val="002B4565"/>
    <w:rsid w:val="002C1BE0"/>
    <w:rsid w:val="002C330B"/>
    <w:rsid w:val="002C382C"/>
    <w:rsid w:val="002C5522"/>
    <w:rsid w:val="002D1E38"/>
    <w:rsid w:val="002D2EA4"/>
    <w:rsid w:val="002D4517"/>
    <w:rsid w:val="002D7096"/>
    <w:rsid w:val="002F25F3"/>
    <w:rsid w:val="002F593B"/>
    <w:rsid w:val="002F63F7"/>
    <w:rsid w:val="00303246"/>
    <w:rsid w:val="00304683"/>
    <w:rsid w:val="00311B20"/>
    <w:rsid w:val="00311B9F"/>
    <w:rsid w:val="003131AF"/>
    <w:rsid w:val="003159F9"/>
    <w:rsid w:val="00316120"/>
    <w:rsid w:val="003161D8"/>
    <w:rsid w:val="00320FAA"/>
    <w:rsid w:val="003225E7"/>
    <w:rsid w:val="00326F83"/>
    <w:rsid w:val="003321FB"/>
    <w:rsid w:val="00333441"/>
    <w:rsid w:val="00336ABF"/>
    <w:rsid w:val="003418DE"/>
    <w:rsid w:val="003438AE"/>
    <w:rsid w:val="0034587D"/>
    <w:rsid w:val="00347A77"/>
    <w:rsid w:val="00347B25"/>
    <w:rsid w:val="003518F0"/>
    <w:rsid w:val="0035384A"/>
    <w:rsid w:val="00355E35"/>
    <w:rsid w:val="0036487B"/>
    <w:rsid w:val="0037229B"/>
    <w:rsid w:val="0037231B"/>
    <w:rsid w:val="0037390C"/>
    <w:rsid w:val="00373BA4"/>
    <w:rsid w:val="00374ABE"/>
    <w:rsid w:val="0037687B"/>
    <w:rsid w:val="00377BDE"/>
    <w:rsid w:val="00380D43"/>
    <w:rsid w:val="003865A2"/>
    <w:rsid w:val="00387C16"/>
    <w:rsid w:val="0039145F"/>
    <w:rsid w:val="00391995"/>
    <w:rsid w:val="00392547"/>
    <w:rsid w:val="003925B7"/>
    <w:rsid w:val="00393037"/>
    <w:rsid w:val="00394A98"/>
    <w:rsid w:val="00397C34"/>
    <w:rsid w:val="003A149C"/>
    <w:rsid w:val="003A388F"/>
    <w:rsid w:val="003B1362"/>
    <w:rsid w:val="003C2600"/>
    <w:rsid w:val="003C3059"/>
    <w:rsid w:val="003C3410"/>
    <w:rsid w:val="003C6655"/>
    <w:rsid w:val="003D24C7"/>
    <w:rsid w:val="003D26F1"/>
    <w:rsid w:val="003D621C"/>
    <w:rsid w:val="003E1B72"/>
    <w:rsid w:val="003E301C"/>
    <w:rsid w:val="003E6B31"/>
    <w:rsid w:val="003F0A0C"/>
    <w:rsid w:val="003F555F"/>
    <w:rsid w:val="00402DEB"/>
    <w:rsid w:val="00404123"/>
    <w:rsid w:val="00405225"/>
    <w:rsid w:val="004064EF"/>
    <w:rsid w:val="00406D75"/>
    <w:rsid w:val="00407914"/>
    <w:rsid w:val="00410DA2"/>
    <w:rsid w:val="00422DE7"/>
    <w:rsid w:val="0042483B"/>
    <w:rsid w:val="00424D99"/>
    <w:rsid w:val="00425E79"/>
    <w:rsid w:val="00426DDD"/>
    <w:rsid w:val="00432B58"/>
    <w:rsid w:val="00433DAF"/>
    <w:rsid w:val="00434C83"/>
    <w:rsid w:val="00436DD8"/>
    <w:rsid w:val="004378A7"/>
    <w:rsid w:val="00437C40"/>
    <w:rsid w:val="004447B6"/>
    <w:rsid w:val="004467B6"/>
    <w:rsid w:val="004569DD"/>
    <w:rsid w:val="00457687"/>
    <w:rsid w:val="004607AB"/>
    <w:rsid w:val="00464E39"/>
    <w:rsid w:val="004723A3"/>
    <w:rsid w:val="00475075"/>
    <w:rsid w:val="00482A6A"/>
    <w:rsid w:val="004852B6"/>
    <w:rsid w:val="00486736"/>
    <w:rsid w:val="00492C7B"/>
    <w:rsid w:val="00492D86"/>
    <w:rsid w:val="0049742C"/>
    <w:rsid w:val="004A015C"/>
    <w:rsid w:val="004A041A"/>
    <w:rsid w:val="004A5153"/>
    <w:rsid w:val="004A5B25"/>
    <w:rsid w:val="004A7A58"/>
    <w:rsid w:val="004B29C8"/>
    <w:rsid w:val="004C5E99"/>
    <w:rsid w:val="004C6869"/>
    <w:rsid w:val="004C71FA"/>
    <w:rsid w:val="004D6062"/>
    <w:rsid w:val="004E0B2E"/>
    <w:rsid w:val="004E506E"/>
    <w:rsid w:val="004E5195"/>
    <w:rsid w:val="004F0325"/>
    <w:rsid w:val="004F2691"/>
    <w:rsid w:val="004F6ECA"/>
    <w:rsid w:val="004F7F55"/>
    <w:rsid w:val="00501625"/>
    <w:rsid w:val="00506C08"/>
    <w:rsid w:val="005144F1"/>
    <w:rsid w:val="00516AFB"/>
    <w:rsid w:val="00516C6C"/>
    <w:rsid w:val="00520E41"/>
    <w:rsid w:val="00520ECA"/>
    <w:rsid w:val="005251FD"/>
    <w:rsid w:val="005303F8"/>
    <w:rsid w:val="005321E5"/>
    <w:rsid w:val="00533ABF"/>
    <w:rsid w:val="005345EB"/>
    <w:rsid w:val="00540422"/>
    <w:rsid w:val="005429B3"/>
    <w:rsid w:val="005465F2"/>
    <w:rsid w:val="00553359"/>
    <w:rsid w:val="00553FCD"/>
    <w:rsid w:val="00555FEF"/>
    <w:rsid w:val="00561C0C"/>
    <w:rsid w:val="005662F6"/>
    <w:rsid w:val="00567D43"/>
    <w:rsid w:val="00573585"/>
    <w:rsid w:val="00586E58"/>
    <w:rsid w:val="00587A23"/>
    <w:rsid w:val="00590937"/>
    <w:rsid w:val="005912E9"/>
    <w:rsid w:val="00594C3E"/>
    <w:rsid w:val="00595A11"/>
    <w:rsid w:val="005970E1"/>
    <w:rsid w:val="00597A35"/>
    <w:rsid w:val="005A2710"/>
    <w:rsid w:val="005A278F"/>
    <w:rsid w:val="005A2B0D"/>
    <w:rsid w:val="005A3CE8"/>
    <w:rsid w:val="005A3F8A"/>
    <w:rsid w:val="005A6CEE"/>
    <w:rsid w:val="005A7363"/>
    <w:rsid w:val="005A791F"/>
    <w:rsid w:val="005B3B24"/>
    <w:rsid w:val="005C2AB4"/>
    <w:rsid w:val="005C3296"/>
    <w:rsid w:val="005C6542"/>
    <w:rsid w:val="005D22F7"/>
    <w:rsid w:val="005D6D43"/>
    <w:rsid w:val="005E4E60"/>
    <w:rsid w:val="005E507D"/>
    <w:rsid w:val="005F0699"/>
    <w:rsid w:val="005F4225"/>
    <w:rsid w:val="005F4E70"/>
    <w:rsid w:val="00600E39"/>
    <w:rsid w:val="00607E13"/>
    <w:rsid w:val="00610287"/>
    <w:rsid w:val="00611101"/>
    <w:rsid w:val="00613C2B"/>
    <w:rsid w:val="006151E5"/>
    <w:rsid w:val="00615210"/>
    <w:rsid w:val="00617EFD"/>
    <w:rsid w:val="006245E9"/>
    <w:rsid w:val="00626BB7"/>
    <w:rsid w:val="00630672"/>
    <w:rsid w:val="00630B9C"/>
    <w:rsid w:val="006346C1"/>
    <w:rsid w:val="006404E4"/>
    <w:rsid w:val="006418C9"/>
    <w:rsid w:val="00642A83"/>
    <w:rsid w:val="00643CCC"/>
    <w:rsid w:val="00643E34"/>
    <w:rsid w:val="00644890"/>
    <w:rsid w:val="00646FBF"/>
    <w:rsid w:val="00657BE8"/>
    <w:rsid w:val="00663F40"/>
    <w:rsid w:val="00664D2A"/>
    <w:rsid w:val="00670B83"/>
    <w:rsid w:val="00672837"/>
    <w:rsid w:val="00672D60"/>
    <w:rsid w:val="00676D00"/>
    <w:rsid w:val="00681CC8"/>
    <w:rsid w:val="006858DF"/>
    <w:rsid w:val="00690253"/>
    <w:rsid w:val="006921F7"/>
    <w:rsid w:val="006975DA"/>
    <w:rsid w:val="006A118D"/>
    <w:rsid w:val="006A32A4"/>
    <w:rsid w:val="006A5173"/>
    <w:rsid w:val="006A5624"/>
    <w:rsid w:val="006B0415"/>
    <w:rsid w:val="006B0ED5"/>
    <w:rsid w:val="006B7551"/>
    <w:rsid w:val="006C0CB7"/>
    <w:rsid w:val="006C2591"/>
    <w:rsid w:val="006D4133"/>
    <w:rsid w:val="006D43CE"/>
    <w:rsid w:val="006E21DB"/>
    <w:rsid w:val="006E2339"/>
    <w:rsid w:val="006E47B5"/>
    <w:rsid w:val="006E49C2"/>
    <w:rsid w:val="006E51E8"/>
    <w:rsid w:val="006F7139"/>
    <w:rsid w:val="006F7B9A"/>
    <w:rsid w:val="007045C6"/>
    <w:rsid w:val="00705307"/>
    <w:rsid w:val="00705D51"/>
    <w:rsid w:val="00705D97"/>
    <w:rsid w:val="007079A0"/>
    <w:rsid w:val="00711476"/>
    <w:rsid w:val="007127BE"/>
    <w:rsid w:val="00715577"/>
    <w:rsid w:val="00722222"/>
    <w:rsid w:val="00723B3D"/>
    <w:rsid w:val="00727218"/>
    <w:rsid w:val="00727DD1"/>
    <w:rsid w:val="00733615"/>
    <w:rsid w:val="007410B5"/>
    <w:rsid w:val="00741907"/>
    <w:rsid w:val="0074236E"/>
    <w:rsid w:val="0074624B"/>
    <w:rsid w:val="00750581"/>
    <w:rsid w:val="007512A3"/>
    <w:rsid w:val="00752E64"/>
    <w:rsid w:val="00755901"/>
    <w:rsid w:val="00760F7D"/>
    <w:rsid w:val="0076204A"/>
    <w:rsid w:val="00762060"/>
    <w:rsid w:val="007661D1"/>
    <w:rsid w:val="00766568"/>
    <w:rsid w:val="00772DDB"/>
    <w:rsid w:val="007778E0"/>
    <w:rsid w:val="0078194F"/>
    <w:rsid w:val="00781BE2"/>
    <w:rsid w:val="00781F29"/>
    <w:rsid w:val="00782C3E"/>
    <w:rsid w:val="00783766"/>
    <w:rsid w:val="00784605"/>
    <w:rsid w:val="007863FE"/>
    <w:rsid w:val="0078756A"/>
    <w:rsid w:val="00790609"/>
    <w:rsid w:val="007911AC"/>
    <w:rsid w:val="00793F5F"/>
    <w:rsid w:val="00794AB8"/>
    <w:rsid w:val="007A1B24"/>
    <w:rsid w:val="007B4137"/>
    <w:rsid w:val="007B7645"/>
    <w:rsid w:val="007C13F8"/>
    <w:rsid w:val="007C35D3"/>
    <w:rsid w:val="007D11CE"/>
    <w:rsid w:val="007D2E44"/>
    <w:rsid w:val="007D349F"/>
    <w:rsid w:val="007D3810"/>
    <w:rsid w:val="007D6174"/>
    <w:rsid w:val="007E127A"/>
    <w:rsid w:val="007E7D7B"/>
    <w:rsid w:val="007F1864"/>
    <w:rsid w:val="007F4560"/>
    <w:rsid w:val="007F5F2E"/>
    <w:rsid w:val="007F628E"/>
    <w:rsid w:val="00800B14"/>
    <w:rsid w:val="00804CF2"/>
    <w:rsid w:val="008170DA"/>
    <w:rsid w:val="008174BA"/>
    <w:rsid w:val="00821ABE"/>
    <w:rsid w:val="00825E3D"/>
    <w:rsid w:val="00840156"/>
    <w:rsid w:val="00841FFB"/>
    <w:rsid w:val="008424B7"/>
    <w:rsid w:val="00842592"/>
    <w:rsid w:val="00843B73"/>
    <w:rsid w:val="00847667"/>
    <w:rsid w:val="00854831"/>
    <w:rsid w:val="008554C5"/>
    <w:rsid w:val="008666F9"/>
    <w:rsid w:val="00867024"/>
    <w:rsid w:val="00867C99"/>
    <w:rsid w:val="00872AAF"/>
    <w:rsid w:val="00887EE7"/>
    <w:rsid w:val="00893A15"/>
    <w:rsid w:val="008950A6"/>
    <w:rsid w:val="00895C37"/>
    <w:rsid w:val="00895F90"/>
    <w:rsid w:val="008A25C3"/>
    <w:rsid w:val="008A2A46"/>
    <w:rsid w:val="008A57A3"/>
    <w:rsid w:val="008A6A4C"/>
    <w:rsid w:val="008B1130"/>
    <w:rsid w:val="008B2924"/>
    <w:rsid w:val="008B537D"/>
    <w:rsid w:val="008C53E1"/>
    <w:rsid w:val="008D1518"/>
    <w:rsid w:val="008D21E6"/>
    <w:rsid w:val="008D4030"/>
    <w:rsid w:val="008E0103"/>
    <w:rsid w:val="008E4CE8"/>
    <w:rsid w:val="008F4929"/>
    <w:rsid w:val="008F54D9"/>
    <w:rsid w:val="008F5D6D"/>
    <w:rsid w:val="008F7FCE"/>
    <w:rsid w:val="00900241"/>
    <w:rsid w:val="00902EF6"/>
    <w:rsid w:val="00903995"/>
    <w:rsid w:val="00903E68"/>
    <w:rsid w:val="00904A25"/>
    <w:rsid w:val="00905D1E"/>
    <w:rsid w:val="00906733"/>
    <w:rsid w:val="009068C5"/>
    <w:rsid w:val="009153AF"/>
    <w:rsid w:val="009246A0"/>
    <w:rsid w:val="00926C28"/>
    <w:rsid w:val="009308A9"/>
    <w:rsid w:val="009316EC"/>
    <w:rsid w:val="0093196C"/>
    <w:rsid w:val="00931A12"/>
    <w:rsid w:val="00935280"/>
    <w:rsid w:val="00940351"/>
    <w:rsid w:val="009457A0"/>
    <w:rsid w:val="0094746C"/>
    <w:rsid w:val="00950F69"/>
    <w:rsid w:val="0095199C"/>
    <w:rsid w:val="00955C7F"/>
    <w:rsid w:val="00960B30"/>
    <w:rsid w:val="00965979"/>
    <w:rsid w:val="00965CC9"/>
    <w:rsid w:val="00967A34"/>
    <w:rsid w:val="00970438"/>
    <w:rsid w:val="00976BF8"/>
    <w:rsid w:val="00981584"/>
    <w:rsid w:val="00982CDE"/>
    <w:rsid w:val="0098318D"/>
    <w:rsid w:val="00983A23"/>
    <w:rsid w:val="00985735"/>
    <w:rsid w:val="00986BBE"/>
    <w:rsid w:val="00992055"/>
    <w:rsid w:val="0099580C"/>
    <w:rsid w:val="00995E07"/>
    <w:rsid w:val="0099681D"/>
    <w:rsid w:val="009A1F14"/>
    <w:rsid w:val="009A73D5"/>
    <w:rsid w:val="009B0945"/>
    <w:rsid w:val="009B282E"/>
    <w:rsid w:val="009B6834"/>
    <w:rsid w:val="009B717B"/>
    <w:rsid w:val="009C1463"/>
    <w:rsid w:val="009C3394"/>
    <w:rsid w:val="009D0206"/>
    <w:rsid w:val="009D029E"/>
    <w:rsid w:val="009D15C1"/>
    <w:rsid w:val="009D54A3"/>
    <w:rsid w:val="009E3488"/>
    <w:rsid w:val="009E629B"/>
    <w:rsid w:val="009F5F63"/>
    <w:rsid w:val="009F7C47"/>
    <w:rsid w:val="00A063FF"/>
    <w:rsid w:val="00A1065B"/>
    <w:rsid w:val="00A154AA"/>
    <w:rsid w:val="00A24411"/>
    <w:rsid w:val="00A25D5A"/>
    <w:rsid w:val="00A26E58"/>
    <w:rsid w:val="00A27B2A"/>
    <w:rsid w:val="00A32802"/>
    <w:rsid w:val="00A4528B"/>
    <w:rsid w:val="00A45F0B"/>
    <w:rsid w:val="00A500DD"/>
    <w:rsid w:val="00A50CDB"/>
    <w:rsid w:val="00A5144A"/>
    <w:rsid w:val="00A54232"/>
    <w:rsid w:val="00A570EC"/>
    <w:rsid w:val="00A704CB"/>
    <w:rsid w:val="00A70CF5"/>
    <w:rsid w:val="00A71799"/>
    <w:rsid w:val="00A71F25"/>
    <w:rsid w:val="00A72FC4"/>
    <w:rsid w:val="00A76BD9"/>
    <w:rsid w:val="00A779E2"/>
    <w:rsid w:val="00A77E52"/>
    <w:rsid w:val="00A77F33"/>
    <w:rsid w:val="00A81516"/>
    <w:rsid w:val="00A827EE"/>
    <w:rsid w:val="00A83D93"/>
    <w:rsid w:val="00A9488A"/>
    <w:rsid w:val="00A94BFF"/>
    <w:rsid w:val="00A96857"/>
    <w:rsid w:val="00AA4150"/>
    <w:rsid w:val="00AB6D29"/>
    <w:rsid w:val="00AB7E09"/>
    <w:rsid w:val="00AC1037"/>
    <w:rsid w:val="00AC141C"/>
    <w:rsid w:val="00AC43A0"/>
    <w:rsid w:val="00AC4838"/>
    <w:rsid w:val="00AD6E47"/>
    <w:rsid w:val="00AE00E6"/>
    <w:rsid w:val="00AE08CB"/>
    <w:rsid w:val="00AE3CBA"/>
    <w:rsid w:val="00AE6958"/>
    <w:rsid w:val="00AF3DF5"/>
    <w:rsid w:val="00AF4560"/>
    <w:rsid w:val="00AF56CB"/>
    <w:rsid w:val="00B00CF7"/>
    <w:rsid w:val="00B02512"/>
    <w:rsid w:val="00B05A94"/>
    <w:rsid w:val="00B148D7"/>
    <w:rsid w:val="00B1565F"/>
    <w:rsid w:val="00B15802"/>
    <w:rsid w:val="00B175E5"/>
    <w:rsid w:val="00B17ACF"/>
    <w:rsid w:val="00B20F6E"/>
    <w:rsid w:val="00B35F2A"/>
    <w:rsid w:val="00B35FFF"/>
    <w:rsid w:val="00B454CB"/>
    <w:rsid w:val="00B459F9"/>
    <w:rsid w:val="00B47754"/>
    <w:rsid w:val="00B52B11"/>
    <w:rsid w:val="00B5531C"/>
    <w:rsid w:val="00B638F6"/>
    <w:rsid w:val="00B63B22"/>
    <w:rsid w:val="00B6590F"/>
    <w:rsid w:val="00B67144"/>
    <w:rsid w:val="00B671F5"/>
    <w:rsid w:val="00B677A8"/>
    <w:rsid w:val="00B708B5"/>
    <w:rsid w:val="00B70A3F"/>
    <w:rsid w:val="00B7173F"/>
    <w:rsid w:val="00B71A3F"/>
    <w:rsid w:val="00B72CAD"/>
    <w:rsid w:val="00B763A4"/>
    <w:rsid w:val="00B83442"/>
    <w:rsid w:val="00B90694"/>
    <w:rsid w:val="00B9089C"/>
    <w:rsid w:val="00B926D6"/>
    <w:rsid w:val="00B92E8B"/>
    <w:rsid w:val="00B9306D"/>
    <w:rsid w:val="00BA0B52"/>
    <w:rsid w:val="00BA3738"/>
    <w:rsid w:val="00BA6407"/>
    <w:rsid w:val="00BA7DD1"/>
    <w:rsid w:val="00BB43D8"/>
    <w:rsid w:val="00BB618C"/>
    <w:rsid w:val="00BB744A"/>
    <w:rsid w:val="00BC166F"/>
    <w:rsid w:val="00BC1E1C"/>
    <w:rsid w:val="00BC21C8"/>
    <w:rsid w:val="00BC6EC2"/>
    <w:rsid w:val="00BD1F5A"/>
    <w:rsid w:val="00BD508F"/>
    <w:rsid w:val="00BD7040"/>
    <w:rsid w:val="00C04126"/>
    <w:rsid w:val="00C137C5"/>
    <w:rsid w:val="00C16C43"/>
    <w:rsid w:val="00C2040A"/>
    <w:rsid w:val="00C217C7"/>
    <w:rsid w:val="00C24618"/>
    <w:rsid w:val="00C24B3E"/>
    <w:rsid w:val="00C256AD"/>
    <w:rsid w:val="00C30CE3"/>
    <w:rsid w:val="00C33923"/>
    <w:rsid w:val="00C356D7"/>
    <w:rsid w:val="00C36C7C"/>
    <w:rsid w:val="00C4193A"/>
    <w:rsid w:val="00C4414C"/>
    <w:rsid w:val="00C441EE"/>
    <w:rsid w:val="00C45260"/>
    <w:rsid w:val="00C454B5"/>
    <w:rsid w:val="00C571E5"/>
    <w:rsid w:val="00C6117E"/>
    <w:rsid w:val="00C63957"/>
    <w:rsid w:val="00C67D5C"/>
    <w:rsid w:val="00C74328"/>
    <w:rsid w:val="00C74AC9"/>
    <w:rsid w:val="00C812D5"/>
    <w:rsid w:val="00C82ADF"/>
    <w:rsid w:val="00C862C3"/>
    <w:rsid w:val="00C91E65"/>
    <w:rsid w:val="00C91F7E"/>
    <w:rsid w:val="00C92298"/>
    <w:rsid w:val="00C9724E"/>
    <w:rsid w:val="00C9727D"/>
    <w:rsid w:val="00CA6781"/>
    <w:rsid w:val="00CB675F"/>
    <w:rsid w:val="00CC0AF6"/>
    <w:rsid w:val="00CD47DF"/>
    <w:rsid w:val="00CE0800"/>
    <w:rsid w:val="00CE0F4F"/>
    <w:rsid w:val="00CE1D9C"/>
    <w:rsid w:val="00CE38AA"/>
    <w:rsid w:val="00CF347E"/>
    <w:rsid w:val="00CF473E"/>
    <w:rsid w:val="00D0063C"/>
    <w:rsid w:val="00D02C11"/>
    <w:rsid w:val="00D0769A"/>
    <w:rsid w:val="00D13836"/>
    <w:rsid w:val="00D14FAF"/>
    <w:rsid w:val="00D215CB"/>
    <w:rsid w:val="00D2219D"/>
    <w:rsid w:val="00D24B59"/>
    <w:rsid w:val="00D3288B"/>
    <w:rsid w:val="00D344B0"/>
    <w:rsid w:val="00D3794B"/>
    <w:rsid w:val="00D4545E"/>
    <w:rsid w:val="00D46184"/>
    <w:rsid w:val="00D46B7F"/>
    <w:rsid w:val="00D47A8C"/>
    <w:rsid w:val="00D50B13"/>
    <w:rsid w:val="00D6302F"/>
    <w:rsid w:val="00D6507A"/>
    <w:rsid w:val="00D673EF"/>
    <w:rsid w:val="00D769F4"/>
    <w:rsid w:val="00D7742F"/>
    <w:rsid w:val="00D8170A"/>
    <w:rsid w:val="00D822D3"/>
    <w:rsid w:val="00D834D2"/>
    <w:rsid w:val="00D867DF"/>
    <w:rsid w:val="00D90467"/>
    <w:rsid w:val="00D93EE6"/>
    <w:rsid w:val="00D95683"/>
    <w:rsid w:val="00DA370B"/>
    <w:rsid w:val="00DA57C2"/>
    <w:rsid w:val="00DB0FCA"/>
    <w:rsid w:val="00DB1D10"/>
    <w:rsid w:val="00DB3594"/>
    <w:rsid w:val="00DC0E92"/>
    <w:rsid w:val="00DC4CF1"/>
    <w:rsid w:val="00DD0074"/>
    <w:rsid w:val="00DD0663"/>
    <w:rsid w:val="00DD28E1"/>
    <w:rsid w:val="00DD592E"/>
    <w:rsid w:val="00DD5FCA"/>
    <w:rsid w:val="00DD75DC"/>
    <w:rsid w:val="00DD7861"/>
    <w:rsid w:val="00DE4976"/>
    <w:rsid w:val="00DE72E2"/>
    <w:rsid w:val="00DF2884"/>
    <w:rsid w:val="00E01889"/>
    <w:rsid w:val="00E04D6B"/>
    <w:rsid w:val="00E070D1"/>
    <w:rsid w:val="00E14417"/>
    <w:rsid w:val="00E14702"/>
    <w:rsid w:val="00E212AA"/>
    <w:rsid w:val="00E265AE"/>
    <w:rsid w:val="00E37F29"/>
    <w:rsid w:val="00E40447"/>
    <w:rsid w:val="00E438B7"/>
    <w:rsid w:val="00E46176"/>
    <w:rsid w:val="00E504E8"/>
    <w:rsid w:val="00E5405F"/>
    <w:rsid w:val="00E55633"/>
    <w:rsid w:val="00E65192"/>
    <w:rsid w:val="00E65DDF"/>
    <w:rsid w:val="00E70E59"/>
    <w:rsid w:val="00E801D2"/>
    <w:rsid w:val="00E805A5"/>
    <w:rsid w:val="00E87640"/>
    <w:rsid w:val="00E90937"/>
    <w:rsid w:val="00E915D3"/>
    <w:rsid w:val="00E91B81"/>
    <w:rsid w:val="00E9274C"/>
    <w:rsid w:val="00E92CC5"/>
    <w:rsid w:val="00E93DD4"/>
    <w:rsid w:val="00E9687B"/>
    <w:rsid w:val="00E97D36"/>
    <w:rsid w:val="00EA0BD3"/>
    <w:rsid w:val="00EB4E58"/>
    <w:rsid w:val="00ED3C23"/>
    <w:rsid w:val="00EE0133"/>
    <w:rsid w:val="00EE07A8"/>
    <w:rsid w:val="00EF2628"/>
    <w:rsid w:val="00EF4224"/>
    <w:rsid w:val="00EF63A0"/>
    <w:rsid w:val="00F02123"/>
    <w:rsid w:val="00F02C5F"/>
    <w:rsid w:val="00F042AD"/>
    <w:rsid w:val="00F04417"/>
    <w:rsid w:val="00F13DBE"/>
    <w:rsid w:val="00F147B4"/>
    <w:rsid w:val="00F16159"/>
    <w:rsid w:val="00F2151C"/>
    <w:rsid w:val="00F21D1E"/>
    <w:rsid w:val="00F230AA"/>
    <w:rsid w:val="00F34D3D"/>
    <w:rsid w:val="00F37F61"/>
    <w:rsid w:val="00F4359A"/>
    <w:rsid w:val="00F47105"/>
    <w:rsid w:val="00F47267"/>
    <w:rsid w:val="00F507B1"/>
    <w:rsid w:val="00F50EB0"/>
    <w:rsid w:val="00F60A07"/>
    <w:rsid w:val="00F60CB8"/>
    <w:rsid w:val="00F618B6"/>
    <w:rsid w:val="00F6355E"/>
    <w:rsid w:val="00F65E43"/>
    <w:rsid w:val="00F71983"/>
    <w:rsid w:val="00F77A99"/>
    <w:rsid w:val="00F80A5E"/>
    <w:rsid w:val="00F8180C"/>
    <w:rsid w:val="00F870A0"/>
    <w:rsid w:val="00F950DC"/>
    <w:rsid w:val="00F9547D"/>
    <w:rsid w:val="00F96E51"/>
    <w:rsid w:val="00F9751E"/>
    <w:rsid w:val="00FA05E4"/>
    <w:rsid w:val="00FA599A"/>
    <w:rsid w:val="00FA6A30"/>
    <w:rsid w:val="00FA7825"/>
    <w:rsid w:val="00FB061F"/>
    <w:rsid w:val="00FB11B7"/>
    <w:rsid w:val="00FB491D"/>
    <w:rsid w:val="00FB7528"/>
    <w:rsid w:val="00FB7FE0"/>
    <w:rsid w:val="00FC3032"/>
    <w:rsid w:val="00FD6764"/>
    <w:rsid w:val="00FE1F61"/>
    <w:rsid w:val="00FF332D"/>
    <w:rsid w:val="00FF428F"/>
    <w:rsid w:val="044E8E19"/>
    <w:rsid w:val="12445DCB"/>
    <w:rsid w:val="13628D7B"/>
    <w:rsid w:val="30F408C1"/>
    <w:rsid w:val="5287E465"/>
    <w:rsid w:val="540498B8"/>
    <w:rsid w:val="643C0E8D"/>
    <w:rsid w:val="6A9D90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70AB7C3"/>
  <w15:docId w15:val="{1964F198-8AF2-450A-915B-5B043FB99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0AF6"/>
    <w:pPr>
      <w:suppressAutoHyphens/>
      <w:spacing w:line="300" w:lineRule="auto"/>
      <w:jc w:val="both"/>
    </w:pPr>
    <w:rPr>
      <w:rFonts w:ascii="Arial" w:hAnsi="Arial" w:cs="Arial"/>
      <w:lang w:eastAsia="ar-SA"/>
    </w:rPr>
  </w:style>
  <w:style w:type="paragraph" w:styleId="Nagwek1">
    <w:name w:val="heading 1"/>
    <w:basedOn w:val="Normalny"/>
    <w:next w:val="Normalny"/>
    <w:link w:val="Nagwek1Znak"/>
    <w:autoRedefine/>
    <w:uiPriority w:val="9"/>
    <w:qFormat/>
    <w:rsid w:val="00CC0AF6"/>
    <w:pPr>
      <w:keepNext/>
      <w:numPr>
        <w:numId w:val="12"/>
      </w:numPr>
      <w:spacing w:before="240" w:after="240" w:line="360" w:lineRule="auto"/>
      <w:jc w:val="left"/>
      <w:outlineLvl w:val="0"/>
    </w:pPr>
    <w:rPr>
      <w:rFonts w:eastAsia="Symbol"/>
      <w:b/>
      <w:color w:val="000000"/>
      <w:szCs w:val="22"/>
    </w:rPr>
  </w:style>
  <w:style w:type="paragraph" w:styleId="Nagwek2">
    <w:name w:val="heading 2"/>
    <w:aliases w:val="adpis 2,Level 2,Level 21,Level 22,Level 23,Level 24,Level 25,Level 211,Level 221,Level 231,Level 241,Level 26,Level 27,Level 28,Level 29,Level 212,Level 222,Level 232,Level 242,Level 251,Level 2111,Level 2211,Level 2311,Level 2411,Level 261"/>
    <w:basedOn w:val="Normalny"/>
    <w:next w:val="Normalny"/>
    <w:link w:val="Nagwek2Znak"/>
    <w:uiPriority w:val="9"/>
    <w:qFormat/>
    <w:rsid w:val="000D22CB"/>
    <w:pPr>
      <w:numPr>
        <w:ilvl w:val="1"/>
        <w:numId w:val="12"/>
      </w:numPr>
      <w:tabs>
        <w:tab w:val="left" w:pos="426"/>
      </w:tabs>
      <w:spacing w:before="200" w:after="120" w:line="252" w:lineRule="auto"/>
      <w:jc w:val="left"/>
      <w:outlineLvl w:val="1"/>
    </w:pPr>
    <w:rPr>
      <w:rFonts w:eastAsia="Symbol"/>
      <w:b/>
      <w:szCs w:val="22"/>
      <w:lang w:val="ru-RU"/>
    </w:rPr>
  </w:style>
  <w:style w:type="paragraph" w:styleId="Nagwek3">
    <w:name w:val="heading 3"/>
    <w:basedOn w:val="Normalny"/>
    <w:next w:val="Normalny"/>
    <w:link w:val="Nagwek3Znak"/>
    <w:uiPriority w:val="9"/>
    <w:qFormat/>
    <w:rsid w:val="00F02123"/>
    <w:pPr>
      <w:keepNext/>
      <w:numPr>
        <w:ilvl w:val="2"/>
        <w:numId w:val="12"/>
      </w:numPr>
      <w:spacing w:before="240" w:after="60"/>
      <w:outlineLvl w:val="2"/>
    </w:pPr>
    <w:rPr>
      <w:b/>
    </w:rPr>
  </w:style>
  <w:style w:type="paragraph" w:styleId="Nagwek4">
    <w:name w:val="heading 4"/>
    <w:aliases w:val="Nagłówek 4 Znak Znak"/>
    <w:basedOn w:val="Normalny"/>
    <w:next w:val="Normalny"/>
    <w:link w:val="Nagwek4Znak"/>
    <w:uiPriority w:val="9"/>
    <w:qFormat/>
    <w:rsid w:val="00F02123"/>
    <w:pPr>
      <w:keepNext/>
      <w:widowControl w:val="0"/>
      <w:numPr>
        <w:ilvl w:val="3"/>
        <w:numId w:val="12"/>
      </w:numPr>
      <w:spacing w:before="40" w:after="20"/>
      <w:textAlignment w:val="baseline"/>
      <w:outlineLvl w:val="3"/>
    </w:pPr>
    <w:rPr>
      <w:b/>
      <w:szCs w:val="24"/>
    </w:rPr>
  </w:style>
  <w:style w:type="paragraph" w:styleId="Nagwek5">
    <w:name w:val="heading 5"/>
    <w:basedOn w:val="Normalny"/>
    <w:next w:val="Normalny"/>
    <w:link w:val="Nagwek5Znak"/>
    <w:uiPriority w:val="9"/>
    <w:qFormat/>
    <w:rsid w:val="00F02123"/>
    <w:pPr>
      <w:keepNext/>
      <w:numPr>
        <w:ilvl w:val="4"/>
        <w:numId w:val="12"/>
      </w:numPr>
      <w:jc w:val="left"/>
      <w:outlineLvl w:val="4"/>
    </w:pPr>
    <w:rPr>
      <w:szCs w:val="22"/>
      <w:lang w:val="ru-RU"/>
    </w:rPr>
  </w:style>
  <w:style w:type="paragraph" w:styleId="Nagwek6">
    <w:name w:val="heading 6"/>
    <w:basedOn w:val="Normalny"/>
    <w:next w:val="Normalny"/>
    <w:link w:val="Nagwek6Znak"/>
    <w:uiPriority w:val="9"/>
    <w:qFormat/>
    <w:rsid w:val="00F02123"/>
    <w:pPr>
      <w:numPr>
        <w:ilvl w:val="5"/>
        <w:numId w:val="12"/>
      </w:numPr>
      <w:spacing w:before="240" w:after="60"/>
      <w:outlineLvl w:val="5"/>
    </w:pPr>
    <w:rPr>
      <w:bCs/>
      <w:szCs w:val="22"/>
    </w:rPr>
  </w:style>
  <w:style w:type="paragraph" w:styleId="Nagwek7">
    <w:name w:val="heading 7"/>
    <w:basedOn w:val="Normalny"/>
    <w:next w:val="Normalny"/>
    <w:link w:val="Nagwek7Znak"/>
    <w:uiPriority w:val="9"/>
    <w:qFormat/>
    <w:rsid w:val="00F02123"/>
    <w:pPr>
      <w:numPr>
        <w:ilvl w:val="6"/>
        <w:numId w:val="12"/>
      </w:numPr>
      <w:spacing w:before="240" w:after="60"/>
      <w:outlineLvl w:val="6"/>
    </w:pPr>
    <w:rPr>
      <w:szCs w:val="24"/>
    </w:rPr>
  </w:style>
  <w:style w:type="paragraph" w:styleId="Nagwek8">
    <w:name w:val="heading 8"/>
    <w:basedOn w:val="Normalny"/>
    <w:next w:val="akapitZnak"/>
    <w:uiPriority w:val="9"/>
    <w:qFormat/>
    <w:rsid w:val="00F02123"/>
    <w:pPr>
      <w:numPr>
        <w:ilvl w:val="7"/>
        <w:numId w:val="12"/>
      </w:numPr>
      <w:spacing w:before="120" w:after="120" w:line="336" w:lineRule="auto"/>
      <w:outlineLvl w:val="7"/>
    </w:pPr>
    <w:rPr>
      <w:b/>
      <w:lang w:val="x-none"/>
    </w:rPr>
  </w:style>
  <w:style w:type="paragraph" w:styleId="Nagwek9">
    <w:name w:val="heading 9"/>
    <w:basedOn w:val="Normalny"/>
    <w:next w:val="Normalny"/>
    <w:uiPriority w:val="9"/>
    <w:qFormat/>
    <w:rsid w:val="00F02123"/>
    <w:pPr>
      <w:numPr>
        <w:ilvl w:val="8"/>
        <w:numId w:val="12"/>
      </w:numPr>
      <w:spacing w:before="240" w:after="60" w:line="288" w:lineRule="auto"/>
      <w:outlineLvl w:val="8"/>
    </w:pPr>
    <w:rPr>
      <w:b/>
      <w:sz w:val="1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4z0">
    <w:name w:val="WW8Num4z0"/>
    <w:rPr>
      <w:rFonts w:ascii="Symbol" w:hAnsi="Symbol" w:cs="Symbol"/>
      <w:b/>
      <w:sz w:val="24"/>
      <w:szCs w:val="24"/>
      <w:lang w:val="x-none" w:eastAsia="x-none" w:bidi="x-none"/>
    </w:rPr>
  </w:style>
  <w:style w:type="character" w:customStyle="1" w:styleId="WW8Num4z1">
    <w:name w:val="WW8Num4z1"/>
    <w:rPr>
      <w:sz w:val="24"/>
      <w:szCs w:val="24"/>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11z0">
    <w:name w:val="WW8Num11z0"/>
    <w:rPr>
      <w:rFonts w:ascii="Times New Roman" w:hAnsi="Times New Roman" w:cs="Times New Roman"/>
      <w:b w:val="0"/>
      <w:i w:val="0"/>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4z0">
    <w:name w:val="WW8Num14z0"/>
    <w:rPr>
      <w:b/>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St11z0">
    <w:name w:val="WW8NumSt11z0"/>
    <w:rPr>
      <w:b w:val="0"/>
    </w:rPr>
  </w:style>
  <w:style w:type="character" w:customStyle="1" w:styleId="WW8NumSt11z1">
    <w:name w:val="WW8NumSt11z1"/>
    <w:rPr>
      <w:i w:val="0"/>
    </w:rPr>
  </w:style>
  <w:style w:type="character" w:customStyle="1" w:styleId="Domylnaczcionkaakapitu1">
    <w:name w:val="Domyślna czcionka akapitu1"/>
  </w:style>
  <w:style w:type="character" w:styleId="Numerstrony">
    <w:name w:val="page number"/>
    <w:basedOn w:val="Domylnaczcionkaakapitu1"/>
  </w:style>
  <w:style w:type="character" w:styleId="Hipercze">
    <w:name w:val="Hyperlink"/>
    <w:uiPriority w:val="99"/>
    <w:rPr>
      <w:color w:val="0000FF"/>
      <w:u w:val="single"/>
    </w:rPr>
  </w:style>
  <w:style w:type="character" w:customStyle="1" w:styleId="podstawowyZnak">
    <w:name w:val="podstawowy Znak"/>
    <w:rPr>
      <w:rFonts w:ascii="Arial" w:hAnsi="Arial" w:cs="Arial"/>
      <w:sz w:val="22"/>
      <w:szCs w:val="22"/>
      <w:lang w:val="pl-PL" w:eastAsia="ar-SA" w:bidi="ar-SA"/>
    </w:rPr>
  </w:style>
  <w:style w:type="character" w:customStyle="1" w:styleId="Styl11pt">
    <w:name w:val="Styl 11 pt"/>
    <w:rPr>
      <w:rFonts w:ascii="Arial" w:hAnsi="Arial" w:cs="Times New Roman"/>
      <w:sz w:val="20"/>
    </w:rPr>
  </w:style>
  <w:style w:type="character" w:customStyle="1" w:styleId="Tekstpodstawowy3Znak">
    <w:name w:val="Tekst podstawowy 3 Znak"/>
    <w:rPr>
      <w:rFonts w:ascii="Arial" w:eastAsia="Times New Roman" w:hAnsi="Arial" w:cs="Arial"/>
      <w:b/>
      <w:sz w:val="28"/>
    </w:rPr>
  </w:style>
  <w:style w:type="character" w:customStyle="1" w:styleId="akapitZnakZnakZnak">
    <w:name w:val="akapit Znak Znak Znak"/>
    <w:rPr>
      <w:rFonts w:ascii="Arial" w:eastAsia="Batang" w:hAnsi="Arial" w:cs="Arial"/>
      <w:sz w:val="24"/>
      <w:szCs w:val="24"/>
    </w:rPr>
  </w:style>
  <w:style w:type="character" w:customStyle="1" w:styleId="TekstkomentarzaZnak">
    <w:name w:val="Tekst komentarza Znak"/>
    <w:aliases w:val="Znak Znak Znak Znak Znak Znak Znak Znak1,Znak7 Znak Znak1,Znak7 Znak Znak Znak,Znak7 Znak Znak Znak Znak Znak"/>
    <w:uiPriority w:val="99"/>
    <w:rPr>
      <w:rFonts w:ascii="Arial" w:hAnsi="Arial" w:cs="Arial"/>
      <w:lang w:val="x-none"/>
    </w:rPr>
  </w:style>
  <w:style w:type="character" w:styleId="Pogrubienie">
    <w:name w:val="Strong"/>
    <w:uiPriority w:val="22"/>
    <w:qFormat/>
    <w:rPr>
      <w:b/>
      <w:bCs/>
    </w:rPr>
  </w:style>
  <w:style w:type="character" w:customStyle="1" w:styleId="FontStyle119">
    <w:name w:val="Font Style119"/>
    <w:rPr>
      <w:rFonts w:ascii="Arial" w:hAnsi="Arial" w:cs="Arial"/>
      <w:color w:val="000000"/>
      <w:sz w:val="22"/>
      <w:szCs w:val="22"/>
    </w:rPr>
  </w:style>
  <w:style w:type="character" w:customStyle="1" w:styleId="Nagwek8Znak">
    <w:name w:val="Nagłówek 8 Znak"/>
    <w:uiPriority w:val="9"/>
    <w:rPr>
      <w:rFonts w:ascii="Arial" w:eastAsia="Times New Roman" w:hAnsi="Arial" w:cs="Arial"/>
      <w:b/>
    </w:rPr>
  </w:style>
  <w:style w:type="character" w:customStyle="1" w:styleId="Nagwek9Znak">
    <w:name w:val="Nagłówek 9 Znak"/>
    <w:uiPriority w:val="9"/>
    <w:rPr>
      <w:rFonts w:ascii="Arial" w:eastAsia="Times New Roman" w:hAnsi="Arial" w:cs="Arial"/>
      <w:b/>
      <w:sz w:val="18"/>
    </w:rPr>
  </w:style>
  <w:style w:type="character" w:customStyle="1" w:styleId="akapitZnakZnak">
    <w:name w:val="akapit Znak Znak"/>
    <w:rPr>
      <w:rFonts w:ascii="Arial" w:eastAsia="Times New Roman" w:hAnsi="Arial" w:cs="Arial"/>
    </w:rPr>
  </w:style>
  <w:style w:type="character" w:customStyle="1" w:styleId="hps">
    <w:name w:val="hps"/>
    <w:rPr>
      <w:rFonts w:cs="Times New Roman"/>
    </w:rPr>
  </w:style>
  <w:style w:type="character" w:customStyle="1" w:styleId="NagwekZnak">
    <w:name w:val="Nagłówek Znak"/>
    <w:aliases w:val="Nagłówek strony1 Znak,Nagłówek strony 1 Znak,Nagłówek strony Znak"/>
    <w:uiPriority w:val="99"/>
    <w:rPr>
      <w:rFonts w:ascii="Arial" w:eastAsia="Times New Roman" w:hAnsi="Arial" w:cs="Arial"/>
      <w:sz w:val="22"/>
    </w:rPr>
  </w:style>
  <w:style w:type="character" w:customStyle="1" w:styleId="StopkaZnak">
    <w:name w:val="Stopka Znak"/>
    <w:uiPriority w:val="99"/>
    <w:rPr>
      <w:rFonts w:ascii="Arial" w:eastAsia="Times New Roman" w:hAnsi="Arial" w:cs="Arial"/>
      <w:sz w:val="22"/>
    </w:rPr>
  </w:style>
  <w:style w:type="character" w:customStyle="1" w:styleId="Odwoaniedokomentarza1">
    <w:name w:val="Odwołanie do komentarza1"/>
    <w:rPr>
      <w:sz w:val="16"/>
      <w:szCs w:val="16"/>
    </w:rPr>
  </w:style>
  <w:style w:type="character" w:customStyle="1" w:styleId="biggertext3">
    <w:name w:val="biggertext3"/>
    <w:rPr>
      <w:sz w:val="28"/>
      <w:szCs w:val="28"/>
    </w:rPr>
  </w:style>
  <w:style w:type="character" w:customStyle="1" w:styleId="TematkomentarzaZnak">
    <w:name w:val="Temat komentarza Znak"/>
    <w:uiPriority w:val="99"/>
    <w:rPr>
      <w:rFonts w:ascii="Arial" w:eastAsia="Times New Roman" w:hAnsi="Arial" w:cs="Arial"/>
      <w:b/>
      <w:bCs/>
      <w:lang w:val="x-none"/>
    </w:rPr>
  </w:style>
  <w:style w:type="character" w:customStyle="1" w:styleId="akapitZnak1">
    <w:name w:val="akapit Znak1"/>
    <w:rPr>
      <w:rFonts w:ascii="Arial" w:hAnsi="Arial" w:cs="Arial"/>
    </w:rPr>
  </w:style>
  <w:style w:type="paragraph" w:customStyle="1" w:styleId="Nagwek10">
    <w:name w:val="Nagłówek1"/>
    <w:basedOn w:val="Normalny"/>
    <w:next w:val="Tekstpodstawowy"/>
    <w:uiPriority w:val="99"/>
    <w:pPr>
      <w:keepNext/>
      <w:spacing w:before="240" w:after="120"/>
    </w:pPr>
    <w:rPr>
      <w:rFonts w:eastAsia="Microsoft YaHei" w:cs="Mangal"/>
      <w:sz w:val="28"/>
      <w:szCs w:val="28"/>
    </w:rPr>
  </w:style>
  <w:style w:type="paragraph" w:styleId="Tekstpodstawowy">
    <w:name w:val="Body Text"/>
    <w:basedOn w:val="Normalny"/>
    <w:link w:val="TekstpodstawowyZnak"/>
    <w:uiPriority w:val="1"/>
    <w:qFormat/>
    <w:pPr>
      <w:spacing w:after="120"/>
    </w:pPr>
  </w:style>
  <w:style w:type="paragraph" w:styleId="Lista">
    <w:name w:val="List"/>
    <w:basedOn w:val="Tekstpodstawowy"/>
    <w:uiPriority w:val="99"/>
    <w:rPr>
      <w:rFonts w:cs="Mangal"/>
    </w:rPr>
  </w:style>
  <w:style w:type="paragraph" w:customStyle="1" w:styleId="Podpis1">
    <w:name w:val="Podpis1"/>
    <w:basedOn w:val="Normalny"/>
    <w:uiPriority w:val="99"/>
    <w:pPr>
      <w:suppressLineNumbers/>
      <w:spacing w:before="120" w:after="120"/>
    </w:pPr>
    <w:rPr>
      <w:rFonts w:cs="Mangal"/>
      <w:i/>
      <w:iCs/>
      <w:sz w:val="24"/>
      <w:szCs w:val="24"/>
    </w:rPr>
  </w:style>
  <w:style w:type="paragraph" w:customStyle="1" w:styleId="Indeks">
    <w:name w:val="Indeks"/>
    <w:basedOn w:val="Normalny"/>
    <w:uiPriority w:val="99"/>
    <w:pPr>
      <w:suppressLineNumbers/>
    </w:pPr>
    <w:rPr>
      <w:rFonts w:cs="Mangal"/>
    </w:rPr>
  </w:style>
  <w:style w:type="paragraph" w:styleId="Spistreci1">
    <w:name w:val="toc 1"/>
    <w:basedOn w:val="Normalny"/>
    <w:next w:val="Normalny"/>
    <w:uiPriority w:val="39"/>
    <w:qFormat/>
    <w:pPr>
      <w:tabs>
        <w:tab w:val="left" w:pos="454"/>
        <w:tab w:val="right" w:leader="dot" w:pos="9356"/>
      </w:tabs>
      <w:spacing w:before="120" w:after="120" w:line="240" w:lineRule="auto"/>
      <w:ind w:left="454" w:hanging="454"/>
      <w:jc w:val="left"/>
    </w:pPr>
    <w:rPr>
      <w:b/>
      <w:bCs/>
      <w:szCs w:val="22"/>
    </w:rPr>
  </w:style>
  <w:style w:type="paragraph" w:styleId="Spistreci2">
    <w:name w:val="toc 2"/>
    <w:basedOn w:val="Normalny"/>
    <w:next w:val="Normalny"/>
    <w:uiPriority w:val="39"/>
    <w:qFormat/>
    <w:rsid w:val="006C2591"/>
    <w:pPr>
      <w:tabs>
        <w:tab w:val="right" w:leader="dot" w:pos="9356"/>
      </w:tabs>
      <w:spacing w:before="120" w:after="120" w:line="240" w:lineRule="auto"/>
      <w:ind w:left="567" w:hanging="567"/>
      <w:jc w:val="left"/>
    </w:pPr>
    <w:rPr>
      <w:noProof/>
      <w:sz w:val="18"/>
    </w:rPr>
  </w:style>
  <w:style w:type="paragraph" w:styleId="Spistreci3">
    <w:name w:val="toc 3"/>
    <w:basedOn w:val="Normalny"/>
    <w:next w:val="Normalny"/>
    <w:uiPriority w:val="39"/>
    <w:qFormat/>
    <w:pPr>
      <w:tabs>
        <w:tab w:val="left" w:pos="1134"/>
        <w:tab w:val="right" w:leader="dot" w:pos="9356"/>
      </w:tabs>
      <w:ind w:left="440"/>
    </w:pPr>
    <w:rPr>
      <w:b/>
    </w:rPr>
  </w:style>
  <w:style w:type="paragraph" w:styleId="Spistreci4">
    <w:name w:val="toc 4"/>
    <w:basedOn w:val="Normalny"/>
    <w:next w:val="Normalny"/>
    <w:uiPriority w:val="39"/>
    <w:qFormat/>
    <w:pPr>
      <w:tabs>
        <w:tab w:val="left" w:pos="1680"/>
        <w:tab w:val="right" w:leader="dot" w:pos="9356"/>
      </w:tabs>
      <w:ind w:left="660"/>
    </w:pPr>
    <w:rPr>
      <w:b/>
    </w:rPr>
  </w:style>
  <w:style w:type="paragraph" w:styleId="Spistreci5">
    <w:name w:val="toc 5"/>
    <w:basedOn w:val="Normalny"/>
    <w:next w:val="Normalny"/>
    <w:uiPriority w:val="39"/>
    <w:qFormat/>
    <w:pPr>
      <w:ind w:left="880"/>
    </w:pPr>
  </w:style>
  <w:style w:type="paragraph" w:styleId="Nagwek">
    <w:name w:val="header"/>
    <w:aliases w:val="Nagłówek strony1,Nagłówek strony 1,Nagłówek strony"/>
    <w:basedOn w:val="Normalny"/>
    <w:link w:val="NagwekZnak1"/>
    <w:uiPriority w:val="99"/>
    <w:pPr>
      <w:tabs>
        <w:tab w:val="center" w:pos="4536"/>
        <w:tab w:val="right" w:pos="9072"/>
      </w:tabs>
    </w:pPr>
    <w:rPr>
      <w:lang w:val="x-none"/>
    </w:rPr>
  </w:style>
  <w:style w:type="paragraph" w:styleId="Stopka">
    <w:name w:val="footer"/>
    <w:basedOn w:val="Normalny"/>
    <w:link w:val="StopkaZnak1"/>
    <w:uiPriority w:val="99"/>
    <w:pPr>
      <w:tabs>
        <w:tab w:val="center" w:pos="4536"/>
        <w:tab w:val="right" w:pos="9072"/>
      </w:tabs>
    </w:pPr>
    <w:rPr>
      <w:lang w:val="x-none"/>
    </w:rPr>
  </w:style>
  <w:style w:type="paragraph" w:customStyle="1" w:styleId="podstawowy">
    <w:name w:val="podstawowy"/>
    <w:basedOn w:val="Tekstpodstawowy"/>
    <w:uiPriority w:val="99"/>
    <w:qFormat/>
    <w:pPr>
      <w:spacing w:before="120" w:line="360" w:lineRule="auto"/>
    </w:pPr>
    <w:rPr>
      <w:rFonts w:eastAsia="Symbol"/>
      <w:szCs w:val="22"/>
    </w:rPr>
  </w:style>
  <w:style w:type="paragraph" w:styleId="Tekstdymka">
    <w:name w:val="Balloon Text"/>
    <w:basedOn w:val="Normalny"/>
    <w:link w:val="TekstdymkaZnak1"/>
    <w:uiPriority w:val="99"/>
    <w:rPr>
      <w:rFonts w:ascii="Tahoma" w:hAnsi="Tahoma" w:cs="Tahoma"/>
      <w:sz w:val="16"/>
      <w:szCs w:val="16"/>
    </w:rPr>
  </w:style>
  <w:style w:type="paragraph" w:styleId="Tekstpodstawowywcity">
    <w:name w:val="Body Text Indent"/>
    <w:basedOn w:val="Normalny"/>
    <w:link w:val="TekstpodstawowywcityZnak1"/>
    <w:uiPriority w:val="99"/>
    <w:pPr>
      <w:spacing w:after="120"/>
      <w:ind w:left="283"/>
    </w:pPr>
  </w:style>
  <w:style w:type="paragraph" w:styleId="Akapitzlist">
    <w:name w:val="List Paragraph"/>
    <w:aliases w:val="Punktowanie,ECN - Nagłówek 2,RP-AK_LISTA,Przypis,ROŚ-AK_LISTA,Nagłowek 3,_PGE_podpunkty_poziom1,Dot pt,EST_akapit z listą,Styl 1,List1,List bullet ISO,Preambuła,1_literowka,Literowanie,1) AaA,RR PGE Akapit z listą,1_literowka Znak Znak,lp"/>
    <w:basedOn w:val="Normalny"/>
    <w:link w:val="AkapitzlistZnak"/>
    <w:qFormat/>
    <w:rsid w:val="0094746C"/>
    <w:pPr>
      <w:widowControl w:val="0"/>
      <w:numPr>
        <w:numId w:val="88"/>
      </w:numPr>
      <w:suppressAutoHyphens w:val="0"/>
      <w:autoSpaceDE w:val="0"/>
      <w:autoSpaceDN w:val="0"/>
      <w:adjustRightInd w:val="0"/>
      <w:spacing w:line="223" w:lineRule="exact"/>
      <w:ind w:right="284"/>
      <w:jc w:val="left"/>
      <w:textAlignment w:val="baseline"/>
    </w:pPr>
    <w:rPr>
      <w:rFonts w:eastAsia="Symbol"/>
      <w:b/>
      <w:bCs/>
      <w:szCs w:val="22"/>
      <w:lang w:eastAsia="en-US"/>
    </w:rPr>
  </w:style>
  <w:style w:type="paragraph" w:customStyle="1" w:styleId="3ZnakZnakZnakZnakZnakZnakZnakZnakZnakZnakZnakZnakZnakZnakZnakZnakZnakZnak">
    <w:name w:val="3 Znak Znak Znak Znak Znak Znak Znak Znak Znak Znak Znak Znak Znak Znak Znak Znak Znak Znak"/>
    <w:basedOn w:val="Normalny"/>
    <w:pPr>
      <w:widowControl w:val="0"/>
      <w:spacing w:line="360" w:lineRule="atLeast"/>
      <w:textAlignment w:val="baseline"/>
    </w:pPr>
    <w:rPr>
      <w:rFonts w:ascii="Times New Roman" w:hAnsi="Times New Roman" w:cs="Times New Roman"/>
      <w:sz w:val="24"/>
      <w:szCs w:val="24"/>
    </w:rPr>
  </w:style>
  <w:style w:type="paragraph" w:customStyle="1" w:styleId="Tekstpodstawowy31">
    <w:name w:val="Tekst podstawowy 31"/>
    <w:basedOn w:val="Normalny"/>
    <w:pPr>
      <w:widowControl w:val="0"/>
      <w:spacing w:line="360" w:lineRule="auto"/>
      <w:jc w:val="center"/>
      <w:textAlignment w:val="baseline"/>
    </w:pPr>
    <w:rPr>
      <w:b/>
      <w:sz w:val="28"/>
      <w:lang w:val="x-none"/>
    </w:rPr>
  </w:style>
  <w:style w:type="paragraph" w:customStyle="1" w:styleId="akapitZnakZnak0">
    <w:name w:val="akapit Znak Znak0"/>
    <w:basedOn w:val="Normalny"/>
    <w:pPr>
      <w:widowControl w:val="0"/>
      <w:spacing w:before="60" w:after="60" w:line="336" w:lineRule="auto"/>
      <w:textAlignment w:val="baseline"/>
    </w:pPr>
    <w:rPr>
      <w:rFonts w:eastAsia="Batang"/>
      <w:sz w:val="24"/>
      <w:szCs w:val="24"/>
      <w:lang w:val="x-none"/>
    </w:rPr>
  </w:style>
  <w:style w:type="paragraph" w:customStyle="1" w:styleId="Tekstkomentarza1">
    <w:name w:val="Tekst komentarza1"/>
    <w:basedOn w:val="Normalny"/>
    <w:uiPriority w:val="99"/>
    <w:pPr>
      <w:widowControl w:val="0"/>
      <w:numPr>
        <w:numId w:val="1"/>
      </w:numPr>
      <w:spacing w:line="360" w:lineRule="atLeast"/>
      <w:textAlignment w:val="baseline"/>
    </w:pPr>
    <w:rPr>
      <w:rFonts w:eastAsia="Symbol"/>
      <w:lang w:val="x-none"/>
    </w:rPr>
  </w:style>
  <w:style w:type="paragraph" w:customStyle="1" w:styleId="akapitZnak">
    <w:name w:val="akapit Znak"/>
    <w:basedOn w:val="Normalny"/>
    <w:pPr>
      <w:widowControl w:val="0"/>
      <w:spacing w:before="60" w:after="60" w:line="336" w:lineRule="auto"/>
      <w:textAlignment w:val="baseline"/>
    </w:pPr>
    <w:rPr>
      <w:lang w:val="x-none"/>
    </w:rPr>
  </w:style>
  <w:style w:type="paragraph" w:styleId="Spistreci6">
    <w:name w:val="toc 6"/>
    <w:basedOn w:val="Normalny"/>
    <w:next w:val="Normalny"/>
    <w:uiPriority w:val="39"/>
    <w:pPr>
      <w:widowControl w:val="0"/>
      <w:spacing w:line="360" w:lineRule="atLeast"/>
      <w:ind w:left="960"/>
      <w:jc w:val="left"/>
      <w:textAlignment w:val="baseline"/>
    </w:pPr>
    <w:rPr>
      <w:rFonts w:ascii="Times New Roman" w:eastAsia="Batang" w:hAnsi="Times New Roman" w:cs="Times New Roman"/>
    </w:rPr>
  </w:style>
  <w:style w:type="paragraph" w:styleId="Spistreci7">
    <w:name w:val="toc 7"/>
    <w:basedOn w:val="Normalny"/>
    <w:next w:val="Normalny"/>
    <w:uiPriority w:val="39"/>
    <w:pPr>
      <w:widowControl w:val="0"/>
      <w:spacing w:line="360" w:lineRule="atLeast"/>
      <w:ind w:left="1200"/>
      <w:jc w:val="left"/>
      <w:textAlignment w:val="baseline"/>
    </w:pPr>
    <w:rPr>
      <w:rFonts w:ascii="Times New Roman" w:eastAsia="Batang" w:hAnsi="Times New Roman" w:cs="Times New Roman"/>
    </w:rPr>
  </w:style>
  <w:style w:type="paragraph" w:styleId="Spistreci8">
    <w:name w:val="toc 8"/>
    <w:basedOn w:val="Normalny"/>
    <w:next w:val="Normalny"/>
    <w:uiPriority w:val="39"/>
    <w:pPr>
      <w:widowControl w:val="0"/>
      <w:spacing w:line="360" w:lineRule="atLeast"/>
      <w:ind w:left="1440"/>
      <w:jc w:val="left"/>
      <w:textAlignment w:val="baseline"/>
    </w:pPr>
    <w:rPr>
      <w:rFonts w:ascii="Times New Roman" w:eastAsia="Batang" w:hAnsi="Times New Roman" w:cs="Times New Roman"/>
    </w:rPr>
  </w:style>
  <w:style w:type="paragraph" w:styleId="Spistreci9">
    <w:name w:val="toc 9"/>
    <w:basedOn w:val="Normalny"/>
    <w:next w:val="Normalny"/>
    <w:uiPriority w:val="39"/>
    <w:pPr>
      <w:widowControl w:val="0"/>
      <w:spacing w:line="360" w:lineRule="atLeast"/>
      <w:ind w:left="1680"/>
      <w:jc w:val="left"/>
      <w:textAlignment w:val="baseline"/>
    </w:pPr>
    <w:rPr>
      <w:rFonts w:ascii="Times New Roman" w:eastAsia="Batang" w:hAnsi="Times New Roman" w:cs="Times New Roman"/>
    </w:rPr>
  </w:style>
  <w:style w:type="paragraph" w:customStyle="1" w:styleId="WW-akapitZnak">
    <w:name w:val="WW-akapit Znak"/>
    <w:basedOn w:val="Normalny"/>
    <w:pPr>
      <w:widowControl w:val="0"/>
      <w:spacing w:before="60" w:after="60" w:line="336" w:lineRule="auto"/>
      <w:textAlignment w:val="baseline"/>
    </w:pPr>
  </w:style>
  <w:style w:type="paragraph" w:customStyle="1" w:styleId="tab">
    <w:name w:val="tab"/>
    <w:basedOn w:val="Normalny"/>
    <w:pPr>
      <w:widowControl w:val="0"/>
      <w:spacing w:before="60" w:after="60" w:line="360" w:lineRule="atLeast"/>
      <w:textAlignment w:val="baseline"/>
    </w:pPr>
    <w:rPr>
      <w:rFonts w:ascii="Brooklynpl" w:hAnsi="Brooklynpl" w:cs="Brooklynpl"/>
      <w:spacing w:val="-3"/>
    </w:rPr>
  </w:style>
  <w:style w:type="paragraph" w:customStyle="1" w:styleId="wyliczany">
    <w:name w:val="wyliczany"/>
    <w:basedOn w:val="Normalny"/>
    <w:pPr>
      <w:keepLines/>
      <w:widowControl w:val="0"/>
      <w:numPr>
        <w:numId w:val="4"/>
      </w:numPr>
      <w:spacing w:after="40" w:line="276" w:lineRule="auto"/>
      <w:textAlignment w:val="baseline"/>
    </w:pPr>
  </w:style>
  <w:style w:type="paragraph" w:customStyle="1" w:styleId="3ZnakZnakZnakZnakZnakZnakZnakZnakZnakZnakZnakZnakZnakZnakZnakZnakZnakZnakZnakZnakZnakZnakZnakZnak1">
    <w:name w:val="3 Znak Znak Znak Znak Znak Znak Znak Znak Znak Znak Znak Znak Znak Znak Znak Znak Znak Znak Znak Znak Znak Znak Znak Znak1"/>
    <w:basedOn w:val="Normalny"/>
    <w:pPr>
      <w:widowControl w:val="0"/>
      <w:spacing w:line="360" w:lineRule="atLeast"/>
      <w:textAlignment w:val="baseline"/>
    </w:pPr>
    <w:rPr>
      <w:rFonts w:ascii="Times New Roman" w:hAnsi="Times New Roman" w:cs="Times New Roman"/>
      <w:sz w:val="24"/>
      <w:szCs w:val="24"/>
    </w:rPr>
  </w:style>
  <w:style w:type="paragraph" w:customStyle="1" w:styleId="3ZnakZnakZnakZnakZnakZnakZnakZnakZnakZnakZnakZnakZnakZnakZnakZnakZnakZnakZnakZnakZnak1">
    <w:name w:val="3 Znak Znak Znak Znak Znak Znak Znak Znak Znak Znak Znak Znak Znak Znak Znak Znak Znak Znak Znak Znak Znak1"/>
    <w:basedOn w:val="Normalny"/>
    <w:pPr>
      <w:spacing w:line="240" w:lineRule="auto"/>
      <w:jc w:val="left"/>
    </w:pPr>
    <w:rPr>
      <w:rFonts w:ascii="Times New Roman" w:hAnsi="Times New Roman" w:cs="Times New Roman"/>
      <w:sz w:val="24"/>
      <w:szCs w:val="24"/>
    </w:rPr>
  </w:style>
  <w:style w:type="paragraph" w:customStyle="1" w:styleId="ZnakZnak2ZnakZnakZnakZnakZnakZnak">
    <w:name w:val="Znak Znak2 Znak Znak Znak Znak Znak Znak"/>
    <w:basedOn w:val="Normalny"/>
    <w:pPr>
      <w:spacing w:line="240" w:lineRule="auto"/>
      <w:jc w:val="left"/>
    </w:pPr>
    <w:rPr>
      <w:rFonts w:ascii="Times New Roman" w:hAnsi="Times New Roman" w:cs="Times New Roman"/>
      <w:sz w:val="24"/>
      <w:szCs w:val="24"/>
    </w:rPr>
  </w:style>
  <w:style w:type="paragraph" w:customStyle="1" w:styleId="3ZnakZnakZnakZnakZnakZnakZnakZnakZnakZnakZnakZnakZnakZnakZnakZnakZnakZnakZnakZnakZnakZnakZnakZnakZnakZnakZnak">
    <w:name w:val="3 Znak Znak Znak Znak Znak Znak Znak Znak Znak Znak Znak Znak Znak Znak Znak Znak Znak Znak Znak Znak Znak Znak Znak Znak Znak Znak Znak"/>
    <w:basedOn w:val="Normalny"/>
    <w:pPr>
      <w:spacing w:line="240" w:lineRule="auto"/>
      <w:jc w:val="left"/>
    </w:pPr>
    <w:rPr>
      <w:rFonts w:ascii="Times New Roman" w:hAnsi="Times New Roman" w:cs="Times New Roman"/>
      <w:sz w:val="24"/>
      <w:szCs w:val="24"/>
    </w:rPr>
  </w:style>
  <w:style w:type="paragraph" w:customStyle="1" w:styleId="3ZnakZnakZnakZnakZnakZnakZnakZnakZnakZnakZnakZnakZnakZnakZnakZnakZnakZnakZnakZnakZnakZnakZnakZnak1ZnakZnakZnakZnakZnakZnakZnakZnakZnak">
    <w:name w:val="3 Znak Znak Znak Znak Znak Znak Znak Znak Znak Znak Znak Znak Znak Znak Znak Znak Znak Znak Znak Znak Znak Znak Znak Znak1 Znak Znak Znak Znak Znak Znak Znak Znak Znak"/>
    <w:basedOn w:val="Normalny"/>
    <w:pPr>
      <w:spacing w:line="240" w:lineRule="auto"/>
      <w:jc w:val="left"/>
    </w:pPr>
    <w:rPr>
      <w:rFonts w:ascii="Times New Roman" w:hAnsi="Times New Roman" w:cs="Times New Roman"/>
      <w:sz w:val="24"/>
      <w:szCs w:val="24"/>
    </w:rPr>
  </w:style>
  <w:style w:type="paragraph" w:customStyle="1" w:styleId="Opoletekst">
    <w:name w:val="Opole tekst"/>
    <w:basedOn w:val="Normalny"/>
    <w:pPr>
      <w:spacing w:before="60" w:line="240" w:lineRule="auto"/>
    </w:pPr>
    <w:rPr>
      <w:rFonts w:ascii="Times New Roman" w:hAnsi="Times New Roman" w:cs="Times New Roman"/>
    </w:rPr>
  </w:style>
  <w:style w:type="paragraph" w:customStyle="1" w:styleId="ZnakZnakZnakZnakZnakZnakZnakZnak">
    <w:name w:val="Znak Znak Znak Znak Znak Znak Znak Znak"/>
    <w:basedOn w:val="Normalny"/>
    <w:pPr>
      <w:spacing w:line="240" w:lineRule="auto"/>
      <w:jc w:val="left"/>
    </w:pPr>
    <w:rPr>
      <w:rFonts w:ascii="Times New Roman" w:hAnsi="Times New Roman" w:cs="Times New Roman"/>
      <w:sz w:val="24"/>
      <w:szCs w:val="24"/>
    </w:rPr>
  </w:style>
  <w:style w:type="paragraph" w:customStyle="1" w:styleId="ZnakZnakZnakZnakZnakZnakZnakZnakZnakZnakZnakCharCharZnakZnakZnakZnakZnakZnakZnakZnakZnakZnakZnakZnakZnakZnakZnakZnakZnak">
    <w:name w:val="Znak Znak Znak Znak Znak Znak Znak Znak Znak Znak Znak Char Char Znak Znak Znak Znak Znak Znak Znak Znak Znak Znak Znak Znak Znak Znak Znak Znak Znak"/>
    <w:basedOn w:val="Normalny"/>
    <w:pPr>
      <w:widowControl w:val="0"/>
      <w:spacing w:line="240" w:lineRule="auto"/>
      <w:jc w:val="left"/>
      <w:textAlignment w:val="baseline"/>
    </w:pPr>
    <w:rPr>
      <w:rFonts w:ascii="Times New Roman" w:hAnsi="Times New Roman" w:cs="Times New Roman"/>
      <w:sz w:val="24"/>
      <w:szCs w:val="24"/>
    </w:rPr>
  </w:style>
  <w:style w:type="paragraph" w:customStyle="1" w:styleId="ZnakZnakZnakZnakZnakZnakZnakZnakZnakZnakZnakZnakZnakZnak">
    <w:name w:val="Znak Znak Znak Znak Znak Znak Znak Znak Znak Znak Znak Znak Znak Znak"/>
    <w:basedOn w:val="Normalny"/>
    <w:pPr>
      <w:spacing w:line="240" w:lineRule="auto"/>
      <w:jc w:val="left"/>
    </w:pPr>
    <w:rPr>
      <w:rFonts w:ascii="Times New Roman" w:hAnsi="Times New Roman" w:cs="Times New Roman"/>
      <w:sz w:val="24"/>
      <w:szCs w:val="24"/>
    </w:rPr>
  </w:style>
  <w:style w:type="paragraph" w:customStyle="1" w:styleId="Tekstpodstawowy21">
    <w:name w:val="Tekst podstawowy 21"/>
    <w:basedOn w:val="Normalny"/>
    <w:uiPriority w:val="99"/>
    <w:pPr>
      <w:spacing w:after="120" w:line="480" w:lineRule="auto"/>
    </w:pPr>
  </w:style>
  <w:style w:type="paragraph" w:customStyle="1" w:styleId="listawypunktowana3">
    <w:name w:val="lista wypunktowana 3"/>
    <w:basedOn w:val="Normalny"/>
    <w:uiPriority w:val="99"/>
    <w:pPr>
      <w:widowControl w:val="0"/>
      <w:numPr>
        <w:numId w:val="2"/>
      </w:numPr>
      <w:spacing w:line="360" w:lineRule="auto"/>
    </w:pPr>
  </w:style>
  <w:style w:type="paragraph" w:customStyle="1" w:styleId="ZnakZnak2">
    <w:name w:val="Znak Znak2"/>
    <w:basedOn w:val="Normalny"/>
    <w:pPr>
      <w:widowControl w:val="0"/>
      <w:spacing w:line="240" w:lineRule="auto"/>
      <w:jc w:val="left"/>
      <w:textAlignment w:val="baseline"/>
    </w:pPr>
    <w:rPr>
      <w:rFonts w:ascii="Times New Roman" w:hAnsi="Times New Roman" w:cs="Times New Roman"/>
      <w:sz w:val="24"/>
      <w:szCs w:val="24"/>
    </w:rPr>
  </w:style>
  <w:style w:type="paragraph" w:customStyle="1" w:styleId="Ramki">
    <w:name w:val="Ramki"/>
    <w:basedOn w:val="Normalny"/>
    <w:pPr>
      <w:spacing w:line="288" w:lineRule="auto"/>
      <w:jc w:val="center"/>
    </w:pPr>
    <w:rPr>
      <w:rFonts w:ascii="Times New Roman" w:hAnsi="Times New Roman" w:cs="Times New Roman"/>
    </w:rPr>
  </w:style>
  <w:style w:type="paragraph" w:customStyle="1" w:styleId="xl27">
    <w:name w:val="xl27"/>
    <w:basedOn w:val="Normalny"/>
    <w:pPr>
      <w:pBdr>
        <w:left w:val="single" w:sz="4" w:space="0" w:color="000000"/>
        <w:bottom w:val="single" w:sz="4" w:space="0" w:color="000000"/>
        <w:right w:val="single" w:sz="4" w:space="0" w:color="000000"/>
      </w:pBdr>
      <w:spacing w:before="100" w:after="100" w:line="240" w:lineRule="auto"/>
      <w:jc w:val="left"/>
    </w:pPr>
    <w:rPr>
      <w:sz w:val="16"/>
      <w:szCs w:val="16"/>
    </w:rPr>
  </w:style>
  <w:style w:type="paragraph" w:customStyle="1" w:styleId="E0">
    <w:name w:val="E0"/>
    <w:basedOn w:val="Normalny"/>
    <w:pPr>
      <w:spacing w:after="160" w:line="320" w:lineRule="atLeast"/>
    </w:pPr>
    <w:rPr>
      <w:lang w:val="de-DE"/>
    </w:rPr>
  </w:style>
  <w:style w:type="paragraph" w:customStyle="1" w:styleId="P0">
    <w:name w:val="P0"/>
    <w:basedOn w:val="Normalny"/>
    <w:pPr>
      <w:numPr>
        <w:numId w:val="3"/>
      </w:numPr>
      <w:spacing w:line="320" w:lineRule="atLeast"/>
    </w:pPr>
    <w:rPr>
      <w:lang w:val="de-DE"/>
    </w:rPr>
  </w:style>
  <w:style w:type="paragraph" w:customStyle="1" w:styleId="akapit1-tekst">
    <w:name w:val="akapit 1 - tekst"/>
    <w:basedOn w:val="Normalny"/>
    <w:pPr>
      <w:overflowPunct w:val="0"/>
      <w:autoSpaceDE w:val="0"/>
      <w:spacing w:before="120" w:line="240" w:lineRule="auto"/>
      <w:ind w:left="567"/>
    </w:pPr>
    <w:rPr>
      <w:rFonts w:ascii="Times New Roman" w:hAnsi="Times New Roman" w:cs="Times New Roman"/>
      <w:sz w:val="24"/>
    </w:rPr>
  </w:style>
  <w:style w:type="paragraph" w:customStyle="1" w:styleId="Style26">
    <w:name w:val="Style26"/>
    <w:basedOn w:val="Normalny"/>
    <w:pPr>
      <w:widowControl w:val="0"/>
      <w:autoSpaceDE w:val="0"/>
      <w:spacing w:line="240" w:lineRule="auto"/>
      <w:jc w:val="left"/>
    </w:pPr>
    <w:rPr>
      <w:sz w:val="24"/>
      <w:szCs w:val="24"/>
    </w:rPr>
  </w:style>
  <w:style w:type="paragraph" w:customStyle="1" w:styleId="N0">
    <w:name w:val="N0"/>
    <w:basedOn w:val="Normalny"/>
    <w:pPr>
      <w:spacing w:line="320" w:lineRule="atLeast"/>
    </w:pPr>
    <w:rPr>
      <w:szCs w:val="22"/>
      <w:lang w:val="de-DE"/>
    </w:rPr>
  </w:style>
  <w:style w:type="paragraph" w:customStyle="1" w:styleId="Default">
    <w:name w:val="Default"/>
    <w:pPr>
      <w:suppressAutoHyphens/>
      <w:autoSpaceDE w:val="0"/>
    </w:pPr>
    <w:rPr>
      <w:color w:val="000000"/>
      <w:sz w:val="24"/>
      <w:szCs w:val="24"/>
      <w:lang w:eastAsia="ar-SA"/>
    </w:rPr>
  </w:style>
  <w:style w:type="paragraph" w:customStyle="1" w:styleId="ZnakZnak6ZnakZnakZnakZnakZnakZnakZnakZnakZnakZnakZnakZnakZnakZnakZnakZnakZnakZnakZnakZnakZnakZnak">
    <w:name w:val="Znak Znak6 Znak Znak Znak Znak Znak Znak Znak Znak Znak Znak Znak Znak Znak Znak Znak Znak Znak Znak Znak Znak Znak Znak"/>
    <w:basedOn w:val="Normalny"/>
    <w:pPr>
      <w:spacing w:line="240" w:lineRule="auto"/>
      <w:jc w:val="left"/>
    </w:pPr>
    <w:rPr>
      <w:rFonts w:ascii="Times New Roman" w:hAnsi="Times New Roman" w:cs="Times New Roman"/>
      <w:sz w:val="24"/>
      <w:szCs w:val="24"/>
    </w:rPr>
  </w:style>
  <w:style w:type="paragraph" w:customStyle="1" w:styleId="ZnakZnakZnakZnakZnakZnakZnakZnakZnakZnakZnakZnak">
    <w:name w:val="Znak Znak Znak Znak Znak Znak Znak Znak Znak Znak Znak Znak"/>
    <w:basedOn w:val="Normalny"/>
    <w:pPr>
      <w:spacing w:line="240" w:lineRule="auto"/>
      <w:jc w:val="left"/>
    </w:pPr>
    <w:rPr>
      <w:rFonts w:ascii="Times New Roman" w:hAnsi="Times New Roman" w:cs="Times New Roman"/>
      <w:sz w:val="24"/>
      <w:szCs w:val="24"/>
    </w:rPr>
  </w:style>
  <w:style w:type="paragraph" w:customStyle="1" w:styleId="ZnakZnak6ZnakZnakZnakZnakZnakZnakZnakZnakZnakZnakZnakZnakZnakZnakZnakZnakZnakZnakZnakZnakZnakZnakZnak">
    <w:name w:val="Znak Znak6 Znak Znak Znak Znak Znak Znak Znak Znak Znak Znak Znak Znak Znak Znak Znak Znak Znak Znak Znak Znak Znak Znak Znak"/>
    <w:basedOn w:val="Normalny"/>
    <w:pPr>
      <w:spacing w:line="240" w:lineRule="auto"/>
      <w:jc w:val="left"/>
    </w:pPr>
    <w:rPr>
      <w:rFonts w:ascii="Times New Roman" w:hAnsi="Times New Roman" w:cs="Times New Roman"/>
      <w:sz w:val="24"/>
      <w:szCs w:val="24"/>
    </w:rPr>
  </w:style>
  <w:style w:type="paragraph" w:customStyle="1" w:styleId="Plandokumentu1">
    <w:name w:val="Plan dokumentu1"/>
    <w:basedOn w:val="Normalny"/>
    <w:uiPriority w:val="99"/>
    <w:pPr>
      <w:shd w:val="clear" w:color="auto" w:fill="000080"/>
    </w:pPr>
    <w:rPr>
      <w:rFonts w:ascii="Tahoma" w:hAnsi="Tahoma" w:cs="Tahoma"/>
    </w:rPr>
  </w:style>
  <w:style w:type="paragraph" w:customStyle="1" w:styleId="ZnakZnak6ZnakZnakZnakZnakZnakZnakZnakZnakZnakZnakZnakZnakZnakZnakZnakZnakZnakZnakZnakZnakZnak">
    <w:name w:val="Znak Znak6 Znak Znak Znak Znak Znak Znak Znak Znak Znak Znak Znak Znak Znak Znak Znak Znak Znak Znak Znak Znak Znak"/>
    <w:basedOn w:val="Normalny"/>
    <w:pPr>
      <w:spacing w:line="240" w:lineRule="auto"/>
      <w:jc w:val="left"/>
    </w:pPr>
    <w:rPr>
      <w:rFonts w:ascii="Times New Roman" w:hAnsi="Times New Roman" w:cs="Times New Roman"/>
      <w:sz w:val="24"/>
      <w:szCs w:val="24"/>
    </w:rPr>
  </w:style>
  <w:style w:type="paragraph" w:customStyle="1" w:styleId="Listapunktowana42">
    <w:name w:val="Lista punktowana 42"/>
    <w:basedOn w:val="Normalny"/>
    <w:pPr>
      <w:tabs>
        <w:tab w:val="left" w:pos="1209"/>
      </w:tabs>
      <w:spacing w:line="240" w:lineRule="auto"/>
      <w:ind w:left="1209" w:hanging="360"/>
    </w:pPr>
    <w:rPr>
      <w:sz w:val="24"/>
      <w:szCs w:val="24"/>
    </w:rPr>
  </w:style>
  <w:style w:type="paragraph" w:customStyle="1" w:styleId="ZnakZnak6ZnakZnakZnakZnakZnakZnakZnakZnakZnakZnakZnakZnakZnakZnakZnakZnakZnakZnakZnakZnakZnakZnakZnakZnakZnak1ZnakZnakZnak">
    <w:name w:val="Znak Znak6 Znak Znak Znak Znak Znak Znak Znak Znak Znak Znak Znak Znak Znak Znak Znak Znak Znak Znak Znak Znak Znak Znak Znak Znak Znak1 Znak Znak Znak"/>
    <w:basedOn w:val="Normalny"/>
    <w:pPr>
      <w:spacing w:line="240" w:lineRule="auto"/>
      <w:jc w:val="left"/>
    </w:pPr>
    <w:rPr>
      <w:rFonts w:ascii="Times New Roman" w:hAnsi="Times New Roman" w:cs="Times New Roman"/>
      <w:sz w:val="24"/>
      <w:szCs w:val="24"/>
    </w:rPr>
  </w:style>
  <w:style w:type="paragraph" w:customStyle="1" w:styleId="ZnakZnak6ZnakZnakZnakZnakZnakZnakZnakZnakZnakZnakZnakZnakZnakZnakZnakZnakZnakZnakZnakZnakZnakZnakZnakZnakZnakZnakZnakZnak">
    <w:name w:val="Znak Znak6 Znak Znak Znak Znak Znak Znak Znak Znak Znak Znak Znak Znak Znak Znak Znak Znak Znak Znak Znak Znak Znak Znak Znak Znak Znak Znak Znak Znak"/>
    <w:basedOn w:val="Normalny"/>
    <w:pPr>
      <w:spacing w:line="240" w:lineRule="auto"/>
      <w:jc w:val="left"/>
    </w:pPr>
    <w:rPr>
      <w:rFonts w:ascii="Times New Roman" w:hAnsi="Times New Roman" w:cs="Times New Roman"/>
      <w:sz w:val="24"/>
      <w:szCs w:val="24"/>
    </w:rPr>
  </w:style>
  <w:style w:type="paragraph" w:customStyle="1" w:styleId="ZnakZnak6ZnakZnakZnakZnakZnakZnakZnakZnakZnakZnakZnakZnakZnakZnakZnakZnakZnakZnakZnakZnakZnakZnakZnakZnakZnak1">
    <w:name w:val="Znak Znak6 Znak Znak Znak Znak Znak Znak Znak Znak Znak Znak Znak Znak Znak Znak Znak Znak Znak Znak Znak Znak Znak Znak Znak Znak Znak1"/>
    <w:basedOn w:val="Normalny"/>
    <w:pPr>
      <w:spacing w:line="240" w:lineRule="auto"/>
      <w:jc w:val="left"/>
    </w:pPr>
    <w:rPr>
      <w:rFonts w:ascii="Times New Roman" w:hAnsi="Times New Roman" w:cs="Times New Roman"/>
      <w:sz w:val="24"/>
      <w:szCs w:val="24"/>
    </w:rPr>
  </w:style>
  <w:style w:type="paragraph" w:customStyle="1" w:styleId="ZnakZnak6ZnakZnakZnakZnakZnakZnakZnakZnakZnakZnakZnakZnakZnakZnakZnakZnakZnakZnakZnakZnakZnakZnakZnakZnakZnakZnak">
    <w:name w:val="Znak Znak6 Znak Znak Znak Znak Znak Znak Znak Znak Znak Znak Znak Znak Znak Znak Znak Znak Znak Znak Znak Znak Znak Znak Znak Znak Znak Znak"/>
    <w:basedOn w:val="Normalny"/>
    <w:pPr>
      <w:spacing w:line="240" w:lineRule="auto"/>
      <w:jc w:val="left"/>
    </w:pPr>
    <w:rPr>
      <w:rFonts w:ascii="Times New Roman" w:hAnsi="Times New Roman" w:cs="Times New Roman"/>
      <w:sz w:val="24"/>
      <w:szCs w:val="24"/>
    </w:rPr>
  </w:style>
  <w:style w:type="paragraph" w:customStyle="1" w:styleId="Listapunktowana41">
    <w:name w:val="Lista punktowana 41"/>
    <w:basedOn w:val="Normalny"/>
    <w:pPr>
      <w:tabs>
        <w:tab w:val="left" w:pos="1209"/>
      </w:tabs>
      <w:spacing w:line="240" w:lineRule="auto"/>
      <w:ind w:left="1209" w:hanging="360"/>
    </w:pPr>
    <w:rPr>
      <w:sz w:val="24"/>
      <w:szCs w:val="24"/>
    </w:rPr>
  </w:style>
  <w:style w:type="paragraph" w:customStyle="1" w:styleId="ZnakZnak6ZnakZnakZnakZnakZnakZnakZnakZnakZnakZnakZnakZnakZnakZnakZnakZnakZnakZnakZnakZnakZnakZnakZnak1">
    <w:name w:val="Znak Znak6 Znak Znak Znak Znak Znak Znak Znak Znak Znak Znak Znak Znak Znak Znak Znak Znak Znak Znak Znak Znak Znak Znak Znak1"/>
    <w:basedOn w:val="Normalny"/>
    <w:pPr>
      <w:spacing w:line="240" w:lineRule="auto"/>
      <w:jc w:val="left"/>
    </w:pPr>
    <w:rPr>
      <w:rFonts w:ascii="Times New Roman" w:hAnsi="Times New Roman" w:cs="Times New Roman"/>
      <w:sz w:val="24"/>
      <w:szCs w:val="24"/>
    </w:rPr>
  </w:style>
  <w:style w:type="paragraph" w:customStyle="1" w:styleId="ZnakZnak6ZnakZnakZnakZnakZnakZnakZnakZnakZnakZnakZnakZnakZnakZnakZnakZnakZnakZnakZnakZnakZnakZnakZnak1ZnakZnakZnakZnak">
    <w:name w:val="Znak Znak6 Znak Znak Znak Znak Znak Znak Znak Znak Znak Znak Znak Znak Znak Znak Znak Znak Znak Znak Znak Znak Znak Znak Znak1 Znak Znak Znak Znak"/>
    <w:basedOn w:val="Normalny"/>
    <w:pPr>
      <w:spacing w:line="240" w:lineRule="auto"/>
      <w:jc w:val="left"/>
    </w:pPr>
    <w:rPr>
      <w:rFonts w:ascii="Times New Roman" w:hAnsi="Times New Roman" w:cs="Times New Roman"/>
      <w:sz w:val="24"/>
      <w:szCs w:val="24"/>
    </w:rPr>
  </w:style>
  <w:style w:type="paragraph" w:customStyle="1" w:styleId="ZnakZnak6ZnakZnakZnakZnakZnakZnakZnakZnakZnakZnakZnakZnakZnakZnakZnakZnakZnakZnakZnakZnakZnakZnakZnakZnakZnak1ZnakZnak">
    <w:name w:val="Znak Znak6 Znak Znak Znak Znak Znak Znak Znak Znak Znak Znak Znak Znak Znak Znak Znak Znak Znak Znak Znak Znak Znak Znak Znak Znak Znak1 Znak Znak"/>
    <w:basedOn w:val="Normalny"/>
    <w:pPr>
      <w:spacing w:line="240" w:lineRule="auto"/>
      <w:jc w:val="left"/>
    </w:pPr>
    <w:rPr>
      <w:rFonts w:ascii="Times New Roman" w:hAnsi="Times New Roman" w:cs="Times New Roman"/>
      <w:sz w:val="24"/>
      <w:szCs w:val="24"/>
    </w:rPr>
  </w:style>
  <w:style w:type="paragraph" w:styleId="Tematkomentarza">
    <w:name w:val="annotation subject"/>
    <w:basedOn w:val="Tekstkomentarza1"/>
    <w:next w:val="Tekstkomentarza1"/>
    <w:link w:val="TematkomentarzaZnak1"/>
    <w:uiPriority w:val="99"/>
    <w:pPr>
      <w:widowControl/>
      <w:numPr>
        <w:numId w:val="0"/>
      </w:numPr>
      <w:spacing w:line="300" w:lineRule="auto"/>
      <w:textAlignment w:val="auto"/>
    </w:pPr>
    <w:rPr>
      <w:rFonts w:eastAsia="Times New Roman"/>
      <w:b/>
      <w:bCs/>
    </w:rPr>
  </w:style>
  <w:style w:type="paragraph" w:customStyle="1" w:styleId="Tekstblokowy1">
    <w:name w:val="Tekst blokowy1"/>
    <w:basedOn w:val="Normalny"/>
    <w:uiPriority w:val="99"/>
    <w:pPr>
      <w:widowControl w:val="0"/>
      <w:spacing w:before="120" w:line="276" w:lineRule="auto"/>
      <w:ind w:left="1134" w:right="993"/>
      <w:jc w:val="center"/>
    </w:pPr>
    <w:rPr>
      <w:sz w:val="52"/>
    </w:rPr>
  </w:style>
  <w:style w:type="paragraph" w:customStyle="1" w:styleId="akapit">
    <w:name w:val="akapit"/>
    <w:basedOn w:val="Normalny"/>
    <w:qFormat/>
    <w:pPr>
      <w:spacing w:before="60" w:after="60" w:line="336" w:lineRule="auto"/>
    </w:pPr>
    <w:rPr>
      <w:rFonts w:eastAsia="Symbol"/>
      <w:lang w:val="x-none"/>
    </w:rPr>
  </w:style>
  <w:style w:type="paragraph" w:customStyle="1" w:styleId="Zawartotabeli">
    <w:name w:val="Zawartość tabeli"/>
    <w:basedOn w:val="Normalny"/>
    <w:uiPriority w:val="99"/>
    <w:pPr>
      <w:suppressLineNumbers/>
    </w:pPr>
  </w:style>
  <w:style w:type="paragraph" w:customStyle="1" w:styleId="Nagwektabeli">
    <w:name w:val="Nagłówek tabeli"/>
    <w:basedOn w:val="Zawartotabeli"/>
    <w:uiPriority w:val="99"/>
    <w:pPr>
      <w:jc w:val="center"/>
    </w:pPr>
    <w:rPr>
      <w:b/>
      <w:bCs/>
    </w:rPr>
  </w:style>
  <w:style w:type="table" w:styleId="Tabela-Siatka">
    <w:name w:val="Table Grid"/>
    <w:basedOn w:val="Standardowy"/>
    <w:uiPriority w:val="39"/>
    <w:rsid w:val="00516AF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kstpodstawowywcity31">
    <w:name w:val="Tekst podstawowy wcięty 31"/>
    <w:basedOn w:val="Normalny"/>
    <w:uiPriority w:val="99"/>
    <w:rsid w:val="00516AFB"/>
    <w:pPr>
      <w:spacing w:after="120" w:line="240" w:lineRule="auto"/>
      <w:ind w:left="283"/>
      <w:jc w:val="left"/>
    </w:pPr>
    <w:rPr>
      <w:rFonts w:ascii="Times New Roman" w:hAnsi="Times New Roman" w:cs="Times New Roman"/>
      <w:sz w:val="16"/>
      <w:szCs w:val="16"/>
      <w:lang w:val="x-none"/>
    </w:rPr>
  </w:style>
  <w:style w:type="paragraph" w:customStyle="1" w:styleId="StylNagwek1aciskiArialPogrubieniePrzed6ptPo">
    <w:name w:val="Styl Nagłówek 1 + (Łaciński) Arial Pogrubienie Przed:  6 pt Po:..."/>
    <w:basedOn w:val="Nagwek1"/>
    <w:autoRedefine/>
    <w:rsid w:val="00F02123"/>
    <w:pPr>
      <w:numPr>
        <w:numId w:val="5"/>
      </w:numPr>
      <w:spacing w:before="120"/>
    </w:pPr>
    <w:rPr>
      <w:rFonts w:cs="Times New Roman"/>
      <w:b w:val="0"/>
      <w:bCs/>
      <w:szCs w:val="20"/>
    </w:rPr>
  </w:style>
  <w:style w:type="character" w:styleId="Odwoaniedokomentarza">
    <w:name w:val="annotation reference"/>
    <w:uiPriority w:val="99"/>
    <w:rsid w:val="007661D1"/>
    <w:rPr>
      <w:sz w:val="16"/>
      <w:szCs w:val="16"/>
    </w:rPr>
  </w:style>
  <w:style w:type="paragraph" w:styleId="Tekstkomentarza">
    <w:name w:val="annotation text"/>
    <w:aliases w:val="Znak Znak Znak Znak Znak Znak Znak,Znak7 Znak,Znak7 Znak Znak,Znak7 Znak Znak Znak Znak"/>
    <w:basedOn w:val="Normalny"/>
    <w:link w:val="TekstkomentarzaZnak1"/>
    <w:rsid w:val="007661D1"/>
  </w:style>
  <w:style w:type="paragraph" w:styleId="Poprawka">
    <w:name w:val="Revision"/>
    <w:hidden/>
    <w:uiPriority w:val="99"/>
    <w:semiHidden/>
    <w:rsid w:val="00B926D6"/>
    <w:rPr>
      <w:rFonts w:ascii="Arial" w:hAnsi="Arial" w:cs="Arial"/>
      <w:sz w:val="22"/>
      <w:lang w:eastAsia="ar-SA"/>
    </w:rPr>
  </w:style>
  <w:style w:type="character" w:customStyle="1" w:styleId="Nagwek1Znak">
    <w:name w:val="Nagłówek 1 Znak"/>
    <w:basedOn w:val="Domylnaczcionkaakapitu"/>
    <w:link w:val="Nagwek1"/>
    <w:uiPriority w:val="9"/>
    <w:rsid w:val="00CC0AF6"/>
    <w:rPr>
      <w:rFonts w:ascii="Arial" w:eastAsia="Symbol" w:hAnsi="Arial" w:cs="Arial"/>
      <w:b/>
      <w:color w:val="000000"/>
      <w:szCs w:val="22"/>
      <w:lang w:eastAsia="ar-SA"/>
    </w:rPr>
  </w:style>
  <w:style w:type="character" w:customStyle="1" w:styleId="Nagwek2Znak">
    <w:name w:val="Nagłówek 2 Znak"/>
    <w:aliases w:val="adpis 2 Znak,Level 2 Znak,Level 21 Znak,Level 22 Znak,Level 23 Znak,Level 24 Znak,Level 25 Znak,Level 211 Znak,Level 221 Znak,Level 231 Znak,Level 241 Znak,Level 26 Znak,Level 27 Znak,Level 28 Znak,Level 29 Znak,Level 212 Znak"/>
    <w:basedOn w:val="Domylnaczcionkaakapitu"/>
    <w:link w:val="Nagwek2"/>
    <w:uiPriority w:val="9"/>
    <w:rsid w:val="000D22CB"/>
    <w:rPr>
      <w:rFonts w:ascii="Arial" w:eastAsia="Symbol" w:hAnsi="Arial" w:cs="Arial"/>
      <w:b/>
      <w:szCs w:val="22"/>
      <w:lang w:val="ru-RU" w:eastAsia="ar-SA"/>
    </w:rPr>
  </w:style>
  <w:style w:type="character" w:customStyle="1" w:styleId="Nagwek3Znak">
    <w:name w:val="Nagłówek 3 Znak"/>
    <w:basedOn w:val="Domylnaczcionkaakapitu"/>
    <w:link w:val="Nagwek3"/>
    <w:uiPriority w:val="9"/>
    <w:rsid w:val="00711476"/>
    <w:rPr>
      <w:rFonts w:ascii="Arial" w:hAnsi="Arial" w:cs="Arial"/>
      <w:b/>
      <w:lang w:eastAsia="ar-SA"/>
    </w:rPr>
  </w:style>
  <w:style w:type="character" w:customStyle="1" w:styleId="Nagwek4Znak">
    <w:name w:val="Nagłówek 4 Znak"/>
    <w:aliases w:val="Nagłówek 4 Znak Znak Znak"/>
    <w:basedOn w:val="Domylnaczcionkaakapitu"/>
    <w:link w:val="Nagwek4"/>
    <w:uiPriority w:val="9"/>
    <w:rsid w:val="00711476"/>
    <w:rPr>
      <w:rFonts w:ascii="Arial" w:hAnsi="Arial" w:cs="Arial"/>
      <w:b/>
      <w:szCs w:val="24"/>
      <w:lang w:eastAsia="ar-SA"/>
    </w:rPr>
  </w:style>
  <w:style w:type="character" w:customStyle="1" w:styleId="Nagwek5Znak">
    <w:name w:val="Nagłówek 5 Znak"/>
    <w:basedOn w:val="Domylnaczcionkaakapitu"/>
    <w:link w:val="Nagwek5"/>
    <w:uiPriority w:val="9"/>
    <w:rsid w:val="00711476"/>
    <w:rPr>
      <w:rFonts w:ascii="Arial" w:hAnsi="Arial" w:cs="Arial"/>
      <w:szCs w:val="22"/>
      <w:lang w:val="ru-RU" w:eastAsia="ar-SA"/>
    </w:rPr>
  </w:style>
  <w:style w:type="character" w:customStyle="1" w:styleId="Nagwek6Znak">
    <w:name w:val="Nagłówek 6 Znak"/>
    <w:basedOn w:val="Domylnaczcionkaakapitu"/>
    <w:link w:val="Nagwek6"/>
    <w:uiPriority w:val="9"/>
    <w:rsid w:val="00711476"/>
    <w:rPr>
      <w:rFonts w:ascii="Arial" w:hAnsi="Arial" w:cs="Arial"/>
      <w:bCs/>
      <w:szCs w:val="22"/>
      <w:lang w:eastAsia="ar-SA"/>
    </w:rPr>
  </w:style>
  <w:style w:type="character" w:customStyle="1" w:styleId="Nagwek7Znak">
    <w:name w:val="Nagłówek 7 Znak"/>
    <w:basedOn w:val="Domylnaczcionkaakapitu"/>
    <w:link w:val="Nagwek7"/>
    <w:uiPriority w:val="9"/>
    <w:rsid w:val="00711476"/>
    <w:rPr>
      <w:rFonts w:ascii="Arial" w:hAnsi="Arial" w:cs="Arial"/>
      <w:szCs w:val="24"/>
      <w:lang w:eastAsia="ar-SA"/>
    </w:rPr>
  </w:style>
  <w:style w:type="character" w:styleId="UyteHipercze">
    <w:name w:val="FollowedHyperlink"/>
    <w:uiPriority w:val="99"/>
    <w:semiHidden/>
    <w:unhideWhenUsed/>
    <w:rsid w:val="00711476"/>
    <w:rPr>
      <w:color w:val="800080"/>
      <w:u w:val="single"/>
    </w:rPr>
  </w:style>
  <w:style w:type="paragraph" w:customStyle="1" w:styleId="msonormal0">
    <w:name w:val="msonormal"/>
    <w:basedOn w:val="Normalny"/>
    <w:uiPriority w:val="99"/>
    <w:rsid w:val="00711476"/>
    <w:pPr>
      <w:suppressAutoHyphens w:val="0"/>
      <w:spacing w:before="20" w:after="20" w:line="300" w:lineRule="atLeast"/>
      <w:ind w:left="20" w:right="20" w:firstLine="20"/>
      <w:jc w:val="left"/>
    </w:pPr>
    <w:rPr>
      <w:rFonts w:ascii="@Arial Unicode MS" w:eastAsia="@Arial Unicode MS" w:hAnsi="@Arial Unicode MS" w:cs="CG Times"/>
      <w:b/>
      <w:bCs/>
      <w:noProof/>
      <w:color w:val="003366"/>
      <w:szCs w:val="22"/>
      <w:lang w:eastAsia="pl-PL"/>
    </w:rPr>
  </w:style>
  <w:style w:type="paragraph" w:styleId="NormalnyWeb">
    <w:name w:val="Normal (Web)"/>
    <w:basedOn w:val="Normalny"/>
    <w:uiPriority w:val="99"/>
    <w:semiHidden/>
    <w:unhideWhenUsed/>
    <w:rsid w:val="00711476"/>
    <w:pPr>
      <w:suppressAutoHyphens w:val="0"/>
      <w:spacing w:before="20" w:after="20" w:line="300" w:lineRule="atLeast"/>
      <w:ind w:left="20" w:right="20" w:firstLine="20"/>
      <w:jc w:val="left"/>
    </w:pPr>
    <w:rPr>
      <w:rFonts w:ascii="@Arial Unicode MS" w:eastAsia="@Arial Unicode MS" w:hAnsi="@Arial Unicode MS" w:cs="CG Times"/>
      <w:b/>
      <w:bCs/>
      <w:noProof/>
      <w:color w:val="003366"/>
      <w:szCs w:val="22"/>
      <w:lang w:eastAsia="pl-PL"/>
    </w:rPr>
  </w:style>
  <w:style w:type="paragraph" w:styleId="Tekstprzypisudolnego">
    <w:name w:val="footnote text"/>
    <w:basedOn w:val="Normalny"/>
    <w:link w:val="TekstprzypisudolnegoZnak1"/>
    <w:uiPriority w:val="99"/>
    <w:semiHidden/>
    <w:unhideWhenUsed/>
    <w:rsid w:val="00711476"/>
    <w:pPr>
      <w:widowControl w:val="0"/>
      <w:suppressAutoHyphens w:val="0"/>
      <w:spacing w:before="120" w:line="360" w:lineRule="auto"/>
      <w:jc w:val="left"/>
    </w:pPr>
    <w:rPr>
      <w:noProof/>
      <w:sz w:val="18"/>
      <w:szCs w:val="22"/>
      <w:lang w:val="x-none" w:eastAsia="pl-PL"/>
    </w:rPr>
  </w:style>
  <w:style w:type="character" w:customStyle="1" w:styleId="TekstprzypisudolnegoZnak">
    <w:name w:val="Tekst przypisu dolnego Znak"/>
    <w:basedOn w:val="Domylnaczcionkaakapitu"/>
    <w:uiPriority w:val="99"/>
    <w:semiHidden/>
    <w:rsid w:val="00711476"/>
    <w:rPr>
      <w:rFonts w:ascii="Arial" w:hAnsi="Arial" w:cs="Arial"/>
      <w:lang w:eastAsia="ar-SA"/>
    </w:rPr>
  </w:style>
  <w:style w:type="paragraph" w:styleId="Legenda">
    <w:name w:val="caption"/>
    <w:basedOn w:val="Normalny"/>
    <w:next w:val="Normalny"/>
    <w:link w:val="LegendaZnak"/>
    <w:uiPriority w:val="35"/>
    <w:semiHidden/>
    <w:unhideWhenUsed/>
    <w:qFormat/>
    <w:rsid w:val="00711476"/>
    <w:pPr>
      <w:suppressAutoHyphens w:val="0"/>
      <w:spacing w:after="200" w:line="240" w:lineRule="auto"/>
      <w:jc w:val="left"/>
    </w:pPr>
    <w:rPr>
      <w:i/>
      <w:iCs/>
      <w:noProof/>
      <w:color w:val="44546A"/>
      <w:sz w:val="18"/>
      <w:szCs w:val="18"/>
      <w:lang w:eastAsia="pl-PL"/>
    </w:rPr>
  </w:style>
  <w:style w:type="paragraph" w:styleId="Tekstprzypisukocowego">
    <w:name w:val="endnote text"/>
    <w:basedOn w:val="Normalny"/>
    <w:link w:val="TekstprzypisukocowegoZnak1"/>
    <w:uiPriority w:val="99"/>
    <w:semiHidden/>
    <w:unhideWhenUsed/>
    <w:rsid w:val="00711476"/>
    <w:pPr>
      <w:suppressAutoHyphens w:val="0"/>
      <w:spacing w:before="120" w:line="360" w:lineRule="auto"/>
      <w:jc w:val="left"/>
    </w:pPr>
    <w:rPr>
      <w:noProof/>
      <w:szCs w:val="22"/>
      <w:lang w:eastAsia="pl-PL"/>
    </w:rPr>
  </w:style>
  <w:style w:type="character" w:customStyle="1" w:styleId="TekstprzypisukocowegoZnak">
    <w:name w:val="Tekst przypisu końcowego Znak"/>
    <w:basedOn w:val="Domylnaczcionkaakapitu"/>
    <w:uiPriority w:val="99"/>
    <w:semiHidden/>
    <w:rsid w:val="00711476"/>
    <w:rPr>
      <w:rFonts w:ascii="Arial" w:hAnsi="Arial" w:cs="Arial"/>
      <w:lang w:eastAsia="ar-SA"/>
    </w:rPr>
  </w:style>
  <w:style w:type="character" w:customStyle="1" w:styleId="TekstpodstawowyZnak">
    <w:name w:val="Tekst podstawowy Znak"/>
    <w:basedOn w:val="Domylnaczcionkaakapitu"/>
    <w:link w:val="Tekstpodstawowy"/>
    <w:uiPriority w:val="1"/>
    <w:rsid w:val="00711476"/>
    <w:rPr>
      <w:rFonts w:ascii="Arial" w:hAnsi="Arial" w:cs="Arial"/>
      <w:sz w:val="22"/>
      <w:lang w:eastAsia="ar-SA"/>
    </w:rPr>
  </w:style>
  <w:style w:type="character" w:customStyle="1" w:styleId="TekstpodstawowywcityZnak">
    <w:name w:val="Tekst podstawowy wcięty Znak"/>
    <w:basedOn w:val="Domylnaczcionkaakapitu"/>
    <w:uiPriority w:val="99"/>
    <w:semiHidden/>
    <w:rsid w:val="00711476"/>
    <w:rPr>
      <w:rFonts w:ascii="Arial" w:hAnsi="Arial" w:cs="Arial"/>
      <w:noProof/>
      <w:sz w:val="22"/>
      <w:szCs w:val="22"/>
    </w:rPr>
  </w:style>
  <w:style w:type="paragraph" w:styleId="Mapadokumentu">
    <w:name w:val="Document Map"/>
    <w:basedOn w:val="Normalny"/>
    <w:link w:val="MapadokumentuZnak"/>
    <w:uiPriority w:val="99"/>
    <w:semiHidden/>
    <w:unhideWhenUsed/>
    <w:rsid w:val="00711476"/>
    <w:pPr>
      <w:widowControl w:val="0"/>
      <w:shd w:val="clear" w:color="auto" w:fill="000080"/>
      <w:suppressAutoHyphens w:val="0"/>
      <w:spacing w:before="120" w:line="240" w:lineRule="auto"/>
      <w:jc w:val="left"/>
    </w:pPr>
    <w:rPr>
      <w:rFonts w:ascii="Tahoma" w:hAnsi="Tahoma" w:cs="Tahoma"/>
      <w:noProof/>
      <w:szCs w:val="22"/>
      <w:lang w:val="x-none" w:eastAsia="pl-PL"/>
    </w:rPr>
  </w:style>
  <w:style w:type="character" w:customStyle="1" w:styleId="MapadokumentuZnak">
    <w:name w:val="Mapa dokumentu Znak"/>
    <w:basedOn w:val="Domylnaczcionkaakapitu"/>
    <w:link w:val="Mapadokumentu"/>
    <w:uiPriority w:val="99"/>
    <w:semiHidden/>
    <w:rsid w:val="00711476"/>
    <w:rPr>
      <w:rFonts w:ascii="Tahoma" w:hAnsi="Tahoma" w:cs="Tahoma"/>
      <w:noProof/>
      <w:szCs w:val="22"/>
      <w:shd w:val="clear" w:color="auto" w:fill="000080"/>
      <w:lang w:val="x-none"/>
    </w:rPr>
  </w:style>
  <w:style w:type="character" w:customStyle="1" w:styleId="TekstdymkaZnak">
    <w:name w:val="Tekst dymka Znak"/>
    <w:basedOn w:val="Domylnaczcionkaakapitu"/>
    <w:uiPriority w:val="99"/>
    <w:semiHidden/>
    <w:rsid w:val="00711476"/>
    <w:rPr>
      <w:rFonts w:ascii="Segoe UI" w:hAnsi="Segoe UI" w:cs="Segoe UI"/>
      <w:noProof/>
      <w:sz w:val="18"/>
      <w:szCs w:val="18"/>
    </w:rPr>
  </w:style>
  <w:style w:type="paragraph" w:styleId="Nagwekspisutreci">
    <w:name w:val="TOC Heading"/>
    <w:basedOn w:val="Nagwek1"/>
    <w:next w:val="Normalny"/>
    <w:uiPriority w:val="39"/>
    <w:semiHidden/>
    <w:unhideWhenUsed/>
    <w:qFormat/>
    <w:rsid w:val="00711476"/>
    <w:pPr>
      <w:keepLines/>
      <w:numPr>
        <w:numId w:val="0"/>
      </w:numPr>
      <w:spacing w:before="480" w:after="120" w:line="276" w:lineRule="auto"/>
      <w:jc w:val="both"/>
    </w:pPr>
    <w:rPr>
      <w:rFonts w:ascii="Cambria" w:eastAsia="Times New Roman" w:hAnsi="Cambria" w:cs="TimesNewRomanPS"/>
      <w:bCs/>
      <w:caps/>
      <w:noProof/>
      <w:color w:val="365F91"/>
      <w:kern w:val="2"/>
      <w:sz w:val="28"/>
      <w:szCs w:val="28"/>
      <w:lang w:val="x-none" w:eastAsia="pl-PL"/>
    </w:rPr>
  </w:style>
  <w:style w:type="paragraph" w:customStyle="1" w:styleId="Nagwek20">
    <w:name w:val="Nagłówek2"/>
    <w:basedOn w:val="Normalny"/>
    <w:next w:val="Tekstpodstawowy"/>
    <w:rsid w:val="00711476"/>
    <w:pPr>
      <w:keepNext/>
      <w:suppressAutoHyphens w:val="0"/>
      <w:spacing w:before="240" w:after="120" w:line="360" w:lineRule="auto"/>
      <w:jc w:val="left"/>
    </w:pPr>
    <w:rPr>
      <w:rFonts w:eastAsia="Microsoft YaHei" w:cs="Times Pl"/>
      <w:noProof/>
      <w:sz w:val="28"/>
      <w:szCs w:val="28"/>
      <w:lang w:eastAsia="pl-PL"/>
    </w:rPr>
  </w:style>
  <w:style w:type="paragraph" w:customStyle="1" w:styleId="Podpis2">
    <w:name w:val="Podpis2"/>
    <w:basedOn w:val="Normalny"/>
    <w:rsid w:val="00711476"/>
    <w:pPr>
      <w:suppressLineNumbers/>
      <w:suppressAutoHyphens w:val="0"/>
      <w:spacing w:before="120" w:after="120" w:line="360" w:lineRule="auto"/>
      <w:jc w:val="left"/>
    </w:pPr>
    <w:rPr>
      <w:rFonts w:cs="Times Pl"/>
      <w:i/>
      <w:iCs/>
      <w:noProof/>
      <w:szCs w:val="24"/>
      <w:lang w:eastAsia="pl-PL"/>
    </w:rPr>
  </w:style>
  <w:style w:type="paragraph" w:customStyle="1" w:styleId="Zwrotgrzecznociowy1">
    <w:name w:val="Zwrot grzecznościowy1"/>
    <w:basedOn w:val="Normalny"/>
    <w:next w:val="Normalny"/>
    <w:rsid w:val="00711476"/>
    <w:pPr>
      <w:suppressAutoHyphens w:val="0"/>
      <w:spacing w:before="240" w:after="240" w:line="240" w:lineRule="atLeast"/>
      <w:jc w:val="left"/>
    </w:pPr>
    <w:rPr>
      <w:rFonts w:ascii="Garamond" w:hAnsi="Garamond" w:cs="Garamond"/>
      <w:noProof/>
      <w:kern w:val="2"/>
      <w:szCs w:val="22"/>
      <w:lang w:val="x-none" w:eastAsia="pl-PL"/>
    </w:rPr>
  </w:style>
  <w:style w:type="paragraph" w:customStyle="1" w:styleId="Legenda1">
    <w:name w:val="Legenda1"/>
    <w:basedOn w:val="Normalny"/>
    <w:next w:val="akapit"/>
    <w:uiPriority w:val="99"/>
    <w:rsid w:val="00711476"/>
    <w:pPr>
      <w:suppressAutoHyphens w:val="0"/>
      <w:spacing w:before="120" w:after="60" w:line="336" w:lineRule="auto"/>
      <w:ind w:left="284"/>
      <w:jc w:val="left"/>
    </w:pPr>
    <w:rPr>
      <w:bCs/>
      <w:noProof/>
      <w:sz w:val="18"/>
      <w:szCs w:val="22"/>
      <w:lang w:eastAsia="pl-PL"/>
    </w:rPr>
  </w:style>
  <w:style w:type="paragraph" w:customStyle="1" w:styleId="Tekstpodstawowywcity21">
    <w:name w:val="Tekst podstawowy wcięty 21"/>
    <w:basedOn w:val="Normalny"/>
    <w:rsid w:val="00711476"/>
    <w:pPr>
      <w:suppressAutoHyphens w:val="0"/>
      <w:spacing w:before="120" w:after="120" w:line="480" w:lineRule="auto"/>
      <w:ind w:left="283"/>
      <w:jc w:val="left"/>
    </w:pPr>
    <w:rPr>
      <w:noProof/>
      <w:szCs w:val="22"/>
      <w:lang w:val="x-none" w:eastAsia="pl-PL"/>
    </w:rPr>
  </w:style>
  <w:style w:type="paragraph" w:customStyle="1" w:styleId="Tekstpodstawowywcity32">
    <w:name w:val="Tekst podstawowy wcięty 32"/>
    <w:basedOn w:val="Normalny"/>
    <w:rsid w:val="00711476"/>
    <w:pPr>
      <w:suppressAutoHyphens w:val="0"/>
      <w:spacing w:before="120" w:after="120" w:line="360" w:lineRule="auto"/>
      <w:ind w:left="283"/>
      <w:jc w:val="left"/>
    </w:pPr>
    <w:rPr>
      <w:noProof/>
      <w:sz w:val="16"/>
      <w:szCs w:val="16"/>
      <w:lang w:val="x-none" w:eastAsia="pl-PL"/>
    </w:rPr>
  </w:style>
  <w:style w:type="paragraph" w:customStyle="1" w:styleId="StylPrzed3ptInterliniapojedyncze">
    <w:name w:val="Styl Przed:  3 pt Interlinia:  pojedyncze"/>
    <w:basedOn w:val="Normalny"/>
    <w:rsid w:val="00711476"/>
    <w:pPr>
      <w:suppressAutoHyphens w:val="0"/>
      <w:spacing w:before="120" w:line="336" w:lineRule="auto"/>
      <w:jc w:val="left"/>
    </w:pPr>
    <w:rPr>
      <w:noProof/>
      <w:szCs w:val="22"/>
      <w:lang w:eastAsia="pl-PL"/>
    </w:rPr>
  </w:style>
  <w:style w:type="paragraph" w:customStyle="1" w:styleId="StylLegenda">
    <w:name w:val="Styl Legenda"/>
    <w:basedOn w:val="Legenda1"/>
    <w:rsid w:val="00711476"/>
    <w:pPr>
      <w:ind w:left="1134" w:hanging="1134"/>
    </w:pPr>
    <w:rPr>
      <w:bCs w:val="0"/>
      <w:sz w:val="20"/>
    </w:rPr>
  </w:style>
  <w:style w:type="paragraph" w:customStyle="1" w:styleId="wielopoz">
    <w:name w:val="wielopoz"/>
    <w:basedOn w:val="Normalny"/>
    <w:rsid w:val="00711476"/>
    <w:pPr>
      <w:keepLines/>
      <w:numPr>
        <w:numId w:val="6"/>
      </w:numPr>
      <w:suppressAutoHyphens w:val="0"/>
      <w:autoSpaceDE w:val="0"/>
      <w:spacing w:before="120" w:line="360" w:lineRule="auto"/>
      <w:jc w:val="left"/>
    </w:pPr>
    <w:rPr>
      <w:noProof/>
      <w:spacing w:val="-3"/>
      <w:szCs w:val="22"/>
      <w:lang w:val="en-US" w:eastAsia="pl-PL"/>
    </w:rPr>
  </w:style>
  <w:style w:type="paragraph" w:customStyle="1" w:styleId="NA">
    <w:name w:val="N/A"/>
    <w:basedOn w:val="Normalny"/>
    <w:rsid w:val="00711476"/>
    <w:pPr>
      <w:tabs>
        <w:tab w:val="left" w:pos="9000"/>
        <w:tab w:val="right" w:pos="9360"/>
      </w:tabs>
      <w:suppressAutoHyphens w:val="0"/>
      <w:autoSpaceDE w:val="0"/>
      <w:spacing w:before="120" w:line="360" w:lineRule="auto"/>
      <w:jc w:val="left"/>
    </w:pPr>
    <w:rPr>
      <w:noProof/>
      <w:szCs w:val="22"/>
      <w:lang w:val="en-US" w:eastAsia="pl-PL"/>
    </w:rPr>
  </w:style>
  <w:style w:type="paragraph" w:customStyle="1" w:styleId="Tabela">
    <w:name w:val="Tabela"/>
    <w:basedOn w:val="Normalny"/>
    <w:uiPriority w:val="99"/>
    <w:rsid w:val="00711476"/>
    <w:pPr>
      <w:widowControl w:val="0"/>
      <w:suppressAutoHyphens w:val="0"/>
      <w:spacing w:before="120" w:line="360" w:lineRule="auto"/>
      <w:jc w:val="left"/>
    </w:pPr>
    <w:rPr>
      <w:noProof/>
      <w:szCs w:val="22"/>
      <w:lang w:eastAsia="pl-PL"/>
    </w:rPr>
  </w:style>
  <w:style w:type="paragraph" w:customStyle="1" w:styleId="ElsamNormalny">
    <w:name w:val="Elsam Normalny"/>
    <w:basedOn w:val="Normalny"/>
    <w:rsid w:val="00711476"/>
    <w:pPr>
      <w:suppressAutoHyphens w:val="0"/>
      <w:spacing w:before="60" w:after="144" w:line="336" w:lineRule="auto"/>
      <w:jc w:val="left"/>
    </w:pPr>
    <w:rPr>
      <w:noProof/>
      <w:szCs w:val="22"/>
      <w:lang w:eastAsia="pl-PL"/>
    </w:rPr>
  </w:style>
  <w:style w:type="paragraph" w:customStyle="1" w:styleId="Styl12ptWyjustowanyZlewej15cmPrzed4pt">
    <w:name w:val="Styl 12 pt Wyjustowany Z lewej:  15 cm Przed:  4 pt"/>
    <w:basedOn w:val="Normalny"/>
    <w:rsid w:val="00711476"/>
    <w:pPr>
      <w:suppressAutoHyphens w:val="0"/>
      <w:spacing w:before="80" w:line="240" w:lineRule="auto"/>
      <w:ind w:left="851"/>
      <w:jc w:val="left"/>
    </w:pPr>
    <w:rPr>
      <w:noProof/>
      <w:szCs w:val="24"/>
      <w:lang w:eastAsia="pl-PL"/>
    </w:rPr>
  </w:style>
  <w:style w:type="paragraph" w:customStyle="1" w:styleId="numery">
    <w:name w:val="numery"/>
    <w:basedOn w:val="Normalny"/>
    <w:rsid w:val="00711476"/>
    <w:pPr>
      <w:tabs>
        <w:tab w:val="left" w:pos="709"/>
        <w:tab w:val="left" w:pos="5671"/>
        <w:tab w:val="left" w:pos="7939"/>
      </w:tabs>
      <w:suppressAutoHyphens w:val="0"/>
      <w:spacing w:before="120" w:line="240" w:lineRule="auto"/>
      <w:ind w:left="426" w:right="764" w:hanging="426"/>
      <w:jc w:val="left"/>
    </w:pPr>
    <w:rPr>
      <w:rFonts w:ascii="Times Pl" w:hAnsi="Times Pl" w:cs="Courier"/>
      <w:noProof/>
      <w:szCs w:val="22"/>
      <w:lang w:eastAsia="pl-PL"/>
    </w:rPr>
  </w:style>
  <w:style w:type="paragraph" w:customStyle="1" w:styleId="NormalnyNiebieski">
    <w:name w:val="Normalny + Niebieski"/>
    <w:basedOn w:val="akapit"/>
    <w:rsid w:val="00711476"/>
    <w:pPr>
      <w:suppressAutoHyphens w:val="0"/>
      <w:spacing w:line="360" w:lineRule="auto"/>
      <w:jc w:val="left"/>
    </w:pPr>
    <w:rPr>
      <w:rFonts w:eastAsia="Times New Roman"/>
      <w:noProof/>
      <w:sz w:val="22"/>
      <w:szCs w:val="22"/>
      <w:lang w:eastAsia="pl-PL"/>
    </w:rPr>
  </w:style>
  <w:style w:type="paragraph" w:customStyle="1" w:styleId="Listapunktowana1">
    <w:name w:val="Lista punktowana1"/>
    <w:basedOn w:val="Normalny"/>
    <w:rsid w:val="00711476"/>
    <w:pPr>
      <w:numPr>
        <w:numId w:val="7"/>
      </w:numPr>
      <w:suppressAutoHyphens w:val="0"/>
      <w:spacing w:before="120" w:line="360" w:lineRule="auto"/>
      <w:jc w:val="left"/>
    </w:pPr>
    <w:rPr>
      <w:noProof/>
      <w:szCs w:val="22"/>
      <w:lang w:eastAsia="pl-PL"/>
    </w:rPr>
  </w:style>
  <w:style w:type="paragraph" w:customStyle="1" w:styleId="Wcicienormalne1">
    <w:name w:val="Wcięcie normalne1"/>
    <w:basedOn w:val="Normalny"/>
    <w:uiPriority w:val="99"/>
    <w:rsid w:val="00711476"/>
    <w:pPr>
      <w:suppressAutoHyphens w:val="0"/>
      <w:spacing w:before="120" w:line="240" w:lineRule="auto"/>
      <w:ind w:left="720"/>
      <w:jc w:val="left"/>
    </w:pPr>
    <w:rPr>
      <w:noProof/>
      <w:szCs w:val="22"/>
      <w:lang w:val="en-GB" w:eastAsia="pl-PL"/>
    </w:rPr>
  </w:style>
  <w:style w:type="paragraph" w:customStyle="1" w:styleId="Zwykytekst1">
    <w:name w:val="Zwykły tekst1"/>
    <w:basedOn w:val="Normalny"/>
    <w:rsid w:val="00711476"/>
    <w:pPr>
      <w:suppressAutoHyphens w:val="0"/>
      <w:spacing w:before="120" w:line="240" w:lineRule="auto"/>
      <w:jc w:val="left"/>
    </w:pPr>
    <w:rPr>
      <w:rFonts w:ascii="Courier New" w:hAnsi="Courier New" w:cs="Courier New"/>
      <w:noProof/>
      <w:szCs w:val="22"/>
      <w:lang w:val="en-GB" w:eastAsia="pl-PL"/>
    </w:rPr>
  </w:style>
  <w:style w:type="paragraph" w:customStyle="1" w:styleId="StylTekstpodstawowyZlewej125cm">
    <w:name w:val="Styl Tekst podstawowy + Z lewej:  125 cm"/>
    <w:basedOn w:val="Tekstpodstawowy"/>
    <w:rsid w:val="00711476"/>
    <w:pPr>
      <w:suppressAutoHyphens w:val="0"/>
      <w:spacing w:before="120" w:after="0" w:line="240" w:lineRule="auto"/>
      <w:ind w:left="709"/>
      <w:jc w:val="left"/>
    </w:pPr>
    <w:rPr>
      <w:rFonts w:ascii="Times New Roman" w:hAnsi="Times New Roman" w:cs="Times New Roman"/>
      <w:noProof/>
      <w:szCs w:val="22"/>
      <w:lang w:eastAsia="pl-PL"/>
    </w:rPr>
  </w:style>
  <w:style w:type="paragraph" w:customStyle="1" w:styleId="Bullet">
    <w:name w:val="Bullet"/>
    <w:basedOn w:val="Normalny"/>
    <w:rsid w:val="00711476"/>
    <w:pPr>
      <w:numPr>
        <w:numId w:val="8"/>
      </w:numPr>
      <w:suppressAutoHyphens w:val="0"/>
      <w:autoSpaceDE w:val="0"/>
      <w:spacing w:before="120" w:after="240" w:line="288" w:lineRule="atLeast"/>
      <w:jc w:val="left"/>
    </w:pPr>
    <w:rPr>
      <w:noProof/>
      <w:szCs w:val="22"/>
      <w:lang w:val="en-GB" w:eastAsia="pl-PL"/>
    </w:rPr>
  </w:style>
  <w:style w:type="paragraph" w:customStyle="1" w:styleId="listawypunktowana2">
    <w:name w:val="lista wypunktowana 2"/>
    <w:basedOn w:val="Listapunktowana1"/>
    <w:uiPriority w:val="99"/>
    <w:rsid w:val="00711476"/>
    <w:pPr>
      <w:widowControl w:val="0"/>
      <w:numPr>
        <w:numId w:val="9"/>
      </w:numPr>
      <w:spacing w:line="312" w:lineRule="auto"/>
    </w:pPr>
  </w:style>
  <w:style w:type="paragraph" w:customStyle="1" w:styleId="podstawowyZnakZnakZnak">
    <w:name w:val="podstawowy Znak Znak Znak"/>
    <w:basedOn w:val="Tekstpodstawowy"/>
    <w:rsid w:val="00711476"/>
    <w:pPr>
      <w:suppressAutoHyphens w:val="0"/>
      <w:spacing w:before="120" w:line="360" w:lineRule="auto"/>
      <w:jc w:val="left"/>
    </w:pPr>
    <w:rPr>
      <w:noProof/>
      <w:szCs w:val="22"/>
      <w:lang w:eastAsia="pl-PL"/>
    </w:rPr>
  </w:style>
  <w:style w:type="paragraph" w:customStyle="1" w:styleId="podstawowy1wierszlewo">
    <w:name w:val="podstawowy 1 wiersz lewo"/>
    <w:basedOn w:val="Normalny"/>
    <w:uiPriority w:val="99"/>
    <w:rsid w:val="00711476"/>
    <w:pPr>
      <w:suppressAutoHyphens w:val="0"/>
      <w:spacing w:before="120" w:after="120" w:line="240" w:lineRule="auto"/>
      <w:jc w:val="left"/>
    </w:pPr>
    <w:rPr>
      <w:noProof/>
      <w:szCs w:val="22"/>
      <w:lang w:eastAsia="pl-PL"/>
    </w:rPr>
  </w:style>
  <w:style w:type="paragraph" w:customStyle="1" w:styleId="podstawowy8">
    <w:name w:val="podstawowy 8"/>
    <w:aliases w:val="1 wiersz,lewo Znak,lewo"/>
    <w:basedOn w:val="Normalny"/>
    <w:uiPriority w:val="99"/>
    <w:rsid w:val="00711476"/>
    <w:pPr>
      <w:suppressAutoHyphens w:val="0"/>
      <w:spacing w:before="60" w:after="240" w:line="240" w:lineRule="auto"/>
      <w:jc w:val="center"/>
    </w:pPr>
    <w:rPr>
      <w:noProof/>
      <w:sz w:val="16"/>
      <w:szCs w:val="16"/>
      <w:lang w:eastAsia="pl-PL"/>
    </w:rPr>
  </w:style>
  <w:style w:type="paragraph" w:customStyle="1" w:styleId="punktystrontytuowych">
    <w:name w:val="punkty stron tytułowych"/>
    <w:basedOn w:val="podstawowyZnakZnakZnak"/>
    <w:next w:val="podstawowyZnakZnakZnak"/>
    <w:uiPriority w:val="99"/>
    <w:rsid w:val="00711476"/>
    <w:pPr>
      <w:spacing w:before="240" w:line="240" w:lineRule="auto"/>
      <w:jc w:val="center"/>
    </w:pPr>
    <w:rPr>
      <w:b/>
      <w:caps/>
      <w:sz w:val="36"/>
      <w:szCs w:val="36"/>
    </w:rPr>
  </w:style>
  <w:style w:type="paragraph" w:customStyle="1" w:styleId="lista1">
    <w:name w:val="lista 1"/>
    <w:aliases w:val="2,3"/>
    <w:basedOn w:val="podstawowy1wierszlewo"/>
    <w:uiPriority w:val="99"/>
    <w:rsid w:val="00711476"/>
  </w:style>
  <w:style w:type="paragraph" w:customStyle="1" w:styleId="Stylpodstawowy1wierszlewoWszystkiewersaliki">
    <w:name w:val="Styl podstawowy 1 wiersz lewo + Wszystkie wersaliki"/>
    <w:basedOn w:val="podstawowy1wierszlewo"/>
    <w:uiPriority w:val="99"/>
    <w:rsid w:val="00711476"/>
    <w:rPr>
      <w:caps/>
    </w:rPr>
  </w:style>
  <w:style w:type="paragraph" w:customStyle="1" w:styleId="listaa">
    <w:name w:val="lista a"/>
    <w:aliases w:val="b,c"/>
    <w:basedOn w:val="podstawowyZnakZnakZnak"/>
    <w:next w:val="podstawowyZnakZnakZnak"/>
    <w:uiPriority w:val="99"/>
    <w:rsid w:val="00711476"/>
    <w:pPr>
      <w:numPr>
        <w:numId w:val="10"/>
      </w:numPr>
      <w:spacing w:before="0" w:line="240" w:lineRule="auto"/>
    </w:pPr>
  </w:style>
  <w:style w:type="paragraph" w:customStyle="1" w:styleId="tytu">
    <w:name w:val="tytuł"/>
    <w:basedOn w:val="podstawowyZnakZnakZnak"/>
    <w:next w:val="podstawowyZnakZnakZnak"/>
    <w:uiPriority w:val="99"/>
    <w:rsid w:val="00711476"/>
    <w:pPr>
      <w:jc w:val="center"/>
    </w:pPr>
    <w:rPr>
      <w:b/>
      <w:sz w:val="36"/>
      <w:szCs w:val="36"/>
    </w:rPr>
  </w:style>
  <w:style w:type="paragraph" w:customStyle="1" w:styleId="podstawowy101wierszlewo">
    <w:name w:val="podstawowy10 1 wiersz lewo"/>
    <w:basedOn w:val="podstawowyZnakZnakZnak"/>
    <w:uiPriority w:val="99"/>
    <w:rsid w:val="00711476"/>
    <w:pPr>
      <w:spacing w:before="0" w:after="0" w:line="240" w:lineRule="auto"/>
    </w:pPr>
    <w:rPr>
      <w:szCs w:val="20"/>
    </w:rPr>
  </w:style>
  <w:style w:type="paragraph" w:customStyle="1" w:styleId="StylNagwek4BookmanOldStylePogrubienieNieKursywaCza">
    <w:name w:val="Styl Nagłówek 4 + Bookman Old Style Pogrubienie Nie Kursywa Cza..."/>
    <w:basedOn w:val="Nagwek4"/>
    <w:rsid w:val="00711476"/>
    <w:pPr>
      <w:keepLines/>
      <w:widowControl/>
      <w:numPr>
        <w:ilvl w:val="0"/>
        <w:numId w:val="0"/>
      </w:numPr>
      <w:spacing w:before="240" w:after="120" w:line="288" w:lineRule="auto"/>
      <w:ind w:left="1080" w:hanging="1080"/>
      <w:jc w:val="left"/>
      <w:textAlignment w:val="auto"/>
    </w:pPr>
    <w:rPr>
      <w:bCs/>
      <w:i/>
      <w:noProof/>
      <w:color w:val="000000"/>
      <w:spacing w:val="20"/>
      <w:sz w:val="24"/>
      <w:szCs w:val="20"/>
      <w:lang w:val="x-none" w:eastAsia="pl-PL"/>
    </w:rPr>
  </w:style>
  <w:style w:type="paragraph" w:customStyle="1" w:styleId="Document1">
    <w:name w:val="Document 1"/>
    <w:rsid w:val="00711476"/>
    <w:pPr>
      <w:keepNext/>
      <w:keepLines/>
      <w:tabs>
        <w:tab w:val="left" w:pos="-720"/>
      </w:tabs>
      <w:suppressAutoHyphens/>
    </w:pPr>
    <w:rPr>
      <w:rFonts w:ascii="Courier" w:hAnsi="Courier" w:cs="@Arial Unicode MS"/>
      <w:sz w:val="24"/>
      <w:lang w:val="en-US" w:eastAsia="ar-SA"/>
    </w:rPr>
  </w:style>
  <w:style w:type="paragraph" w:customStyle="1" w:styleId="tm">
    <w:name w:val="tm"/>
    <w:basedOn w:val="Normalny"/>
    <w:rsid w:val="00711476"/>
    <w:pPr>
      <w:suppressAutoHyphens w:val="0"/>
      <w:spacing w:before="80" w:line="276" w:lineRule="auto"/>
      <w:ind w:left="480" w:hanging="480"/>
      <w:jc w:val="left"/>
    </w:pPr>
    <w:rPr>
      <w:noProof/>
      <w:szCs w:val="24"/>
      <w:lang w:eastAsia="pl-PL"/>
    </w:rPr>
  </w:style>
  <w:style w:type="paragraph" w:customStyle="1" w:styleId="Romek">
    <w:name w:val="Romek"/>
    <w:basedOn w:val="Normalny"/>
    <w:rsid w:val="00711476"/>
    <w:pPr>
      <w:tabs>
        <w:tab w:val="right" w:pos="1418"/>
        <w:tab w:val="left" w:pos="1985"/>
      </w:tabs>
      <w:suppressAutoHyphens w:val="0"/>
      <w:spacing w:before="120" w:line="240" w:lineRule="auto"/>
      <w:ind w:left="1985" w:hanging="1985"/>
      <w:jc w:val="left"/>
    </w:pPr>
    <w:rPr>
      <w:noProof/>
      <w:szCs w:val="22"/>
      <w:lang w:eastAsia="pl-PL"/>
    </w:rPr>
  </w:style>
  <w:style w:type="paragraph" w:customStyle="1" w:styleId="Stylpodstawowy">
    <w:name w:val="Styl podstawowy"/>
    <w:basedOn w:val="podstawowyZnakZnakZnak"/>
    <w:rsid w:val="00711476"/>
    <w:pPr>
      <w:spacing w:after="0" w:line="336" w:lineRule="auto"/>
    </w:pPr>
    <w:rPr>
      <w:szCs w:val="20"/>
    </w:rPr>
  </w:style>
  <w:style w:type="paragraph" w:customStyle="1" w:styleId="StylNagwek3Przed18ptInterlinia15wiersza">
    <w:name w:val="Styl Nagłówek 3 + Przed:  18 pt Interlinia:  15 wiersza"/>
    <w:basedOn w:val="Nagwek3"/>
    <w:rsid w:val="00711476"/>
    <w:pPr>
      <w:keepLines/>
      <w:widowControl w:val="0"/>
      <w:numPr>
        <w:ilvl w:val="0"/>
        <w:numId w:val="0"/>
      </w:numPr>
      <w:tabs>
        <w:tab w:val="left" w:pos="0"/>
        <w:tab w:val="left" w:pos="1080"/>
      </w:tabs>
      <w:spacing w:before="360" w:after="120" w:line="360" w:lineRule="auto"/>
      <w:ind w:left="1700" w:hanging="1700"/>
      <w:jc w:val="left"/>
    </w:pPr>
    <w:rPr>
      <w:b w:val="0"/>
      <w:noProof/>
      <w:sz w:val="24"/>
      <w:lang w:val="x-none" w:eastAsia="pl-PL"/>
    </w:rPr>
  </w:style>
  <w:style w:type="paragraph" w:customStyle="1" w:styleId="StandardowyStandardowy1">
    <w:name w:val="Standardowy.Standardowy1"/>
    <w:rsid w:val="00711476"/>
    <w:pPr>
      <w:suppressAutoHyphens/>
      <w:spacing w:before="80"/>
      <w:jc w:val="both"/>
    </w:pPr>
    <w:rPr>
      <w:sz w:val="24"/>
      <w:lang w:eastAsia="ar-SA"/>
    </w:rPr>
  </w:style>
  <w:style w:type="paragraph" w:customStyle="1" w:styleId="Listapunktowana51">
    <w:name w:val="Lista punktowana 51"/>
    <w:basedOn w:val="Normalny"/>
    <w:rsid w:val="00711476"/>
    <w:pPr>
      <w:widowControl w:val="0"/>
      <w:tabs>
        <w:tab w:val="num" w:pos="1492"/>
      </w:tabs>
      <w:suppressAutoHyphens w:val="0"/>
      <w:spacing w:before="120" w:line="240" w:lineRule="auto"/>
      <w:ind w:left="1492" w:hanging="360"/>
      <w:jc w:val="left"/>
    </w:pPr>
    <w:rPr>
      <w:noProof/>
      <w:szCs w:val="22"/>
      <w:lang w:eastAsia="pl-PL"/>
    </w:rPr>
  </w:style>
  <w:style w:type="paragraph" w:customStyle="1" w:styleId="font5">
    <w:name w:val="font5"/>
    <w:basedOn w:val="Normalny"/>
    <w:rsid w:val="00711476"/>
    <w:pPr>
      <w:suppressAutoHyphens w:val="0"/>
      <w:spacing w:before="100" w:after="100" w:line="240" w:lineRule="auto"/>
      <w:jc w:val="left"/>
    </w:pPr>
    <w:rPr>
      <w:noProof/>
      <w:sz w:val="12"/>
      <w:szCs w:val="12"/>
      <w:lang w:eastAsia="pl-PL"/>
    </w:rPr>
  </w:style>
  <w:style w:type="paragraph" w:customStyle="1" w:styleId="font6">
    <w:name w:val="font6"/>
    <w:basedOn w:val="Normalny"/>
    <w:rsid w:val="00711476"/>
    <w:pPr>
      <w:suppressAutoHyphens w:val="0"/>
      <w:spacing w:before="100" w:after="100" w:line="240" w:lineRule="auto"/>
      <w:jc w:val="left"/>
    </w:pPr>
    <w:rPr>
      <w:noProof/>
      <w:sz w:val="12"/>
      <w:szCs w:val="12"/>
      <w:lang w:eastAsia="pl-PL"/>
    </w:rPr>
  </w:style>
  <w:style w:type="paragraph" w:customStyle="1" w:styleId="font7">
    <w:name w:val="font7"/>
    <w:basedOn w:val="Normalny"/>
    <w:rsid w:val="00711476"/>
    <w:pPr>
      <w:suppressAutoHyphens w:val="0"/>
      <w:spacing w:before="100" w:after="100" w:line="240" w:lineRule="auto"/>
      <w:jc w:val="left"/>
    </w:pPr>
    <w:rPr>
      <w:noProof/>
      <w:sz w:val="12"/>
      <w:szCs w:val="12"/>
      <w:lang w:eastAsia="pl-PL"/>
    </w:rPr>
  </w:style>
  <w:style w:type="paragraph" w:customStyle="1" w:styleId="xl25">
    <w:name w:val="xl25"/>
    <w:basedOn w:val="Normalny"/>
    <w:rsid w:val="00711476"/>
    <w:pPr>
      <w:pBdr>
        <w:top w:val="single" w:sz="4" w:space="0" w:color="000000"/>
        <w:left w:val="single" w:sz="4" w:space="0" w:color="000000"/>
        <w:bottom w:val="single" w:sz="4"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26">
    <w:name w:val="xl26"/>
    <w:basedOn w:val="Normalny"/>
    <w:rsid w:val="00711476"/>
    <w:pPr>
      <w:pBdr>
        <w:top w:val="single" w:sz="4" w:space="0" w:color="000000"/>
        <w:left w:val="single" w:sz="4" w:space="0" w:color="000000"/>
        <w:bottom w:val="single" w:sz="4"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28">
    <w:name w:val="xl28"/>
    <w:basedOn w:val="Normalny"/>
    <w:rsid w:val="00711476"/>
    <w:pPr>
      <w:pBdr>
        <w:top w:val="single" w:sz="4" w:space="0" w:color="000000"/>
        <w:bottom w:val="single" w:sz="4" w:space="0" w:color="000000"/>
      </w:pBdr>
      <w:suppressAutoHyphens w:val="0"/>
      <w:spacing w:before="100" w:after="100" w:line="240" w:lineRule="auto"/>
      <w:jc w:val="center"/>
    </w:pPr>
    <w:rPr>
      <w:noProof/>
      <w:sz w:val="12"/>
      <w:szCs w:val="12"/>
      <w:lang w:eastAsia="pl-PL"/>
    </w:rPr>
  </w:style>
  <w:style w:type="paragraph" w:customStyle="1" w:styleId="xl29">
    <w:name w:val="xl29"/>
    <w:basedOn w:val="Normalny"/>
    <w:rsid w:val="00711476"/>
    <w:pPr>
      <w:pBdr>
        <w:top w:val="single" w:sz="4" w:space="0" w:color="000000"/>
        <w:bottom w:val="single" w:sz="4" w:space="0" w:color="000000"/>
        <w:right w:val="single" w:sz="4" w:space="0" w:color="000000"/>
      </w:pBdr>
      <w:suppressAutoHyphens w:val="0"/>
      <w:spacing w:before="100" w:after="100" w:line="240" w:lineRule="auto"/>
      <w:jc w:val="center"/>
    </w:pPr>
    <w:rPr>
      <w:noProof/>
      <w:sz w:val="12"/>
      <w:szCs w:val="12"/>
      <w:lang w:eastAsia="pl-PL"/>
    </w:rPr>
  </w:style>
  <w:style w:type="paragraph" w:customStyle="1" w:styleId="xl30">
    <w:name w:val="xl30"/>
    <w:basedOn w:val="Normalny"/>
    <w:rsid w:val="00711476"/>
    <w:pPr>
      <w:pBdr>
        <w:top w:val="single" w:sz="4" w:space="0" w:color="000000"/>
        <w:left w:val="single" w:sz="4" w:space="0" w:color="000000"/>
        <w:right w:val="single" w:sz="4" w:space="0" w:color="000000"/>
      </w:pBdr>
      <w:suppressAutoHyphens w:val="0"/>
      <w:spacing w:before="100" w:after="100" w:line="240" w:lineRule="auto"/>
      <w:jc w:val="center"/>
    </w:pPr>
    <w:rPr>
      <w:noProof/>
      <w:sz w:val="12"/>
      <w:szCs w:val="12"/>
      <w:lang w:eastAsia="pl-PL"/>
    </w:rPr>
  </w:style>
  <w:style w:type="paragraph" w:customStyle="1" w:styleId="xl31">
    <w:name w:val="xl31"/>
    <w:basedOn w:val="Normalny"/>
    <w:rsid w:val="00711476"/>
    <w:pPr>
      <w:pBdr>
        <w:top w:val="single" w:sz="4" w:space="0" w:color="000000"/>
        <w:left w:val="single" w:sz="4" w:space="0" w:color="000000"/>
        <w:right w:val="single" w:sz="4" w:space="0" w:color="000000"/>
      </w:pBdr>
      <w:suppressAutoHyphens w:val="0"/>
      <w:spacing w:before="100" w:after="100" w:line="240" w:lineRule="auto"/>
      <w:jc w:val="center"/>
    </w:pPr>
    <w:rPr>
      <w:noProof/>
      <w:sz w:val="12"/>
      <w:szCs w:val="12"/>
      <w:lang w:eastAsia="pl-PL"/>
    </w:rPr>
  </w:style>
  <w:style w:type="paragraph" w:customStyle="1" w:styleId="xl32">
    <w:name w:val="xl32"/>
    <w:basedOn w:val="Normalny"/>
    <w:rsid w:val="00711476"/>
    <w:pPr>
      <w:pBdr>
        <w:left w:val="single" w:sz="4" w:space="0" w:color="000000"/>
        <w:bottom w:val="single" w:sz="4" w:space="0" w:color="000000"/>
        <w:right w:val="single" w:sz="4" w:space="0" w:color="000000"/>
      </w:pBdr>
      <w:suppressAutoHyphens w:val="0"/>
      <w:spacing w:before="100" w:after="100" w:line="240" w:lineRule="auto"/>
      <w:jc w:val="center"/>
    </w:pPr>
    <w:rPr>
      <w:noProof/>
      <w:sz w:val="12"/>
      <w:szCs w:val="12"/>
      <w:lang w:eastAsia="pl-PL"/>
    </w:rPr>
  </w:style>
  <w:style w:type="paragraph" w:customStyle="1" w:styleId="xl33">
    <w:name w:val="xl33"/>
    <w:basedOn w:val="Normalny"/>
    <w:rsid w:val="00711476"/>
    <w:pPr>
      <w:pBdr>
        <w:left w:val="single" w:sz="4" w:space="0" w:color="000000"/>
        <w:bottom w:val="single" w:sz="4" w:space="0" w:color="000000"/>
        <w:right w:val="single" w:sz="4" w:space="0" w:color="000000"/>
      </w:pBdr>
      <w:suppressAutoHyphens w:val="0"/>
      <w:spacing w:before="100" w:after="100" w:line="240" w:lineRule="auto"/>
      <w:jc w:val="center"/>
    </w:pPr>
    <w:rPr>
      <w:noProof/>
      <w:sz w:val="12"/>
      <w:szCs w:val="12"/>
      <w:lang w:eastAsia="pl-PL"/>
    </w:rPr>
  </w:style>
  <w:style w:type="paragraph" w:customStyle="1" w:styleId="xl34">
    <w:name w:val="xl34"/>
    <w:basedOn w:val="Normalny"/>
    <w:rsid w:val="00711476"/>
    <w:pPr>
      <w:pBdr>
        <w:top w:val="single" w:sz="4" w:space="0" w:color="000000"/>
        <w:left w:val="single" w:sz="4" w:space="0" w:color="000000"/>
        <w:bottom w:val="single" w:sz="4" w:space="0" w:color="000000"/>
        <w:right w:val="single" w:sz="4" w:space="0" w:color="000000"/>
      </w:pBdr>
      <w:suppressAutoHyphens w:val="0"/>
      <w:spacing w:before="100" w:after="100" w:line="240" w:lineRule="auto"/>
      <w:jc w:val="center"/>
    </w:pPr>
    <w:rPr>
      <w:noProof/>
      <w:sz w:val="12"/>
      <w:szCs w:val="12"/>
      <w:lang w:eastAsia="pl-PL"/>
    </w:rPr>
  </w:style>
  <w:style w:type="paragraph" w:customStyle="1" w:styleId="xl35">
    <w:name w:val="xl35"/>
    <w:basedOn w:val="Normalny"/>
    <w:rsid w:val="00711476"/>
    <w:pPr>
      <w:pBdr>
        <w:top w:val="single" w:sz="4" w:space="0" w:color="000000"/>
        <w:left w:val="single" w:sz="4" w:space="0" w:color="000000"/>
        <w:bottom w:val="single" w:sz="4" w:space="0" w:color="000000"/>
        <w:right w:val="single" w:sz="4" w:space="0" w:color="000000"/>
      </w:pBdr>
      <w:suppressAutoHyphens w:val="0"/>
      <w:spacing w:before="100" w:after="100" w:line="240" w:lineRule="auto"/>
      <w:jc w:val="center"/>
    </w:pPr>
    <w:rPr>
      <w:noProof/>
      <w:sz w:val="12"/>
      <w:szCs w:val="12"/>
      <w:lang w:eastAsia="pl-PL"/>
    </w:rPr>
  </w:style>
  <w:style w:type="paragraph" w:customStyle="1" w:styleId="xl36">
    <w:name w:val="xl36"/>
    <w:basedOn w:val="Normalny"/>
    <w:rsid w:val="00711476"/>
    <w:pPr>
      <w:pBdr>
        <w:top w:val="single" w:sz="4" w:space="0" w:color="000000"/>
        <w:left w:val="single" w:sz="4" w:space="0" w:color="000000"/>
        <w:bottom w:val="single" w:sz="4" w:space="0" w:color="000000"/>
        <w:right w:val="single" w:sz="4" w:space="0" w:color="000000"/>
      </w:pBdr>
      <w:suppressAutoHyphens w:val="0"/>
      <w:spacing w:before="100" w:after="100" w:line="240" w:lineRule="auto"/>
      <w:jc w:val="right"/>
    </w:pPr>
    <w:rPr>
      <w:noProof/>
      <w:sz w:val="12"/>
      <w:szCs w:val="12"/>
      <w:lang w:eastAsia="pl-PL"/>
    </w:rPr>
  </w:style>
  <w:style w:type="paragraph" w:customStyle="1" w:styleId="xl37">
    <w:name w:val="xl37"/>
    <w:basedOn w:val="Normalny"/>
    <w:rsid w:val="00711476"/>
    <w:pPr>
      <w:pBdr>
        <w:top w:val="single" w:sz="4" w:space="0" w:color="000000"/>
        <w:left w:val="single" w:sz="4" w:space="0" w:color="000000"/>
        <w:bottom w:val="single" w:sz="4"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38">
    <w:name w:val="xl38"/>
    <w:basedOn w:val="Normalny"/>
    <w:rsid w:val="00711476"/>
    <w:pPr>
      <w:pBdr>
        <w:top w:val="single" w:sz="4" w:space="0" w:color="000000"/>
        <w:left w:val="single" w:sz="4" w:space="0" w:color="000000"/>
        <w:bottom w:val="single" w:sz="4"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39">
    <w:name w:val="xl39"/>
    <w:basedOn w:val="Normalny"/>
    <w:rsid w:val="00711476"/>
    <w:pPr>
      <w:pBdr>
        <w:top w:val="single" w:sz="4" w:space="0" w:color="000000"/>
        <w:left w:val="single" w:sz="4" w:space="0" w:color="000000"/>
        <w:bottom w:val="single" w:sz="4"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40">
    <w:name w:val="xl40"/>
    <w:basedOn w:val="Normalny"/>
    <w:rsid w:val="00711476"/>
    <w:pPr>
      <w:pBdr>
        <w:top w:val="single" w:sz="4" w:space="0" w:color="000000"/>
        <w:left w:val="single" w:sz="4" w:space="0" w:color="000000"/>
        <w:bottom w:val="single" w:sz="4" w:space="0" w:color="000000"/>
      </w:pBdr>
      <w:suppressAutoHyphens w:val="0"/>
      <w:spacing w:before="100" w:after="100" w:line="240" w:lineRule="auto"/>
      <w:jc w:val="left"/>
    </w:pPr>
    <w:rPr>
      <w:noProof/>
      <w:sz w:val="12"/>
      <w:szCs w:val="12"/>
      <w:lang w:eastAsia="pl-PL"/>
    </w:rPr>
  </w:style>
  <w:style w:type="paragraph" w:customStyle="1" w:styleId="xl41">
    <w:name w:val="xl41"/>
    <w:basedOn w:val="Normalny"/>
    <w:rsid w:val="00711476"/>
    <w:pPr>
      <w:pBdr>
        <w:top w:val="single" w:sz="4" w:space="0" w:color="000000"/>
        <w:left w:val="single" w:sz="4" w:space="0" w:color="000000"/>
        <w:bottom w:val="single" w:sz="4"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42">
    <w:name w:val="xl42"/>
    <w:basedOn w:val="Normalny"/>
    <w:rsid w:val="00711476"/>
    <w:pPr>
      <w:pBdr>
        <w:top w:val="single" w:sz="4" w:space="0" w:color="000000"/>
        <w:left w:val="single" w:sz="4" w:space="0" w:color="000000"/>
        <w:bottom w:val="single" w:sz="4"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43">
    <w:name w:val="xl43"/>
    <w:basedOn w:val="Normalny"/>
    <w:rsid w:val="00711476"/>
    <w:pPr>
      <w:pBdr>
        <w:top w:val="single" w:sz="4" w:space="0" w:color="000000"/>
        <w:left w:val="single" w:sz="4" w:space="0" w:color="000000"/>
        <w:bottom w:val="single" w:sz="4" w:space="0" w:color="000000"/>
      </w:pBdr>
      <w:suppressAutoHyphens w:val="0"/>
      <w:spacing w:before="100" w:after="100" w:line="240" w:lineRule="auto"/>
      <w:jc w:val="left"/>
    </w:pPr>
    <w:rPr>
      <w:noProof/>
      <w:sz w:val="12"/>
      <w:szCs w:val="12"/>
      <w:lang w:eastAsia="pl-PL"/>
    </w:rPr>
  </w:style>
  <w:style w:type="paragraph" w:customStyle="1" w:styleId="xl44">
    <w:name w:val="xl44"/>
    <w:basedOn w:val="Normalny"/>
    <w:rsid w:val="00711476"/>
    <w:pPr>
      <w:pBdr>
        <w:top w:val="single" w:sz="4" w:space="0" w:color="000000"/>
        <w:left w:val="single" w:sz="4" w:space="0" w:color="000000"/>
        <w:bottom w:val="single" w:sz="4"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45">
    <w:name w:val="xl45"/>
    <w:basedOn w:val="Normalny"/>
    <w:rsid w:val="00711476"/>
    <w:pPr>
      <w:pBdr>
        <w:top w:val="single" w:sz="4" w:space="0" w:color="000000"/>
        <w:left w:val="single" w:sz="4" w:space="0" w:color="000000"/>
        <w:bottom w:val="single" w:sz="4"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46">
    <w:name w:val="xl46"/>
    <w:basedOn w:val="Normalny"/>
    <w:rsid w:val="00711476"/>
    <w:pPr>
      <w:pBdr>
        <w:top w:val="single" w:sz="4" w:space="0" w:color="000000"/>
        <w:left w:val="single" w:sz="4" w:space="0" w:color="000000"/>
        <w:bottom w:val="single" w:sz="4"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47">
    <w:name w:val="xl47"/>
    <w:basedOn w:val="Normalny"/>
    <w:rsid w:val="00711476"/>
    <w:pPr>
      <w:pBdr>
        <w:top w:val="single" w:sz="4" w:space="0" w:color="000000"/>
        <w:left w:val="single" w:sz="4" w:space="0" w:color="000000"/>
        <w:bottom w:val="single" w:sz="4"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48">
    <w:name w:val="xl48"/>
    <w:basedOn w:val="Normalny"/>
    <w:rsid w:val="00711476"/>
    <w:pPr>
      <w:pBdr>
        <w:top w:val="single" w:sz="4" w:space="0" w:color="000000"/>
        <w:left w:val="single" w:sz="4" w:space="0" w:color="000000"/>
        <w:bottom w:val="single" w:sz="4"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49">
    <w:name w:val="xl49"/>
    <w:basedOn w:val="Normalny"/>
    <w:rsid w:val="00711476"/>
    <w:pPr>
      <w:pBdr>
        <w:top w:val="single" w:sz="4" w:space="0" w:color="000000"/>
        <w:left w:val="single" w:sz="4" w:space="0" w:color="000000"/>
        <w:bottom w:val="single" w:sz="4" w:space="0" w:color="000000"/>
        <w:right w:val="single" w:sz="4" w:space="0" w:color="000000"/>
      </w:pBdr>
      <w:suppressAutoHyphens w:val="0"/>
      <w:spacing w:before="100" w:after="100" w:line="240" w:lineRule="auto"/>
      <w:jc w:val="right"/>
    </w:pPr>
    <w:rPr>
      <w:noProof/>
      <w:sz w:val="12"/>
      <w:szCs w:val="12"/>
      <w:lang w:eastAsia="pl-PL"/>
    </w:rPr>
  </w:style>
  <w:style w:type="paragraph" w:customStyle="1" w:styleId="xl50">
    <w:name w:val="xl50"/>
    <w:basedOn w:val="Normalny"/>
    <w:rsid w:val="00711476"/>
    <w:pPr>
      <w:pBdr>
        <w:top w:val="single" w:sz="4" w:space="0" w:color="000000"/>
        <w:left w:val="single" w:sz="4" w:space="0" w:color="000000"/>
        <w:bottom w:val="single" w:sz="4" w:space="0" w:color="000000"/>
        <w:right w:val="single" w:sz="4" w:space="0" w:color="000000"/>
      </w:pBdr>
      <w:suppressAutoHyphens w:val="0"/>
      <w:spacing w:before="100" w:after="100" w:line="240" w:lineRule="auto"/>
      <w:jc w:val="right"/>
    </w:pPr>
    <w:rPr>
      <w:noProof/>
      <w:sz w:val="12"/>
      <w:szCs w:val="12"/>
      <w:lang w:eastAsia="pl-PL"/>
    </w:rPr>
  </w:style>
  <w:style w:type="paragraph" w:customStyle="1" w:styleId="xl51">
    <w:name w:val="xl51"/>
    <w:basedOn w:val="Normalny"/>
    <w:rsid w:val="00711476"/>
    <w:pPr>
      <w:pBdr>
        <w:top w:val="single" w:sz="4" w:space="0" w:color="000000"/>
        <w:left w:val="single" w:sz="4" w:space="0" w:color="000000"/>
        <w:bottom w:val="single" w:sz="8"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52">
    <w:name w:val="xl52"/>
    <w:basedOn w:val="Normalny"/>
    <w:rsid w:val="00711476"/>
    <w:pPr>
      <w:pBdr>
        <w:top w:val="single" w:sz="4" w:space="0" w:color="000000"/>
        <w:left w:val="single" w:sz="4" w:space="0" w:color="000000"/>
        <w:bottom w:val="single" w:sz="8" w:space="0" w:color="000000"/>
        <w:right w:val="single" w:sz="4" w:space="0" w:color="000000"/>
      </w:pBdr>
      <w:suppressAutoHyphens w:val="0"/>
      <w:spacing w:before="100" w:after="100" w:line="240" w:lineRule="auto"/>
      <w:jc w:val="right"/>
    </w:pPr>
    <w:rPr>
      <w:noProof/>
      <w:sz w:val="12"/>
      <w:szCs w:val="12"/>
      <w:lang w:eastAsia="pl-PL"/>
    </w:rPr>
  </w:style>
  <w:style w:type="paragraph" w:customStyle="1" w:styleId="xl53">
    <w:name w:val="xl53"/>
    <w:basedOn w:val="Normalny"/>
    <w:rsid w:val="00711476"/>
    <w:pPr>
      <w:pBdr>
        <w:top w:val="single" w:sz="4" w:space="0" w:color="000000"/>
        <w:left w:val="single" w:sz="4" w:space="0" w:color="000000"/>
        <w:bottom w:val="single" w:sz="8"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54">
    <w:name w:val="xl54"/>
    <w:basedOn w:val="Normalny"/>
    <w:rsid w:val="00711476"/>
    <w:pPr>
      <w:pBdr>
        <w:top w:val="single" w:sz="4" w:space="0" w:color="000000"/>
        <w:left w:val="single" w:sz="4" w:space="0" w:color="000000"/>
        <w:bottom w:val="single" w:sz="8"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55">
    <w:name w:val="xl55"/>
    <w:basedOn w:val="Normalny"/>
    <w:rsid w:val="00711476"/>
    <w:pPr>
      <w:pBdr>
        <w:top w:val="single" w:sz="4" w:space="0" w:color="000000"/>
        <w:left w:val="single" w:sz="4" w:space="0" w:color="000000"/>
        <w:bottom w:val="single" w:sz="8"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56">
    <w:name w:val="xl56"/>
    <w:basedOn w:val="Normalny"/>
    <w:rsid w:val="00711476"/>
    <w:pPr>
      <w:pBdr>
        <w:top w:val="single" w:sz="4" w:space="0" w:color="000000"/>
        <w:bottom w:val="single" w:sz="8" w:space="0" w:color="000000"/>
      </w:pBdr>
      <w:suppressAutoHyphens w:val="0"/>
      <w:spacing w:before="100" w:after="100" w:line="240" w:lineRule="auto"/>
      <w:jc w:val="left"/>
    </w:pPr>
    <w:rPr>
      <w:noProof/>
      <w:sz w:val="12"/>
      <w:szCs w:val="12"/>
      <w:lang w:eastAsia="pl-PL"/>
    </w:rPr>
  </w:style>
  <w:style w:type="paragraph" w:customStyle="1" w:styleId="xl57">
    <w:name w:val="xl57"/>
    <w:basedOn w:val="Normalny"/>
    <w:rsid w:val="00711476"/>
    <w:pPr>
      <w:pBdr>
        <w:top w:val="single" w:sz="4" w:space="0" w:color="000000"/>
        <w:left w:val="single" w:sz="4" w:space="0" w:color="000000"/>
        <w:bottom w:val="single" w:sz="8"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58">
    <w:name w:val="xl58"/>
    <w:basedOn w:val="Normalny"/>
    <w:rsid w:val="00711476"/>
    <w:pPr>
      <w:pBdr>
        <w:top w:val="single" w:sz="4" w:space="0" w:color="000000"/>
        <w:left w:val="single" w:sz="4" w:space="0" w:color="000000"/>
        <w:bottom w:val="single" w:sz="8" w:space="0" w:color="000000"/>
      </w:pBdr>
      <w:suppressAutoHyphens w:val="0"/>
      <w:spacing w:before="100" w:after="100" w:line="240" w:lineRule="auto"/>
      <w:jc w:val="left"/>
    </w:pPr>
    <w:rPr>
      <w:noProof/>
      <w:sz w:val="12"/>
      <w:szCs w:val="12"/>
      <w:lang w:eastAsia="pl-PL"/>
    </w:rPr>
  </w:style>
  <w:style w:type="paragraph" w:customStyle="1" w:styleId="xl59">
    <w:name w:val="xl59"/>
    <w:basedOn w:val="Normalny"/>
    <w:rsid w:val="00711476"/>
    <w:pPr>
      <w:pBdr>
        <w:left w:val="single" w:sz="4" w:space="0" w:color="000000"/>
        <w:bottom w:val="single" w:sz="4"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60">
    <w:name w:val="xl60"/>
    <w:basedOn w:val="Normalny"/>
    <w:rsid w:val="00711476"/>
    <w:pPr>
      <w:pBdr>
        <w:left w:val="single" w:sz="4" w:space="0" w:color="000000"/>
        <w:bottom w:val="single" w:sz="4" w:space="0" w:color="000000"/>
        <w:right w:val="single" w:sz="4" w:space="0" w:color="000000"/>
      </w:pBdr>
      <w:suppressAutoHyphens w:val="0"/>
      <w:spacing w:before="100" w:after="100" w:line="240" w:lineRule="auto"/>
      <w:jc w:val="right"/>
    </w:pPr>
    <w:rPr>
      <w:noProof/>
      <w:sz w:val="12"/>
      <w:szCs w:val="12"/>
      <w:lang w:eastAsia="pl-PL"/>
    </w:rPr>
  </w:style>
  <w:style w:type="paragraph" w:customStyle="1" w:styleId="xl61">
    <w:name w:val="xl61"/>
    <w:basedOn w:val="Normalny"/>
    <w:rsid w:val="00711476"/>
    <w:pPr>
      <w:pBdr>
        <w:left w:val="single" w:sz="4" w:space="0" w:color="000000"/>
        <w:bottom w:val="single" w:sz="4"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62">
    <w:name w:val="xl62"/>
    <w:basedOn w:val="Normalny"/>
    <w:rsid w:val="00711476"/>
    <w:pPr>
      <w:pBdr>
        <w:left w:val="single" w:sz="4"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63">
    <w:name w:val="xl63"/>
    <w:basedOn w:val="Normalny"/>
    <w:rsid w:val="00711476"/>
    <w:pPr>
      <w:pBdr>
        <w:left w:val="single" w:sz="4" w:space="0" w:color="000000"/>
        <w:bottom w:val="single" w:sz="4"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64">
    <w:name w:val="xl64"/>
    <w:basedOn w:val="Normalny"/>
    <w:rsid w:val="00711476"/>
    <w:pPr>
      <w:pBdr>
        <w:left w:val="single" w:sz="4" w:space="0" w:color="000000"/>
        <w:bottom w:val="single" w:sz="4"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65">
    <w:name w:val="xl65"/>
    <w:basedOn w:val="Normalny"/>
    <w:uiPriority w:val="99"/>
    <w:rsid w:val="00711476"/>
    <w:pPr>
      <w:pBdr>
        <w:left w:val="single" w:sz="4" w:space="0" w:color="000000"/>
        <w:bottom w:val="single" w:sz="4"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66">
    <w:name w:val="xl66"/>
    <w:basedOn w:val="Normalny"/>
    <w:uiPriority w:val="99"/>
    <w:rsid w:val="00711476"/>
    <w:pPr>
      <w:pBdr>
        <w:left w:val="single" w:sz="4" w:space="0" w:color="000000"/>
        <w:bottom w:val="single" w:sz="4" w:space="0" w:color="000000"/>
      </w:pBdr>
      <w:suppressAutoHyphens w:val="0"/>
      <w:spacing w:before="100" w:after="100" w:line="240" w:lineRule="auto"/>
      <w:jc w:val="left"/>
    </w:pPr>
    <w:rPr>
      <w:noProof/>
      <w:sz w:val="12"/>
      <w:szCs w:val="12"/>
      <w:lang w:eastAsia="pl-PL"/>
    </w:rPr>
  </w:style>
  <w:style w:type="paragraph" w:customStyle="1" w:styleId="xl67">
    <w:name w:val="xl67"/>
    <w:basedOn w:val="Normalny"/>
    <w:uiPriority w:val="99"/>
    <w:rsid w:val="00711476"/>
    <w:pPr>
      <w:pBdr>
        <w:left w:val="single" w:sz="4" w:space="0" w:color="000000"/>
        <w:bottom w:val="single" w:sz="4"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68">
    <w:name w:val="xl68"/>
    <w:basedOn w:val="Normalny"/>
    <w:uiPriority w:val="99"/>
    <w:rsid w:val="00711476"/>
    <w:pPr>
      <w:pBdr>
        <w:top w:val="single" w:sz="4" w:space="0" w:color="000000"/>
        <w:left w:val="single" w:sz="4" w:space="0" w:color="000000"/>
        <w:bottom w:val="single" w:sz="4" w:space="0" w:color="000000"/>
        <w:right w:val="single" w:sz="4" w:space="0" w:color="000000"/>
      </w:pBdr>
      <w:suppressAutoHyphens w:val="0"/>
      <w:spacing w:before="100" w:after="100" w:line="240" w:lineRule="auto"/>
      <w:jc w:val="right"/>
    </w:pPr>
    <w:rPr>
      <w:noProof/>
      <w:sz w:val="12"/>
      <w:szCs w:val="12"/>
      <w:lang w:eastAsia="pl-PL"/>
    </w:rPr>
  </w:style>
  <w:style w:type="paragraph" w:customStyle="1" w:styleId="xl69">
    <w:name w:val="xl69"/>
    <w:basedOn w:val="Normalny"/>
    <w:uiPriority w:val="99"/>
    <w:rsid w:val="00711476"/>
    <w:pPr>
      <w:pBdr>
        <w:top w:val="single" w:sz="4" w:space="0" w:color="000000"/>
        <w:left w:val="single" w:sz="4" w:space="0" w:color="000000"/>
        <w:bottom w:val="single" w:sz="8" w:space="0" w:color="000000"/>
        <w:right w:val="single" w:sz="4" w:space="0" w:color="000000"/>
      </w:pBdr>
      <w:suppressAutoHyphens w:val="0"/>
      <w:spacing w:before="100" w:after="100" w:line="240" w:lineRule="auto"/>
      <w:jc w:val="right"/>
    </w:pPr>
    <w:rPr>
      <w:noProof/>
      <w:sz w:val="12"/>
      <w:szCs w:val="12"/>
      <w:lang w:eastAsia="pl-PL"/>
    </w:rPr>
  </w:style>
  <w:style w:type="paragraph" w:customStyle="1" w:styleId="xl70">
    <w:name w:val="xl70"/>
    <w:basedOn w:val="Normalny"/>
    <w:uiPriority w:val="99"/>
    <w:rsid w:val="00711476"/>
    <w:pPr>
      <w:pBdr>
        <w:top w:val="single" w:sz="4" w:space="0" w:color="000000"/>
        <w:left w:val="single" w:sz="4" w:space="0" w:color="000000"/>
        <w:bottom w:val="single" w:sz="8"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71">
    <w:name w:val="xl71"/>
    <w:basedOn w:val="Normalny"/>
    <w:uiPriority w:val="99"/>
    <w:rsid w:val="00711476"/>
    <w:pPr>
      <w:pBdr>
        <w:top w:val="single" w:sz="8" w:space="0" w:color="000000"/>
        <w:left w:val="single" w:sz="4" w:space="0" w:color="000000"/>
        <w:bottom w:val="single" w:sz="8"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72">
    <w:name w:val="xl72"/>
    <w:basedOn w:val="Normalny"/>
    <w:uiPriority w:val="99"/>
    <w:rsid w:val="00711476"/>
    <w:pPr>
      <w:pBdr>
        <w:top w:val="single" w:sz="8" w:space="0" w:color="000000"/>
        <w:left w:val="single" w:sz="4" w:space="0" w:color="000000"/>
        <w:bottom w:val="single" w:sz="8" w:space="0" w:color="000000"/>
        <w:right w:val="single" w:sz="4" w:space="0" w:color="000000"/>
      </w:pBdr>
      <w:suppressAutoHyphens w:val="0"/>
      <w:spacing w:before="100" w:after="100" w:line="240" w:lineRule="auto"/>
      <w:jc w:val="right"/>
    </w:pPr>
    <w:rPr>
      <w:noProof/>
      <w:sz w:val="12"/>
      <w:szCs w:val="12"/>
      <w:lang w:eastAsia="pl-PL"/>
    </w:rPr>
  </w:style>
  <w:style w:type="paragraph" w:customStyle="1" w:styleId="xl73">
    <w:name w:val="xl73"/>
    <w:basedOn w:val="Normalny"/>
    <w:uiPriority w:val="99"/>
    <w:rsid w:val="00711476"/>
    <w:pPr>
      <w:pBdr>
        <w:top w:val="single" w:sz="8" w:space="0" w:color="000000"/>
        <w:left w:val="single" w:sz="4" w:space="0" w:color="000000"/>
        <w:bottom w:val="single" w:sz="8"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74">
    <w:name w:val="xl74"/>
    <w:basedOn w:val="Normalny"/>
    <w:uiPriority w:val="99"/>
    <w:rsid w:val="00711476"/>
    <w:pPr>
      <w:pBdr>
        <w:top w:val="single" w:sz="8" w:space="0" w:color="000000"/>
        <w:left w:val="single" w:sz="4" w:space="0" w:color="000000"/>
        <w:bottom w:val="single" w:sz="8"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75">
    <w:name w:val="xl75"/>
    <w:basedOn w:val="Normalny"/>
    <w:uiPriority w:val="99"/>
    <w:rsid w:val="00711476"/>
    <w:pPr>
      <w:pBdr>
        <w:top w:val="single" w:sz="8" w:space="0" w:color="000000"/>
        <w:left w:val="single" w:sz="4" w:space="0" w:color="000000"/>
        <w:bottom w:val="single" w:sz="8"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76">
    <w:name w:val="xl76"/>
    <w:basedOn w:val="Normalny"/>
    <w:uiPriority w:val="99"/>
    <w:rsid w:val="00711476"/>
    <w:pPr>
      <w:pBdr>
        <w:top w:val="single" w:sz="8" w:space="0" w:color="000000"/>
        <w:left w:val="single" w:sz="4" w:space="0" w:color="000000"/>
        <w:bottom w:val="single" w:sz="8"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77">
    <w:name w:val="xl77"/>
    <w:basedOn w:val="Normalny"/>
    <w:uiPriority w:val="99"/>
    <w:rsid w:val="00711476"/>
    <w:pPr>
      <w:suppressAutoHyphens w:val="0"/>
      <w:spacing w:before="100" w:after="100" w:line="240" w:lineRule="auto"/>
      <w:jc w:val="left"/>
    </w:pPr>
    <w:rPr>
      <w:noProof/>
      <w:sz w:val="12"/>
      <w:szCs w:val="12"/>
      <w:lang w:eastAsia="pl-PL"/>
    </w:rPr>
  </w:style>
  <w:style w:type="paragraph" w:customStyle="1" w:styleId="xl78">
    <w:name w:val="xl78"/>
    <w:basedOn w:val="Normalny"/>
    <w:uiPriority w:val="99"/>
    <w:rsid w:val="00711476"/>
    <w:pPr>
      <w:pBdr>
        <w:top w:val="single" w:sz="4" w:space="0" w:color="000000"/>
        <w:left w:val="single" w:sz="4" w:space="0" w:color="000000"/>
        <w:bottom w:val="single" w:sz="8"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79">
    <w:name w:val="xl79"/>
    <w:basedOn w:val="Normalny"/>
    <w:uiPriority w:val="99"/>
    <w:rsid w:val="00711476"/>
    <w:pPr>
      <w:pBdr>
        <w:top w:val="single" w:sz="4" w:space="0" w:color="000000"/>
        <w:left w:val="single" w:sz="4" w:space="0" w:color="000000"/>
        <w:bottom w:val="single" w:sz="8"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80">
    <w:name w:val="xl80"/>
    <w:basedOn w:val="Normalny"/>
    <w:uiPriority w:val="99"/>
    <w:rsid w:val="00711476"/>
    <w:pPr>
      <w:pBdr>
        <w:left w:val="single" w:sz="4" w:space="0" w:color="000000"/>
        <w:bottom w:val="single" w:sz="4" w:space="0" w:color="000000"/>
        <w:right w:val="single" w:sz="4" w:space="0" w:color="000000"/>
      </w:pBdr>
      <w:suppressAutoHyphens w:val="0"/>
      <w:spacing w:before="100" w:after="100" w:line="240" w:lineRule="auto"/>
      <w:jc w:val="right"/>
    </w:pPr>
    <w:rPr>
      <w:noProof/>
      <w:sz w:val="12"/>
      <w:szCs w:val="12"/>
      <w:lang w:eastAsia="pl-PL"/>
    </w:rPr>
  </w:style>
  <w:style w:type="paragraph" w:customStyle="1" w:styleId="xl81">
    <w:name w:val="xl81"/>
    <w:basedOn w:val="Normalny"/>
    <w:rsid w:val="00711476"/>
    <w:pPr>
      <w:pBdr>
        <w:left w:val="single" w:sz="4" w:space="0" w:color="000000"/>
        <w:bottom w:val="single" w:sz="4"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82">
    <w:name w:val="xl82"/>
    <w:basedOn w:val="Normalny"/>
    <w:rsid w:val="00711476"/>
    <w:pPr>
      <w:pBdr>
        <w:left w:val="single" w:sz="4" w:space="0" w:color="000000"/>
        <w:bottom w:val="single" w:sz="4"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83">
    <w:name w:val="xl83"/>
    <w:basedOn w:val="Normalny"/>
    <w:rsid w:val="00711476"/>
    <w:pPr>
      <w:pBdr>
        <w:top w:val="single" w:sz="8" w:space="0" w:color="000000"/>
        <w:left w:val="single" w:sz="4" w:space="0" w:color="000000"/>
        <w:bottom w:val="single" w:sz="8" w:space="0" w:color="000000"/>
        <w:right w:val="single" w:sz="4" w:space="0" w:color="000000"/>
      </w:pBdr>
      <w:suppressAutoHyphens w:val="0"/>
      <w:spacing w:before="100" w:after="100" w:line="240" w:lineRule="auto"/>
      <w:jc w:val="right"/>
    </w:pPr>
    <w:rPr>
      <w:noProof/>
      <w:sz w:val="12"/>
      <w:szCs w:val="12"/>
      <w:lang w:eastAsia="pl-PL"/>
    </w:rPr>
  </w:style>
  <w:style w:type="paragraph" w:customStyle="1" w:styleId="xl84">
    <w:name w:val="xl84"/>
    <w:basedOn w:val="Normalny"/>
    <w:rsid w:val="00711476"/>
    <w:pPr>
      <w:pBdr>
        <w:top w:val="single" w:sz="4" w:space="0" w:color="000000"/>
        <w:left w:val="single" w:sz="4" w:space="0" w:color="000000"/>
        <w:bottom w:val="single" w:sz="8" w:space="0" w:color="000000"/>
        <w:right w:val="single" w:sz="4" w:space="0" w:color="000000"/>
      </w:pBdr>
      <w:suppressAutoHyphens w:val="0"/>
      <w:spacing w:before="100" w:after="100" w:line="240" w:lineRule="auto"/>
      <w:jc w:val="right"/>
    </w:pPr>
    <w:rPr>
      <w:noProof/>
      <w:sz w:val="12"/>
      <w:szCs w:val="12"/>
      <w:lang w:eastAsia="pl-PL"/>
    </w:rPr>
  </w:style>
  <w:style w:type="paragraph" w:customStyle="1" w:styleId="xl85">
    <w:name w:val="xl85"/>
    <w:basedOn w:val="Normalny"/>
    <w:rsid w:val="00711476"/>
    <w:pPr>
      <w:pBdr>
        <w:top w:val="single" w:sz="8" w:space="0" w:color="000000"/>
        <w:left w:val="single" w:sz="4" w:space="0" w:color="000000"/>
        <w:bottom w:val="single" w:sz="8" w:space="0" w:color="000000"/>
        <w:right w:val="single" w:sz="4" w:space="0" w:color="000000"/>
      </w:pBdr>
      <w:suppressAutoHyphens w:val="0"/>
      <w:spacing w:before="100" w:after="100" w:line="240" w:lineRule="auto"/>
      <w:jc w:val="right"/>
    </w:pPr>
    <w:rPr>
      <w:noProof/>
      <w:sz w:val="12"/>
      <w:szCs w:val="12"/>
      <w:lang w:eastAsia="pl-PL"/>
    </w:rPr>
  </w:style>
  <w:style w:type="paragraph" w:customStyle="1" w:styleId="xl86">
    <w:name w:val="xl86"/>
    <w:basedOn w:val="Normalny"/>
    <w:rsid w:val="00711476"/>
    <w:pPr>
      <w:pBdr>
        <w:top w:val="single" w:sz="8" w:space="0" w:color="000000"/>
        <w:left w:val="single" w:sz="4" w:space="0" w:color="000000"/>
        <w:bottom w:val="single" w:sz="8"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87">
    <w:name w:val="xl87"/>
    <w:basedOn w:val="Normalny"/>
    <w:rsid w:val="00711476"/>
    <w:pPr>
      <w:pBdr>
        <w:left w:val="single" w:sz="4"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xl88">
    <w:name w:val="xl88"/>
    <w:basedOn w:val="Normalny"/>
    <w:rsid w:val="00711476"/>
    <w:pPr>
      <w:pBdr>
        <w:top w:val="single" w:sz="4" w:space="0" w:color="000000"/>
        <w:left w:val="single" w:sz="4" w:space="0" w:color="000000"/>
        <w:bottom w:val="single" w:sz="4" w:space="0" w:color="000000"/>
        <w:right w:val="single" w:sz="4" w:space="0" w:color="000000"/>
      </w:pBdr>
      <w:suppressAutoHyphens w:val="0"/>
      <w:spacing w:before="100" w:after="100" w:line="240" w:lineRule="auto"/>
      <w:jc w:val="left"/>
    </w:pPr>
    <w:rPr>
      <w:noProof/>
      <w:sz w:val="12"/>
      <w:szCs w:val="12"/>
      <w:lang w:eastAsia="pl-PL"/>
    </w:rPr>
  </w:style>
  <w:style w:type="paragraph" w:customStyle="1" w:styleId="Dots">
    <w:name w:val="Dots"/>
    <w:basedOn w:val="Normalny"/>
    <w:rsid w:val="00711476"/>
    <w:pPr>
      <w:tabs>
        <w:tab w:val="left" w:leader="dot" w:pos="6804"/>
      </w:tabs>
      <w:suppressAutoHyphens w:val="0"/>
      <w:spacing w:before="120" w:line="240" w:lineRule="auto"/>
      <w:ind w:left="1134"/>
      <w:jc w:val="left"/>
    </w:pPr>
    <w:rPr>
      <w:noProof/>
      <w:szCs w:val="22"/>
      <w:lang w:val="en-GB" w:eastAsia="pl-PL"/>
    </w:rPr>
  </w:style>
  <w:style w:type="paragraph" w:customStyle="1" w:styleId="StylArial11">
    <w:name w:val="Styl Arial 11"/>
    <w:basedOn w:val="Normalny"/>
    <w:rsid w:val="00711476"/>
    <w:pPr>
      <w:widowControl w:val="0"/>
      <w:suppressAutoHyphens w:val="0"/>
      <w:spacing w:before="120" w:line="312" w:lineRule="auto"/>
      <w:jc w:val="left"/>
    </w:pPr>
    <w:rPr>
      <w:noProof/>
      <w:szCs w:val="22"/>
      <w:lang w:eastAsia="pl-PL"/>
    </w:rPr>
  </w:style>
  <w:style w:type="paragraph" w:customStyle="1" w:styleId="StylArial11ptInterlinia15wiersza1">
    <w:name w:val="Styl Arial 11 pt Interlinia:  15 wiersza1"/>
    <w:basedOn w:val="Normalny"/>
    <w:rsid w:val="00711476"/>
    <w:pPr>
      <w:widowControl w:val="0"/>
      <w:suppressAutoHyphens w:val="0"/>
      <w:spacing w:before="120" w:line="360" w:lineRule="auto"/>
      <w:jc w:val="left"/>
    </w:pPr>
    <w:rPr>
      <w:noProof/>
      <w:szCs w:val="22"/>
      <w:lang w:eastAsia="pl-PL"/>
    </w:rPr>
  </w:style>
  <w:style w:type="paragraph" w:customStyle="1" w:styleId="Stylpodstawowy01">
    <w:name w:val="Styl podstawowy 01"/>
    <w:basedOn w:val="podstawowyZnakZnakZnak"/>
    <w:rsid w:val="00711476"/>
    <w:pPr>
      <w:spacing w:after="0" w:line="312" w:lineRule="auto"/>
    </w:pPr>
    <w:rPr>
      <w:szCs w:val="20"/>
    </w:rPr>
  </w:style>
  <w:style w:type="paragraph" w:customStyle="1" w:styleId="StylArial11ptZlewej0cmWysunicie063cmInterlini">
    <w:name w:val="Styl Arial 11 pt Z lewej:  0 cm Wysunięcie:  063 cm Interlini..."/>
    <w:basedOn w:val="Normalny"/>
    <w:rsid w:val="00711476"/>
    <w:pPr>
      <w:widowControl w:val="0"/>
      <w:suppressAutoHyphens w:val="0"/>
      <w:spacing w:before="120" w:line="312" w:lineRule="auto"/>
      <w:ind w:left="357" w:hanging="357"/>
      <w:jc w:val="left"/>
    </w:pPr>
    <w:rPr>
      <w:noProof/>
      <w:szCs w:val="22"/>
      <w:lang w:eastAsia="pl-PL"/>
    </w:rPr>
  </w:style>
  <w:style w:type="paragraph" w:customStyle="1" w:styleId="StylArial11ptWyjustowanyInterlinia15wiersza">
    <w:name w:val="Styl Arial 11 pt Wyjustowany Interlinia:  15 wiersza"/>
    <w:basedOn w:val="Normalny"/>
    <w:rsid w:val="00711476"/>
    <w:pPr>
      <w:widowControl w:val="0"/>
      <w:suppressAutoHyphens w:val="0"/>
      <w:spacing w:before="120" w:line="312" w:lineRule="auto"/>
      <w:jc w:val="left"/>
    </w:pPr>
    <w:rPr>
      <w:noProof/>
      <w:szCs w:val="22"/>
      <w:lang w:eastAsia="pl-PL"/>
    </w:rPr>
  </w:style>
  <w:style w:type="paragraph" w:customStyle="1" w:styleId="StylArial11ptPrzed6ptInterlinia15wiersza">
    <w:name w:val="Styl Arial 11 pt Przed:  6 pt Interlinia:  15 wiersza"/>
    <w:basedOn w:val="Normalny"/>
    <w:rsid w:val="00711476"/>
    <w:pPr>
      <w:widowControl w:val="0"/>
      <w:suppressAutoHyphens w:val="0"/>
      <w:spacing w:before="120" w:line="312" w:lineRule="auto"/>
      <w:jc w:val="left"/>
    </w:pPr>
    <w:rPr>
      <w:noProof/>
      <w:szCs w:val="22"/>
      <w:lang w:eastAsia="pl-PL"/>
    </w:rPr>
  </w:style>
  <w:style w:type="paragraph" w:customStyle="1" w:styleId="StylArial11ptKursywaPrzed6ptInterlinia15wiersza">
    <w:name w:val="Styl Arial 11 pt Kursywa Przed:  6 pt Interlinia:  15 wiersza"/>
    <w:basedOn w:val="Normalny"/>
    <w:rsid w:val="00711476"/>
    <w:pPr>
      <w:widowControl w:val="0"/>
      <w:suppressAutoHyphens w:val="0"/>
      <w:spacing w:before="120" w:line="312" w:lineRule="auto"/>
      <w:jc w:val="left"/>
    </w:pPr>
    <w:rPr>
      <w:i/>
      <w:iCs/>
      <w:noProof/>
      <w:szCs w:val="22"/>
      <w:lang w:eastAsia="pl-PL"/>
    </w:rPr>
  </w:style>
  <w:style w:type="paragraph" w:customStyle="1" w:styleId="StylpodstawowyZnakZnakZnakPo0ptInterliniaWielokrot">
    <w:name w:val="Styl podstawowy Znak Znak Znak + Po:  0 pt Interlinia:  Wielokrot..."/>
    <w:basedOn w:val="podstawowyZnakZnakZnak"/>
    <w:rsid w:val="00711476"/>
    <w:pPr>
      <w:spacing w:before="0" w:after="0" w:line="312" w:lineRule="auto"/>
    </w:pPr>
    <w:rPr>
      <w:szCs w:val="20"/>
    </w:rPr>
  </w:style>
  <w:style w:type="paragraph" w:customStyle="1" w:styleId="StylNagwek4Intensywnyzielony">
    <w:name w:val="Styl Nagłówek 4 + Intensywny zielony"/>
    <w:basedOn w:val="Nagwek4"/>
    <w:rsid w:val="00711476"/>
    <w:pPr>
      <w:keepLines/>
      <w:numPr>
        <w:ilvl w:val="0"/>
        <w:numId w:val="0"/>
      </w:numPr>
      <w:tabs>
        <w:tab w:val="left" w:pos="1080"/>
        <w:tab w:val="left" w:pos="1440"/>
      </w:tabs>
      <w:spacing w:before="240" w:after="120" w:line="360" w:lineRule="auto"/>
      <w:ind w:left="1786" w:hanging="1786"/>
      <w:jc w:val="left"/>
      <w:textAlignment w:val="auto"/>
    </w:pPr>
    <w:rPr>
      <w:b w:val="0"/>
      <w:bCs/>
      <w:noProof/>
      <w:color w:val="00FF00"/>
      <w:szCs w:val="28"/>
      <w:lang w:val="x-none" w:eastAsia="pl-PL"/>
    </w:rPr>
  </w:style>
  <w:style w:type="paragraph" w:customStyle="1" w:styleId="StylNagwek4Przed18ptInterlinia15wiersza">
    <w:name w:val="Styl Nagłówek 4 + Przed:  18 pt Interlinia:  15 wiersza"/>
    <w:basedOn w:val="Nagwek4"/>
    <w:rsid w:val="00711476"/>
    <w:pPr>
      <w:keepLines/>
      <w:numPr>
        <w:ilvl w:val="0"/>
        <w:numId w:val="0"/>
      </w:numPr>
      <w:tabs>
        <w:tab w:val="left" w:pos="1080"/>
        <w:tab w:val="left" w:pos="1440"/>
      </w:tabs>
      <w:spacing w:before="360" w:after="120" w:line="360" w:lineRule="auto"/>
      <w:ind w:left="1786" w:hanging="1786"/>
      <w:jc w:val="left"/>
      <w:textAlignment w:val="auto"/>
    </w:pPr>
    <w:rPr>
      <w:b w:val="0"/>
      <w:bCs/>
      <w:noProof/>
      <w:color w:val="FF0000"/>
      <w:szCs w:val="20"/>
      <w:lang w:val="x-none" w:eastAsia="pl-PL"/>
    </w:rPr>
  </w:style>
  <w:style w:type="paragraph" w:customStyle="1" w:styleId="StylNagwek4Czerwony">
    <w:name w:val="Styl Nagłówek 4 + Czerwony"/>
    <w:basedOn w:val="Nagwek4"/>
    <w:rsid w:val="00711476"/>
    <w:pPr>
      <w:keepLines/>
      <w:numPr>
        <w:ilvl w:val="0"/>
        <w:numId w:val="0"/>
      </w:numPr>
      <w:tabs>
        <w:tab w:val="left" w:pos="1440"/>
      </w:tabs>
      <w:spacing w:before="240" w:after="120" w:line="360" w:lineRule="auto"/>
      <w:ind w:left="1786" w:hanging="1786"/>
      <w:jc w:val="left"/>
      <w:textAlignment w:val="auto"/>
    </w:pPr>
    <w:rPr>
      <w:b w:val="0"/>
      <w:bCs/>
      <w:noProof/>
      <w:color w:val="FF0000"/>
      <w:szCs w:val="28"/>
      <w:lang w:val="x-none" w:eastAsia="pl-PL"/>
    </w:rPr>
  </w:style>
  <w:style w:type="paragraph" w:customStyle="1" w:styleId="StylNagwek4Czerwony1">
    <w:name w:val="Styl Nagłówek 4 + Czerwony1"/>
    <w:basedOn w:val="Nagwek4"/>
    <w:rsid w:val="00711476"/>
    <w:pPr>
      <w:keepLines/>
      <w:numPr>
        <w:ilvl w:val="0"/>
        <w:numId w:val="0"/>
      </w:numPr>
      <w:tabs>
        <w:tab w:val="left" w:pos="0"/>
        <w:tab w:val="left" w:pos="1080"/>
      </w:tabs>
      <w:spacing w:before="240" w:after="120" w:line="360" w:lineRule="auto"/>
      <w:jc w:val="left"/>
      <w:textAlignment w:val="auto"/>
    </w:pPr>
    <w:rPr>
      <w:b w:val="0"/>
      <w:bCs/>
      <w:noProof/>
      <w:color w:val="FF0000"/>
      <w:szCs w:val="28"/>
      <w:lang w:val="x-none" w:eastAsia="pl-PL"/>
    </w:rPr>
  </w:style>
  <w:style w:type="paragraph" w:customStyle="1" w:styleId="StylNagwek5Czerwony">
    <w:name w:val="Styl Nagłówek 5 + Czerwony"/>
    <w:basedOn w:val="Nagwek5"/>
    <w:rsid w:val="00711476"/>
    <w:pPr>
      <w:keepLines/>
      <w:widowControl w:val="0"/>
      <w:numPr>
        <w:ilvl w:val="0"/>
        <w:numId w:val="0"/>
      </w:numPr>
      <w:tabs>
        <w:tab w:val="left" w:pos="720"/>
        <w:tab w:val="left" w:pos="1080"/>
      </w:tabs>
      <w:suppressAutoHyphens w:val="0"/>
      <w:spacing w:before="120" w:after="120" w:line="336" w:lineRule="auto"/>
      <w:ind w:left="720"/>
    </w:pPr>
    <w:rPr>
      <w:bCs/>
      <w:noProof/>
      <w:szCs w:val="28"/>
      <w:lang w:val="x-none" w:eastAsia="pl-PL"/>
    </w:rPr>
  </w:style>
  <w:style w:type="paragraph" w:customStyle="1" w:styleId="StylNagwek1">
    <w:name w:val="Styl Nagłówek 1"/>
    <w:basedOn w:val="Nagwek1"/>
    <w:rsid w:val="00711476"/>
    <w:pPr>
      <w:keepNext w:val="0"/>
      <w:widowControl w:val="0"/>
      <w:numPr>
        <w:numId w:val="0"/>
      </w:numPr>
      <w:spacing w:before="0" w:after="120" w:line="276" w:lineRule="auto"/>
      <w:jc w:val="both"/>
    </w:pPr>
    <w:rPr>
      <w:rFonts w:eastAsia="Times New Roman"/>
      <w:bCs/>
      <w:caps/>
      <w:noProof/>
      <w:color w:val="FF0000"/>
      <w:kern w:val="2"/>
      <w:szCs w:val="32"/>
      <w:lang w:val="x-none" w:eastAsia="pl-PL"/>
    </w:rPr>
  </w:style>
  <w:style w:type="paragraph" w:customStyle="1" w:styleId="StylNagwek5Przed18ptInterlinia15wiersza">
    <w:name w:val="Styl Nagłówek 5 + Przed:  18 pt Interlinia:  15 wiersza"/>
    <w:basedOn w:val="Nagwek5"/>
    <w:rsid w:val="00711476"/>
    <w:pPr>
      <w:keepLines/>
      <w:widowControl w:val="0"/>
      <w:numPr>
        <w:ilvl w:val="0"/>
        <w:numId w:val="0"/>
      </w:numPr>
      <w:tabs>
        <w:tab w:val="left" w:pos="720"/>
        <w:tab w:val="left" w:pos="1080"/>
        <w:tab w:val="left" w:pos="1440"/>
      </w:tabs>
      <w:suppressAutoHyphens w:val="0"/>
      <w:spacing w:before="360" w:after="120" w:line="360" w:lineRule="auto"/>
      <w:ind w:left="1440" w:hanging="360"/>
    </w:pPr>
    <w:rPr>
      <w:bCs/>
      <w:noProof/>
      <w:color w:val="FF0000"/>
      <w:lang w:val="x-none" w:eastAsia="pl-PL"/>
    </w:rPr>
  </w:style>
  <w:style w:type="paragraph" w:customStyle="1" w:styleId="StylStylNagwek1">
    <w:name w:val="Styl Styl Nagłówek 1"/>
    <w:basedOn w:val="StylNagwek1"/>
    <w:rsid w:val="00711476"/>
    <w:pPr>
      <w:tabs>
        <w:tab w:val="left" w:pos="720"/>
      </w:tabs>
      <w:ind w:left="720" w:hanging="720"/>
    </w:pPr>
    <w:rPr>
      <w:color w:val="auto"/>
    </w:rPr>
  </w:style>
  <w:style w:type="paragraph" w:customStyle="1" w:styleId="Stylpodstawowy10ptPrzed6ptPo6ptInterlinia15">
    <w:name w:val="Styl podstawowy + 10 pt Przed:  6 pt Po:  6 pt Interlinia:  15..."/>
    <w:basedOn w:val="podstawowy"/>
    <w:rsid w:val="00711476"/>
    <w:pPr>
      <w:suppressAutoHyphens w:val="0"/>
      <w:spacing w:after="0" w:line="312" w:lineRule="auto"/>
      <w:jc w:val="left"/>
    </w:pPr>
    <w:rPr>
      <w:rFonts w:eastAsia="Times New Roman"/>
      <w:noProof/>
      <w:szCs w:val="20"/>
      <w:lang w:eastAsia="pl-PL"/>
    </w:rPr>
  </w:style>
  <w:style w:type="paragraph" w:customStyle="1" w:styleId="Tekstpodstawowy1">
    <w:name w:val="Tekst podstawowy 1"/>
    <w:basedOn w:val="Tekstpodstawowy"/>
    <w:uiPriority w:val="99"/>
    <w:rsid w:val="00711476"/>
    <w:pPr>
      <w:suppressAutoHyphens w:val="0"/>
      <w:spacing w:before="120" w:after="0" w:line="240" w:lineRule="auto"/>
      <w:jc w:val="left"/>
    </w:pPr>
    <w:rPr>
      <w:noProof/>
      <w:color w:val="000000"/>
      <w:szCs w:val="22"/>
      <w:lang w:eastAsia="pl-PL"/>
    </w:rPr>
  </w:style>
  <w:style w:type="paragraph" w:customStyle="1" w:styleId="Styl">
    <w:name w:val="Styl"/>
    <w:rsid w:val="00711476"/>
    <w:pPr>
      <w:widowControl w:val="0"/>
      <w:suppressAutoHyphens/>
      <w:autoSpaceDE w:val="0"/>
    </w:pPr>
    <w:rPr>
      <w:rFonts w:ascii="Arial" w:hAnsi="Arial" w:cs="Arial"/>
      <w:sz w:val="24"/>
      <w:szCs w:val="24"/>
      <w:lang w:eastAsia="ar-SA"/>
    </w:rPr>
  </w:style>
  <w:style w:type="paragraph" w:customStyle="1" w:styleId="CMSHeadL5">
    <w:name w:val="CMS Head L5"/>
    <w:basedOn w:val="Normalny"/>
    <w:rsid w:val="00711476"/>
    <w:pPr>
      <w:widowControl w:val="0"/>
      <w:numPr>
        <w:numId w:val="11"/>
      </w:numPr>
      <w:suppressAutoHyphens w:val="0"/>
      <w:spacing w:before="120" w:after="240" w:line="360" w:lineRule="atLeast"/>
      <w:jc w:val="left"/>
    </w:pPr>
    <w:rPr>
      <w:noProof/>
      <w:szCs w:val="24"/>
      <w:lang w:val="en-GB" w:eastAsia="pl-PL"/>
    </w:rPr>
  </w:style>
  <w:style w:type="paragraph" w:customStyle="1" w:styleId="CMSHeadL6">
    <w:name w:val="CMS Head L6"/>
    <w:basedOn w:val="Normalny"/>
    <w:rsid w:val="00711476"/>
    <w:pPr>
      <w:widowControl w:val="0"/>
      <w:tabs>
        <w:tab w:val="num" w:pos="0"/>
      </w:tabs>
      <w:suppressAutoHyphens w:val="0"/>
      <w:spacing w:before="120" w:after="240" w:line="360" w:lineRule="atLeast"/>
      <w:ind w:left="3403"/>
      <w:jc w:val="left"/>
    </w:pPr>
    <w:rPr>
      <w:noProof/>
      <w:szCs w:val="24"/>
      <w:lang w:val="en-GB" w:eastAsia="pl-PL"/>
    </w:rPr>
  </w:style>
  <w:style w:type="paragraph" w:customStyle="1" w:styleId="CMSHeadL7">
    <w:name w:val="CMS Head L7"/>
    <w:basedOn w:val="Normalny"/>
    <w:rsid w:val="00711476"/>
    <w:pPr>
      <w:widowControl w:val="0"/>
      <w:tabs>
        <w:tab w:val="num" w:pos="0"/>
      </w:tabs>
      <w:suppressAutoHyphens w:val="0"/>
      <w:spacing w:before="120" w:after="240" w:line="360" w:lineRule="atLeast"/>
      <w:jc w:val="left"/>
    </w:pPr>
    <w:rPr>
      <w:noProof/>
      <w:szCs w:val="24"/>
      <w:lang w:val="en-GB" w:eastAsia="pl-PL"/>
    </w:rPr>
  </w:style>
  <w:style w:type="paragraph" w:customStyle="1" w:styleId="CMSHeadL8">
    <w:name w:val="CMS Head L8"/>
    <w:basedOn w:val="Normalny"/>
    <w:rsid w:val="00711476"/>
    <w:pPr>
      <w:widowControl w:val="0"/>
      <w:tabs>
        <w:tab w:val="num" w:pos="0"/>
      </w:tabs>
      <w:suppressAutoHyphens w:val="0"/>
      <w:spacing w:before="120" w:after="240" w:line="360" w:lineRule="atLeast"/>
      <w:ind w:left="1702" w:hanging="851"/>
      <w:jc w:val="left"/>
    </w:pPr>
    <w:rPr>
      <w:noProof/>
      <w:szCs w:val="24"/>
      <w:lang w:val="en-GB" w:eastAsia="pl-PL"/>
    </w:rPr>
  </w:style>
  <w:style w:type="paragraph" w:customStyle="1" w:styleId="CMSHeadL9">
    <w:name w:val="CMS Head L9"/>
    <w:basedOn w:val="Normalny"/>
    <w:rsid w:val="00711476"/>
    <w:pPr>
      <w:widowControl w:val="0"/>
      <w:tabs>
        <w:tab w:val="num" w:pos="0"/>
      </w:tabs>
      <w:suppressAutoHyphens w:val="0"/>
      <w:spacing w:before="120" w:after="240" w:line="360" w:lineRule="atLeast"/>
      <w:jc w:val="left"/>
    </w:pPr>
    <w:rPr>
      <w:noProof/>
      <w:szCs w:val="24"/>
      <w:lang w:val="en-GB" w:eastAsia="pl-PL"/>
    </w:rPr>
  </w:style>
  <w:style w:type="paragraph" w:customStyle="1" w:styleId="DefinitionTerm">
    <w:name w:val="Definition Term"/>
    <w:basedOn w:val="Normalny"/>
    <w:next w:val="Normalny"/>
    <w:rsid w:val="00711476"/>
    <w:pPr>
      <w:widowControl w:val="0"/>
      <w:suppressAutoHyphens w:val="0"/>
      <w:spacing w:before="120" w:line="240" w:lineRule="auto"/>
      <w:jc w:val="left"/>
    </w:pPr>
    <w:rPr>
      <w:noProof/>
      <w:szCs w:val="22"/>
      <w:lang w:eastAsia="pl-PL"/>
    </w:rPr>
  </w:style>
  <w:style w:type="paragraph" w:customStyle="1" w:styleId="StylNagwek213ptNiePogrubienie">
    <w:name w:val="Styl Nagłówek 2 + 13 pt Nie Pogrubienie"/>
    <w:basedOn w:val="Nagwek2"/>
    <w:next w:val="Tekstpodstawowy"/>
    <w:rsid w:val="00711476"/>
    <w:pPr>
      <w:keepNext/>
      <w:keepLines/>
      <w:numPr>
        <w:ilvl w:val="0"/>
        <w:numId w:val="0"/>
      </w:numPr>
      <w:tabs>
        <w:tab w:val="left" w:pos="851"/>
      </w:tabs>
      <w:spacing w:before="240" w:after="0" w:line="240" w:lineRule="auto"/>
      <w:ind w:left="851" w:hanging="851"/>
    </w:pPr>
    <w:rPr>
      <w:rFonts w:ascii="Times New Roman" w:hAnsi="Times New Roman" w:cs="Times New Roman"/>
      <w:caps/>
      <w:noProof/>
      <w:sz w:val="26"/>
      <w:szCs w:val="26"/>
      <w:lang w:val="x-none" w:eastAsia="pl-PL"/>
    </w:rPr>
  </w:style>
  <w:style w:type="paragraph" w:customStyle="1" w:styleId="StylNagwek311ptNiePogrubienieWszystkiewersalikiDo">
    <w:name w:val="Styl Nagłówek 3 + 11 pt Nie Pogrubienie Wszystkie wersaliki Do ..."/>
    <w:basedOn w:val="Nagwek3"/>
    <w:rsid w:val="00711476"/>
    <w:pPr>
      <w:keepLines/>
      <w:numPr>
        <w:ilvl w:val="0"/>
        <w:numId w:val="0"/>
      </w:numPr>
      <w:tabs>
        <w:tab w:val="left" w:pos="1172"/>
      </w:tabs>
      <w:spacing w:after="0" w:line="240" w:lineRule="auto"/>
      <w:ind w:left="1172" w:hanging="992"/>
      <w:jc w:val="left"/>
    </w:pPr>
    <w:rPr>
      <w:rFonts w:ascii="Times New Roman" w:hAnsi="Times New Roman" w:cs="Times New Roman"/>
      <w:caps/>
      <w:noProof/>
      <w:szCs w:val="22"/>
      <w:lang w:val="x-none" w:eastAsia="pl-PL"/>
    </w:rPr>
  </w:style>
  <w:style w:type="paragraph" w:customStyle="1" w:styleId="Normalny12pt">
    <w:name w:val="Normalny + 12 pt"/>
    <w:basedOn w:val="akapit"/>
    <w:rsid w:val="00711476"/>
    <w:pPr>
      <w:tabs>
        <w:tab w:val="left" w:pos="862"/>
      </w:tabs>
      <w:suppressAutoHyphens w:val="0"/>
      <w:spacing w:line="360" w:lineRule="auto"/>
      <w:jc w:val="left"/>
    </w:pPr>
    <w:rPr>
      <w:rFonts w:ascii="Times New Roman" w:eastAsia="Times New Roman" w:hAnsi="Times New Roman" w:cs="Times New Roman"/>
      <w:noProof/>
      <w:sz w:val="22"/>
      <w:szCs w:val="24"/>
      <w:lang w:eastAsia="pl-PL"/>
    </w:rPr>
  </w:style>
  <w:style w:type="paragraph" w:customStyle="1" w:styleId="NormalWeb1">
    <w:name w:val="Normal (Web)1"/>
    <w:basedOn w:val="Normalny"/>
    <w:rsid w:val="00711476"/>
    <w:pPr>
      <w:suppressAutoHyphens w:val="0"/>
      <w:spacing w:before="100" w:after="100" w:line="240" w:lineRule="auto"/>
      <w:jc w:val="left"/>
    </w:pPr>
    <w:rPr>
      <w:noProof/>
      <w:szCs w:val="22"/>
      <w:lang w:eastAsia="pl-PL"/>
    </w:rPr>
  </w:style>
  <w:style w:type="paragraph" w:customStyle="1" w:styleId="BodyTextIndent31">
    <w:name w:val="Body Text Indent 31"/>
    <w:basedOn w:val="Normalny"/>
    <w:rsid w:val="00711476"/>
    <w:pPr>
      <w:tabs>
        <w:tab w:val="left" w:pos="720"/>
        <w:tab w:val="left" w:pos="1260"/>
      </w:tabs>
      <w:suppressAutoHyphens w:val="0"/>
      <w:spacing w:before="120" w:after="60" w:line="240" w:lineRule="auto"/>
      <w:ind w:left="720" w:hanging="720"/>
      <w:jc w:val="left"/>
    </w:pPr>
    <w:rPr>
      <w:noProof/>
      <w:szCs w:val="22"/>
      <w:lang w:eastAsia="pl-PL"/>
    </w:rPr>
  </w:style>
  <w:style w:type="paragraph" w:customStyle="1" w:styleId="StylakapitTimesNewRoman">
    <w:name w:val="Styl akapit + Times New Roman"/>
    <w:basedOn w:val="akapit"/>
    <w:rsid w:val="00711476"/>
    <w:pPr>
      <w:tabs>
        <w:tab w:val="left" w:pos="862"/>
      </w:tabs>
      <w:suppressAutoHyphens w:val="0"/>
      <w:spacing w:line="360" w:lineRule="auto"/>
      <w:jc w:val="left"/>
    </w:pPr>
    <w:rPr>
      <w:rFonts w:eastAsia="Times New Roman"/>
      <w:noProof/>
      <w:sz w:val="22"/>
      <w:szCs w:val="22"/>
      <w:lang w:eastAsia="pl-PL"/>
    </w:rPr>
  </w:style>
  <w:style w:type="paragraph" w:customStyle="1" w:styleId="nagtab">
    <w:name w:val="nag_tab"/>
    <w:basedOn w:val="Normalny"/>
    <w:next w:val="Normalny"/>
    <w:rsid w:val="00711476"/>
    <w:pPr>
      <w:tabs>
        <w:tab w:val="left" w:pos="-720"/>
      </w:tabs>
      <w:suppressAutoHyphens w:val="0"/>
      <w:spacing w:before="60" w:after="60" w:line="240" w:lineRule="auto"/>
      <w:jc w:val="center"/>
    </w:pPr>
    <w:rPr>
      <w:rFonts w:ascii="CG Times" w:hAnsi="CG Times" w:cs="Cambria"/>
      <w:b/>
      <w:noProof/>
      <w:spacing w:val="-3"/>
      <w:szCs w:val="22"/>
      <w:lang w:eastAsia="pl-PL"/>
    </w:rPr>
  </w:style>
  <w:style w:type="paragraph" w:customStyle="1" w:styleId="StylNagwek213ptAutomatycznyWszystkiewersaliki">
    <w:name w:val="Styl Nagłówek 2 + 13 pt Automatyczny Wszystkie wersaliki"/>
    <w:basedOn w:val="Nagwek2"/>
    <w:rsid w:val="00711476"/>
    <w:pPr>
      <w:keepNext/>
      <w:keepLines/>
      <w:numPr>
        <w:ilvl w:val="0"/>
        <w:numId w:val="0"/>
      </w:numPr>
      <w:tabs>
        <w:tab w:val="left" w:pos="851"/>
      </w:tabs>
      <w:spacing w:before="240" w:line="240" w:lineRule="auto"/>
      <w:ind w:left="851" w:hanging="851"/>
    </w:pPr>
    <w:rPr>
      <w:rFonts w:ascii="Times New Roman" w:hAnsi="Times New Roman" w:cs="Times New Roman"/>
      <w:bCs/>
      <w:caps/>
      <w:noProof/>
      <w:sz w:val="26"/>
      <w:lang w:val="x-none" w:eastAsia="pl-PL"/>
    </w:rPr>
  </w:style>
  <w:style w:type="paragraph" w:customStyle="1" w:styleId="StylNagwek312ptPogrubienieWszystkiewersalikiPrzed">
    <w:name w:val="Styl Nagłówek 3 + 12 pt Pogrubienie Wszystkie wersaliki Przed: ..."/>
    <w:basedOn w:val="Nagwek3"/>
    <w:rsid w:val="00711476"/>
    <w:pPr>
      <w:keepLines/>
      <w:numPr>
        <w:ilvl w:val="0"/>
        <w:numId w:val="0"/>
      </w:numPr>
      <w:tabs>
        <w:tab w:val="left" w:pos="992"/>
      </w:tabs>
      <w:spacing w:after="0" w:line="240" w:lineRule="auto"/>
      <w:ind w:left="992" w:hanging="992"/>
      <w:jc w:val="left"/>
    </w:pPr>
    <w:rPr>
      <w:rFonts w:ascii="Times New Roman" w:hAnsi="Times New Roman" w:cs="Times New Roman"/>
      <w:bCs/>
      <w:caps/>
      <w:noProof/>
      <w:sz w:val="24"/>
      <w:szCs w:val="24"/>
      <w:lang w:val="x-none" w:eastAsia="pl-PL"/>
    </w:rPr>
  </w:style>
  <w:style w:type="paragraph" w:customStyle="1" w:styleId="TableText">
    <w:name w:val="Table Text"/>
    <w:rsid w:val="00711476"/>
    <w:pPr>
      <w:suppressAutoHyphens/>
    </w:pPr>
    <w:rPr>
      <w:color w:val="000000"/>
      <w:lang w:eastAsia="ar-SA"/>
    </w:rPr>
  </w:style>
  <w:style w:type="paragraph" w:customStyle="1" w:styleId="BodySingle">
    <w:name w:val="Body Single"/>
    <w:rsid w:val="00711476"/>
    <w:pPr>
      <w:suppressAutoHyphens/>
    </w:pPr>
    <w:rPr>
      <w:rFonts w:ascii="TimesNewRomanPS" w:hAnsi="TimesNewRomanPS" w:cs="TimesNewRomanPS"/>
      <w:color w:val="000000"/>
      <w:sz w:val="24"/>
      <w:lang w:eastAsia="ar-SA"/>
    </w:rPr>
  </w:style>
  <w:style w:type="paragraph" w:customStyle="1" w:styleId="ZnakZnak1">
    <w:name w:val="Znak Znak1"/>
    <w:basedOn w:val="Normalny"/>
    <w:rsid w:val="00711476"/>
    <w:pPr>
      <w:suppressAutoHyphens w:val="0"/>
      <w:spacing w:before="120" w:after="160" w:line="240" w:lineRule="exact"/>
      <w:jc w:val="left"/>
    </w:pPr>
    <w:rPr>
      <w:rFonts w:ascii="Garamond" w:hAnsi="Garamond" w:cs="Garamond"/>
      <w:noProof/>
      <w:sz w:val="16"/>
      <w:szCs w:val="22"/>
      <w:lang w:eastAsia="pl-PL"/>
    </w:rPr>
  </w:style>
  <w:style w:type="paragraph" w:customStyle="1" w:styleId="Text">
    <w:name w:val="Text"/>
    <w:basedOn w:val="Normalny"/>
    <w:rsid w:val="00711476"/>
    <w:pPr>
      <w:suppressAutoHyphens w:val="0"/>
      <w:spacing w:before="240" w:line="240" w:lineRule="auto"/>
      <w:ind w:left="1134"/>
      <w:jc w:val="left"/>
    </w:pPr>
    <w:rPr>
      <w:rFonts w:eastAsia="Symbol"/>
      <w:noProof/>
      <w:szCs w:val="22"/>
      <w:lang w:val="de-CH" w:eastAsia="pl-PL"/>
    </w:rPr>
  </w:style>
  <w:style w:type="paragraph" w:customStyle="1" w:styleId="Spistreci10">
    <w:name w:val="Spis treści 10"/>
    <w:basedOn w:val="Indeks"/>
    <w:uiPriority w:val="99"/>
    <w:rsid w:val="00711476"/>
    <w:pPr>
      <w:tabs>
        <w:tab w:val="right" w:leader="dot" w:pos="7091"/>
      </w:tabs>
      <w:suppressAutoHyphens w:val="0"/>
      <w:spacing w:before="120" w:line="360" w:lineRule="auto"/>
      <w:ind w:left="2547"/>
      <w:jc w:val="left"/>
    </w:pPr>
    <w:rPr>
      <w:rFonts w:cs="Times Pl"/>
      <w:noProof/>
      <w:szCs w:val="22"/>
      <w:lang w:eastAsia="pl-PL"/>
    </w:rPr>
  </w:style>
  <w:style w:type="paragraph" w:customStyle="1" w:styleId="Legenda2">
    <w:name w:val="Legenda2"/>
    <w:basedOn w:val="Normalny"/>
    <w:next w:val="Normalny"/>
    <w:rsid w:val="00711476"/>
    <w:pPr>
      <w:suppressAutoHyphens w:val="0"/>
      <w:spacing w:before="120" w:line="360" w:lineRule="auto"/>
      <w:jc w:val="left"/>
    </w:pPr>
    <w:rPr>
      <w:b/>
      <w:bCs/>
      <w:noProof/>
      <w:szCs w:val="22"/>
      <w:lang w:eastAsia="pl-PL"/>
    </w:rPr>
  </w:style>
  <w:style w:type="paragraph" w:customStyle="1" w:styleId="Nagwek211ptPrzed6ptInterlinia15wiersza">
    <w:name w:val="Nagłówek 2 + 11 pt Przed:  6 pt Interlinia:  15 wiersza"/>
    <w:basedOn w:val="Normalny"/>
    <w:rsid w:val="00711476"/>
    <w:pPr>
      <w:tabs>
        <w:tab w:val="num" w:pos="851"/>
      </w:tabs>
      <w:suppressAutoHyphens w:val="0"/>
      <w:spacing w:before="120" w:line="360" w:lineRule="auto"/>
      <w:ind w:left="851" w:hanging="851"/>
      <w:jc w:val="left"/>
    </w:pPr>
    <w:rPr>
      <w:noProof/>
      <w:szCs w:val="22"/>
      <w:lang w:eastAsia="pl-PL"/>
    </w:rPr>
  </w:style>
  <w:style w:type="character" w:styleId="Odwoaniedelikatne">
    <w:name w:val="Subtle Reference"/>
    <w:uiPriority w:val="31"/>
    <w:qFormat/>
    <w:rsid w:val="00711476"/>
    <w:rPr>
      <w:rFonts w:ascii="Arial" w:hAnsi="Arial" w:cs="Arial" w:hint="default"/>
      <w:caps w:val="0"/>
      <w:smallCaps w:val="0"/>
      <w:strike w:val="0"/>
      <w:dstrike w:val="0"/>
      <w:color w:val="auto"/>
      <w:sz w:val="18"/>
      <w:u w:val="none"/>
      <w:effect w:val="none"/>
    </w:rPr>
  </w:style>
  <w:style w:type="character" w:customStyle="1" w:styleId="WW8Num1z0">
    <w:name w:val="WW8Num1z0"/>
    <w:rsid w:val="00711476"/>
    <w:rPr>
      <w:rFonts w:ascii="Symbol" w:hAnsi="Symbol" w:cs="Symbol" w:hint="default"/>
    </w:rPr>
  </w:style>
  <w:style w:type="character" w:customStyle="1" w:styleId="WW8Num1z1">
    <w:name w:val="WW8Num1z1"/>
    <w:rsid w:val="00711476"/>
    <w:rPr>
      <w:rFonts w:ascii="Symbol" w:hAnsi="Symbol" w:cs="Symbol" w:hint="default"/>
      <w:b/>
      <w:bCs w:val="0"/>
      <w:noProof w:val="0"/>
      <w:sz w:val="22"/>
      <w:szCs w:val="22"/>
      <w:lang w:val="x-none" w:eastAsia="x-none" w:bidi="x-none"/>
    </w:rPr>
  </w:style>
  <w:style w:type="character" w:customStyle="1" w:styleId="WW8Num1z2">
    <w:name w:val="WW8Num1z2"/>
    <w:rsid w:val="00711476"/>
    <w:rPr>
      <w:rFonts w:ascii="Arial" w:hAnsi="Arial" w:cs="Arial" w:hint="default"/>
      <w:sz w:val="20"/>
      <w:szCs w:val="20"/>
    </w:rPr>
  </w:style>
  <w:style w:type="character" w:customStyle="1" w:styleId="WW8Num2z0">
    <w:name w:val="WW8Num2z0"/>
    <w:rsid w:val="00711476"/>
    <w:rPr>
      <w:b w:val="0"/>
      <w:bCs w:val="0"/>
    </w:rPr>
  </w:style>
  <w:style w:type="character" w:customStyle="1" w:styleId="WW8Num3z0">
    <w:name w:val="WW8Num3z0"/>
    <w:rsid w:val="00711476"/>
    <w:rPr>
      <w:b w:val="0"/>
      <w:bCs w:val="0"/>
    </w:rPr>
  </w:style>
  <w:style w:type="character" w:customStyle="1" w:styleId="WW8Num8z0">
    <w:name w:val="WW8Num8z0"/>
    <w:rsid w:val="00711476"/>
    <w:rPr>
      <w:rFonts w:ascii="Symbol" w:hAnsi="Symbol" w:cs="Symbol" w:hint="default"/>
    </w:rPr>
  </w:style>
  <w:style w:type="character" w:customStyle="1" w:styleId="WW8Num20z0">
    <w:name w:val="WW8Num20z0"/>
    <w:rsid w:val="00711476"/>
    <w:rPr>
      <w:b w:val="0"/>
      <w:bCs w:val="0"/>
    </w:rPr>
  </w:style>
  <w:style w:type="character" w:customStyle="1" w:styleId="WW8Num23z0">
    <w:name w:val="WW8Num23z0"/>
    <w:rsid w:val="00711476"/>
    <w:rPr>
      <w:rFonts w:ascii="Times New Roman" w:hAnsi="Times New Roman" w:cs="Times New Roman" w:hint="default"/>
      <w:b w:val="0"/>
      <w:bCs w:val="0"/>
      <w:i w:val="0"/>
      <w:iCs w:val="0"/>
    </w:rPr>
  </w:style>
  <w:style w:type="character" w:customStyle="1" w:styleId="Domylnaczcionkaakapitu2">
    <w:name w:val="Domyślna czcionka akapitu2"/>
    <w:rsid w:val="00711476"/>
  </w:style>
  <w:style w:type="character" w:customStyle="1" w:styleId="WW8Num10z0">
    <w:name w:val="WW8Num10z0"/>
    <w:rsid w:val="00711476"/>
    <w:rPr>
      <w:rFonts w:ascii="Arial" w:hAnsi="Arial" w:cs="Arial" w:hint="default"/>
    </w:rPr>
  </w:style>
  <w:style w:type="character" w:customStyle="1" w:styleId="WW8Num10z1">
    <w:name w:val="WW8Num10z1"/>
    <w:rsid w:val="00711476"/>
    <w:rPr>
      <w:rFonts w:ascii="Symbol" w:hAnsi="Symbol" w:cs="Symbol" w:hint="default"/>
      <w:b/>
      <w:bCs w:val="0"/>
      <w:noProof w:val="0"/>
      <w:sz w:val="22"/>
      <w:szCs w:val="22"/>
      <w:lang w:val="x-none" w:eastAsia="x-none" w:bidi="x-none"/>
    </w:rPr>
  </w:style>
  <w:style w:type="character" w:customStyle="1" w:styleId="WW8Num10z2">
    <w:name w:val="WW8Num10z2"/>
    <w:rsid w:val="00711476"/>
    <w:rPr>
      <w:rFonts w:ascii="Arial" w:hAnsi="Arial" w:cs="Arial" w:hint="default"/>
      <w:sz w:val="20"/>
      <w:szCs w:val="20"/>
    </w:rPr>
  </w:style>
  <w:style w:type="character" w:customStyle="1" w:styleId="WW8Num16z0">
    <w:name w:val="WW8Num16z0"/>
    <w:rsid w:val="00711476"/>
    <w:rPr>
      <w:rFonts w:ascii="Courier New" w:hAnsi="Courier New" w:cs="Courier New" w:hint="default"/>
    </w:rPr>
  </w:style>
  <w:style w:type="character" w:customStyle="1" w:styleId="WW8Num16z2">
    <w:name w:val="WW8Num16z2"/>
    <w:rsid w:val="00711476"/>
    <w:rPr>
      <w:rFonts w:ascii="Wingdings" w:hAnsi="Wingdings" w:cs="Wingdings" w:hint="default"/>
    </w:rPr>
  </w:style>
  <w:style w:type="character" w:customStyle="1" w:styleId="WW8Num16z3">
    <w:name w:val="WW8Num16z3"/>
    <w:rsid w:val="00711476"/>
    <w:rPr>
      <w:rFonts w:ascii="Symbol" w:hAnsi="Symbol" w:cs="Symbol" w:hint="default"/>
    </w:rPr>
  </w:style>
  <w:style w:type="character" w:customStyle="1" w:styleId="WW8Num17z0">
    <w:name w:val="WW8Num17z0"/>
    <w:rsid w:val="00711476"/>
    <w:rPr>
      <w:rFonts w:ascii="Symbol" w:hAnsi="Symbol" w:cs="Symbol" w:hint="default"/>
    </w:rPr>
  </w:style>
  <w:style w:type="character" w:customStyle="1" w:styleId="WW8Num24z0">
    <w:name w:val="WW8Num24z0"/>
    <w:rsid w:val="00711476"/>
    <w:rPr>
      <w:b w:val="0"/>
      <w:bCs w:val="0"/>
    </w:rPr>
  </w:style>
  <w:style w:type="character" w:customStyle="1" w:styleId="WW8Num29z0">
    <w:name w:val="WW8Num29z0"/>
    <w:rsid w:val="00711476"/>
    <w:rPr>
      <w:rFonts w:ascii="Times New Roman" w:hAnsi="Times New Roman" w:cs="Times New Roman" w:hint="default"/>
      <w:b w:val="0"/>
      <w:bCs w:val="0"/>
      <w:i w:val="0"/>
      <w:iCs w:val="0"/>
    </w:rPr>
  </w:style>
  <w:style w:type="character" w:customStyle="1" w:styleId="WW8Num29z1">
    <w:name w:val="WW8Num29z1"/>
    <w:rsid w:val="00711476"/>
    <w:rPr>
      <w:rFonts w:ascii="Courier New" w:hAnsi="Courier New" w:cs="Courier New" w:hint="default"/>
    </w:rPr>
  </w:style>
  <w:style w:type="character" w:customStyle="1" w:styleId="WW8Num29z2">
    <w:name w:val="WW8Num29z2"/>
    <w:rsid w:val="00711476"/>
    <w:rPr>
      <w:rFonts w:ascii="Wingdings" w:hAnsi="Wingdings" w:cs="Wingdings" w:hint="default"/>
    </w:rPr>
  </w:style>
  <w:style w:type="character" w:customStyle="1" w:styleId="WW8Num29z3">
    <w:name w:val="WW8Num29z3"/>
    <w:rsid w:val="00711476"/>
    <w:rPr>
      <w:rFonts w:ascii="Symbol" w:hAnsi="Symbol" w:cs="Symbol" w:hint="default"/>
    </w:rPr>
  </w:style>
  <w:style w:type="character" w:customStyle="1" w:styleId="WW8Num30z0">
    <w:name w:val="WW8Num30z0"/>
    <w:rsid w:val="00711476"/>
    <w:rPr>
      <w:rFonts w:ascii="Symbol" w:hAnsi="Symbol" w:cs="Symbol" w:hint="default"/>
    </w:rPr>
  </w:style>
  <w:style w:type="character" w:customStyle="1" w:styleId="WW8Num30z1">
    <w:name w:val="WW8Num30z1"/>
    <w:rsid w:val="00711476"/>
    <w:rPr>
      <w:rFonts w:ascii="Courier New" w:hAnsi="Courier New" w:cs="Courier New" w:hint="default"/>
    </w:rPr>
  </w:style>
  <w:style w:type="character" w:customStyle="1" w:styleId="WW8Num30z2">
    <w:name w:val="WW8Num30z2"/>
    <w:rsid w:val="00711476"/>
    <w:rPr>
      <w:rFonts w:ascii="Wingdings" w:hAnsi="Wingdings" w:cs="Wingdings" w:hint="default"/>
    </w:rPr>
  </w:style>
  <w:style w:type="character" w:customStyle="1" w:styleId="TekstpodstawowyZnak2">
    <w:name w:val="Tekst podstawowy Znak2"/>
    <w:rsid w:val="00711476"/>
    <w:rPr>
      <w:rFonts w:ascii="Bookman Old Style" w:hAnsi="Bookman Old Style" w:cs="Bookman Old Style" w:hint="default"/>
      <w:noProof w:val="0"/>
      <w:sz w:val="24"/>
      <w:lang w:val="pl-PL" w:eastAsia="ar-SA" w:bidi="ar-SA"/>
    </w:rPr>
  </w:style>
  <w:style w:type="character" w:customStyle="1" w:styleId="Znakiprzypiswkocowych">
    <w:name w:val="Znaki przypisów końcowych"/>
    <w:rsid w:val="00711476"/>
    <w:rPr>
      <w:vertAlign w:val="superscript"/>
    </w:rPr>
  </w:style>
  <w:style w:type="character" w:customStyle="1" w:styleId="Znakiprzypiswdolnych">
    <w:name w:val="Znaki przypisów dolnych"/>
    <w:rsid w:val="00711476"/>
    <w:rPr>
      <w:vertAlign w:val="superscript"/>
    </w:rPr>
  </w:style>
  <w:style w:type="character" w:customStyle="1" w:styleId="akapitZnak5">
    <w:name w:val="akapit Znak5"/>
    <w:rsid w:val="00711476"/>
    <w:rPr>
      <w:noProof w:val="0"/>
      <w:sz w:val="24"/>
      <w:lang w:val="pl-PL" w:eastAsia="ar-SA" w:bidi="ar-SA"/>
    </w:rPr>
  </w:style>
  <w:style w:type="character" w:customStyle="1" w:styleId="WW-Domylnaczcionkaakapitu">
    <w:name w:val="WW-Domyślna czcionka akapitu"/>
    <w:rsid w:val="00711476"/>
  </w:style>
  <w:style w:type="character" w:customStyle="1" w:styleId="ElsamNormalnyZnak2">
    <w:name w:val="Elsam Normalny Znak2"/>
    <w:rsid w:val="00711476"/>
    <w:rPr>
      <w:noProof w:val="0"/>
      <w:sz w:val="24"/>
      <w:lang w:val="pl-PL" w:eastAsia="ar-SA" w:bidi="ar-SA"/>
    </w:rPr>
  </w:style>
  <w:style w:type="character" w:customStyle="1" w:styleId="Gliederung1ZnakZnak">
    <w:name w:val="Gliederung1 Znak Znak"/>
    <w:rsid w:val="00711476"/>
    <w:rPr>
      <w:rFonts w:ascii="Arial" w:hAnsi="Arial" w:cs="Arial" w:hint="default"/>
      <w:b/>
      <w:bCs w:val="0"/>
      <w:caps/>
      <w:noProof w:val="0"/>
      <w:sz w:val="24"/>
      <w:szCs w:val="24"/>
      <w:lang w:val="pl-PL" w:eastAsia="ar-SA" w:bidi="ar-SA"/>
    </w:rPr>
  </w:style>
  <w:style w:type="character" w:customStyle="1" w:styleId="Nagwek1Znak1">
    <w:name w:val="Nagłówek 1 Znak1"/>
    <w:rsid w:val="00711476"/>
    <w:rPr>
      <w:rFonts w:ascii="Arial" w:hAnsi="Arial" w:cs="Arial" w:hint="default"/>
      <w:b/>
      <w:bCs w:val="0"/>
      <w:noProof w:val="0"/>
      <w:kern w:val="2"/>
      <w:sz w:val="24"/>
      <w:lang w:val="pl-PL" w:eastAsia="ar-SA" w:bidi="ar-SA"/>
    </w:rPr>
  </w:style>
  <w:style w:type="character" w:customStyle="1" w:styleId="podstawowyZnakZnakZnakZnak">
    <w:name w:val="podstawowy Znak Znak Znak Znak"/>
    <w:rsid w:val="00711476"/>
    <w:rPr>
      <w:rFonts w:ascii="Arial" w:hAnsi="Arial" w:cs="Arial" w:hint="default"/>
      <w:noProof w:val="0"/>
      <w:sz w:val="22"/>
      <w:szCs w:val="22"/>
      <w:lang w:val="pl-PL" w:eastAsia="ar-SA" w:bidi="ar-SA"/>
    </w:rPr>
  </w:style>
  <w:style w:type="character" w:customStyle="1" w:styleId="biggertext">
    <w:name w:val="biggertext"/>
    <w:basedOn w:val="Domylnaczcionkaakapitu1"/>
    <w:rsid w:val="00711476"/>
  </w:style>
  <w:style w:type="character" w:customStyle="1" w:styleId="PlandokumentuZnak">
    <w:name w:val="Plan dokumentu Znak"/>
    <w:rsid w:val="00711476"/>
    <w:rPr>
      <w:rFonts w:ascii="Tahoma" w:hAnsi="Tahoma" w:cs="Tahoma" w:hint="default"/>
      <w:shd w:val="clear" w:color="auto" w:fill="000080"/>
    </w:rPr>
  </w:style>
  <w:style w:type="character" w:customStyle="1" w:styleId="StylNagwek2Znak">
    <w:name w:val="Styl Nagłówek 2 Znak"/>
    <w:rsid w:val="00711476"/>
    <w:rPr>
      <w:rFonts w:ascii="Arial" w:hAnsi="Arial" w:cs="Arial" w:hint="default"/>
      <w:b/>
      <w:bCs/>
      <w:caps/>
      <w:noProof w:val="0"/>
      <w:color w:val="FF0000"/>
      <w:sz w:val="22"/>
      <w:szCs w:val="28"/>
      <w:lang w:val="pl-PL" w:eastAsia="ar-SA" w:bidi="ar-SA"/>
    </w:rPr>
  </w:style>
  <w:style w:type="character" w:customStyle="1" w:styleId="StylNagwek5CzerwonyZnakZnak">
    <w:name w:val="Styl Nagłówek 5 + Czerwony Znak Znak"/>
    <w:rsid w:val="00711476"/>
    <w:rPr>
      <w:rFonts w:ascii="Arial" w:hAnsi="Arial" w:cs="Arial" w:hint="default"/>
      <w:b/>
      <w:bCs/>
      <w:caps/>
      <w:noProof w:val="0"/>
      <w:color w:val="FF0000"/>
      <w:sz w:val="22"/>
      <w:szCs w:val="28"/>
      <w:lang w:val="pl-PL" w:eastAsia="ar-SA" w:bidi="ar-SA"/>
    </w:rPr>
  </w:style>
  <w:style w:type="character" w:customStyle="1" w:styleId="Tekstpodstawowy2Znak">
    <w:name w:val="Tekst podstawowy 2 Znak"/>
    <w:link w:val="Tekstpodstawowy2"/>
    <w:uiPriority w:val="99"/>
    <w:rsid w:val="00711476"/>
    <w:rPr>
      <w:rFonts w:ascii="Arial" w:hAnsi="Arial" w:cs="Arial" w:hint="default"/>
    </w:rPr>
  </w:style>
  <w:style w:type="character" w:customStyle="1" w:styleId="postbody">
    <w:name w:val="postbody"/>
    <w:basedOn w:val="Domylnaczcionkaakapitu1"/>
    <w:rsid w:val="00711476"/>
  </w:style>
  <w:style w:type="character" w:customStyle="1" w:styleId="Nagwek3Znak1">
    <w:name w:val="Nagłówek 3 Znak1"/>
    <w:rsid w:val="00711476"/>
    <w:rPr>
      <w:rFonts w:ascii="Arial" w:hAnsi="Arial" w:cs="Arial" w:hint="default"/>
      <w:b/>
      <w:bCs w:val="0"/>
      <w:noProof w:val="0"/>
      <w:lang w:val="x-none"/>
    </w:rPr>
  </w:style>
  <w:style w:type="character" w:customStyle="1" w:styleId="Nagwek4Znak1">
    <w:name w:val="Nagłówek 4 Znak1"/>
    <w:aliases w:val="Nagłówek 4 Znak Znak Znak1"/>
    <w:uiPriority w:val="9"/>
    <w:rsid w:val="00711476"/>
    <w:rPr>
      <w:rFonts w:ascii="Arial" w:hAnsi="Arial" w:cs="Arial" w:hint="default"/>
      <w:b/>
      <w:bCs w:val="0"/>
      <w:noProof w:val="0"/>
      <w:lang w:val="x-none"/>
    </w:rPr>
  </w:style>
  <w:style w:type="character" w:customStyle="1" w:styleId="ZwrotgrzecznociowyZnak">
    <w:name w:val="Zwrot grzecznościowy Znak"/>
    <w:rsid w:val="00711476"/>
    <w:rPr>
      <w:rFonts w:ascii="Garamond" w:hAnsi="Garamond" w:cs="Garamond" w:hint="default"/>
      <w:kern w:val="2"/>
    </w:rPr>
  </w:style>
  <w:style w:type="character" w:customStyle="1" w:styleId="Tekstpodstawowywcity2Znak">
    <w:name w:val="Tekst podstawowy wcięty 2 Znak"/>
    <w:link w:val="Tekstpodstawowywcity2"/>
    <w:uiPriority w:val="99"/>
    <w:rsid w:val="00711476"/>
    <w:rPr>
      <w:sz w:val="24"/>
    </w:rPr>
  </w:style>
  <w:style w:type="character" w:customStyle="1" w:styleId="Tekstpodstawowywcity3Znak">
    <w:name w:val="Tekst podstawowy wcięty 3 Znak"/>
    <w:link w:val="Tekstpodstawowywcity3"/>
    <w:uiPriority w:val="99"/>
    <w:rsid w:val="00711476"/>
    <w:rPr>
      <w:sz w:val="16"/>
      <w:szCs w:val="16"/>
    </w:rPr>
  </w:style>
  <w:style w:type="character" w:customStyle="1" w:styleId="ZnakZnak7">
    <w:name w:val="Znak Znak7"/>
    <w:rsid w:val="00711476"/>
    <w:rPr>
      <w:rFonts w:ascii="Tahoma" w:hAnsi="Tahoma" w:cs="Tahoma" w:hint="default"/>
      <w:noProof w:val="0"/>
      <w:sz w:val="16"/>
      <w:szCs w:val="16"/>
      <w:lang w:val="pl-PL" w:eastAsia="ar-SA" w:bidi="ar-SA"/>
    </w:rPr>
  </w:style>
  <w:style w:type="character" w:customStyle="1" w:styleId="ZnakZnak6">
    <w:name w:val="Znak Znak6"/>
    <w:rsid w:val="00711476"/>
    <w:rPr>
      <w:noProof w:val="0"/>
      <w:sz w:val="22"/>
      <w:lang w:val="pl-PL" w:eastAsia="ar-SA" w:bidi="ar-SA"/>
    </w:rPr>
  </w:style>
  <w:style w:type="character" w:customStyle="1" w:styleId="ZwykytekstZnak">
    <w:name w:val="Zwykły tekst Znak"/>
    <w:rsid w:val="00711476"/>
    <w:rPr>
      <w:rFonts w:ascii="Courier New" w:hAnsi="Courier New" w:cs="Courier New" w:hint="default"/>
      <w:noProof w:val="0"/>
      <w:sz w:val="24"/>
      <w:lang w:val="en-GB"/>
    </w:rPr>
  </w:style>
  <w:style w:type="character" w:customStyle="1" w:styleId="ZnakZnak17">
    <w:name w:val="Znak Znak17"/>
    <w:rsid w:val="00711476"/>
    <w:rPr>
      <w:rFonts w:ascii="Arial" w:hAnsi="Arial" w:cs="Arial" w:hint="default"/>
      <w:b/>
      <w:bCs w:val="0"/>
      <w:noProof w:val="0"/>
      <w:lang w:val="pl-PL" w:eastAsia="ar-SA" w:bidi="ar-SA"/>
    </w:rPr>
  </w:style>
  <w:style w:type="character" w:customStyle="1" w:styleId="Znak4">
    <w:name w:val="Znak4"/>
    <w:rsid w:val="00711476"/>
    <w:rPr>
      <w:sz w:val="22"/>
    </w:rPr>
  </w:style>
  <w:style w:type="character" w:customStyle="1" w:styleId="spelle">
    <w:name w:val="spelle"/>
    <w:basedOn w:val="Domylnaczcionkaakapitu1"/>
    <w:rsid w:val="00711476"/>
  </w:style>
  <w:style w:type="character" w:customStyle="1" w:styleId="akapitZnak3">
    <w:name w:val="akapit Znak3"/>
    <w:rsid w:val="00711476"/>
    <w:rPr>
      <w:sz w:val="24"/>
    </w:rPr>
  </w:style>
  <w:style w:type="character" w:customStyle="1" w:styleId="ZnakZnakZnakZnakZnakZnakZnakZnakZnak">
    <w:name w:val="Znak Znak Znak Znak Znak Znak Znak Znak Znak"/>
    <w:rsid w:val="00711476"/>
    <w:rPr>
      <w:noProof w:val="0"/>
      <w:sz w:val="22"/>
      <w:lang w:val="pl-PL" w:eastAsia="ar-SA" w:bidi="ar-SA"/>
    </w:rPr>
  </w:style>
  <w:style w:type="character" w:customStyle="1" w:styleId="ZnakZnak20">
    <w:name w:val="Znak Znak20"/>
    <w:rsid w:val="00711476"/>
    <w:rPr>
      <w:rFonts w:ascii="Arial" w:hAnsi="Arial" w:cs="Arial" w:hint="default"/>
      <w:b/>
      <w:bCs w:val="0"/>
    </w:rPr>
  </w:style>
  <w:style w:type="character" w:customStyle="1" w:styleId="NagwekZnak1">
    <w:name w:val="Nagłówek Znak1"/>
    <w:aliases w:val="Nagłówek strony1 Znak1,Nagłówek strony 1 Znak1,Nagłówek strony Znak1"/>
    <w:basedOn w:val="Domylnaczcionkaakapitu"/>
    <w:link w:val="Nagwek"/>
    <w:uiPriority w:val="99"/>
    <w:locked/>
    <w:rsid w:val="00711476"/>
    <w:rPr>
      <w:rFonts w:ascii="Arial" w:hAnsi="Arial" w:cs="Arial"/>
      <w:sz w:val="22"/>
      <w:lang w:val="x-none" w:eastAsia="ar-SA"/>
    </w:rPr>
  </w:style>
  <w:style w:type="character" w:customStyle="1" w:styleId="StopkaZnak1">
    <w:name w:val="Stopka Znak1"/>
    <w:basedOn w:val="Domylnaczcionkaakapitu"/>
    <w:link w:val="Stopka"/>
    <w:uiPriority w:val="99"/>
    <w:locked/>
    <w:rsid w:val="00711476"/>
    <w:rPr>
      <w:rFonts w:ascii="Arial" w:hAnsi="Arial" w:cs="Arial"/>
      <w:sz w:val="22"/>
      <w:lang w:val="x-none" w:eastAsia="ar-SA"/>
    </w:rPr>
  </w:style>
  <w:style w:type="character" w:customStyle="1" w:styleId="TekstprzypisukocowegoZnak1">
    <w:name w:val="Tekst przypisu końcowego Znak1"/>
    <w:basedOn w:val="Domylnaczcionkaakapitu"/>
    <w:link w:val="Tekstprzypisukocowego"/>
    <w:semiHidden/>
    <w:locked/>
    <w:rsid w:val="00711476"/>
    <w:rPr>
      <w:rFonts w:ascii="Arial" w:hAnsi="Arial" w:cs="Arial"/>
      <w:noProof/>
      <w:szCs w:val="22"/>
    </w:rPr>
  </w:style>
  <w:style w:type="character" w:customStyle="1" w:styleId="TekstprzypisudolnegoZnak1">
    <w:name w:val="Tekst przypisu dolnego Znak1"/>
    <w:basedOn w:val="Domylnaczcionkaakapitu"/>
    <w:link w:val="Tekstprzypisudolnego"/>
    <w:semiHidden/>
    <w:locked/>
    <w:rsid w:val="00711476"/>
    <w:rPr>
      <w:rFonts w:ascii="Arial" w:hAnsi="Arial" w:cs="Arial"/>
      <w:noProof/>
      <w:sz w:val="18"/>
      <w:szCs w:val="22"/>
      <w:lang w:val="x-none"/>
    </w:rPr>
  </w:style>
  <w:style w:type="character" w:customStyle="1" w:styleId="TekstdymkaZnak1">
    <w:name w:val="Tekst dymka Znak1"/>
    <w:basedOn w:val="Domylnaczcionkaakapitu"/>
    <w:link w:val="Tekstdymka"/>
    <w:locked/>
    <w:rsid w:val="00711476"/>
    <w:rPr>
      <w:rFonts w:ascii="Tahoma" w:hAnsi="Tahoma" w:cs="Tahoma"/>
      <w:sz w:val="16"/>
      <w:szCs w:val="16"/>
      <w:lang w:eastAsia="ar-SA"/>
    </w:rPr>
  </w:style>
  <w:style w:type="character" w:customStyle="1" w:styleId="TekstkomentarzaZnak1">
    <w:name w:val="Tekst komentarza Znak1"/>
    <w:aliases w:val="Znak Znak Znak Znak Znak Znak Znak Znak2,Znak7 Znak Znak2,Znak7 Znak Znak Znak1,Znak7 Znak Znak Znak Znak Znak1"/>
    <w:basedOn w:val="Domylnaczcionkaakapitu"/>
    <w:link w:val="Tekstkomentarza"/>
    <w:locked/>
    <w:rsid w:val="00711476"/>
    <w:rPr>
      <w:rFonts w:ascii="Arial" w:hAnsi="Arial" w:cs="Arial"/>
      <w:lang w:eastAsia="ar-SA"/>
    </w:rPr>
  </w:style>
  <w:style w:type="character" w:customStyle="1" w:styleId="TematkomentarzaZnak1">
    <w:name w:val="Temat komentarza Znak1"/>
    <w:basedOn w:val="TekstkomentarzaZnak"/>
    <w:link w:val="Tematkomentarza"/>
    <w:uiPriority w:val="99"/>
    <w:rsid w:val="00711476"/>
    <w:rPr>
      <w:rFonts w:ascii="Arial" w:hAnsi="Arial" w:cs="Arial"/>
      <w:b/>
      <w:bCs/>
      <w:lang w:val="x-none" w:eastAsia="ar-SA"/>
    </w:rPr>
  </w:style>
  <w:style w:type="character" w:customStyle="1" w:styleId="TekstpodstawowywcityZnak1">
    <w:name w:val="Tekst podstawowy wcięty Znak1"/>
    <w:basedOn w:val="Domylnaczcionkaakapitu"/>
    <w:link w:val="Tekstpodstawowywcity"/>
    <w:uiPriority w:val="99"/>
    <w:locked/>
    <w:rsid w:val="00711476"/>
    <w:rPr>
      <w:rFonts w:ascii="Arial" w:hAnsi="Arial" w:cs="Arial"/>
      <w:sz w:val="22"/>
      <w:lang w:eastAsia="ar-SA"/>
    </w:rPr>
  </w:style>
  <w:style w:type="character" w:customStyle="1" w:styleId="ZnakZnak">
    <w:name w:val="Znak Znak"/>
    <w:rsid w:val="00711476"/>
    <w:rPr>
      <w:rFonts w:ascii="Arial" w:hAnsi="Arial" w:cs="Arial" w:hint="default"/>
      <w:noProof w:val="0"/>
      <w:sz w:val="22"/>
      <w:szCs w:val="22"/>
      <w:lang w:val="pl-PL" w:eastAsia="ar-SA" w:bidi="ar-SA"/>
    </w:rPr>
  </w:style>
  <w:style w:type="character" w:customStyle="1" w:styleId="Nierozpoznanawzmianka1">
    <w:name w:val="Nierozpoznana wzmianka1"/>
    <w:uiPriority w:val="99"/>
    <w:semiHidden/>
    <w:rsid w:val="00711476"/>
    <w:rPr>
      <w:color w:val="605E5C"/>
      <w:shd w:val="clear" w:color="auto" w:fill="E1DFDD"/>
    </w:rPr>
  </w:style>
  <w:style w:type="character" w:customStyle="1" w:styleId="Nierozpoznanawzmianka2">
    <w:name w:val="Nierozpoznana wzmianka2"/>
    <w:uiPriority w:val="99"/>
    <w:semiHidden/>
    <w:rsid w:val="00711476"/>
    <w:rPr>
      <w:color w:val="605E5C"/>
      <w:shd w:val="clear" w:color="auto" w:fill="E1DFDD"/>
    </w:rPr>
  </w:style>
  <w:style w:type="character" w:customStyle="1" w:styleId="Nierozpoznanawzmianka3">
    <w:name w:val="Nierozpoznana wzmianka3"/>
    <w:uiPriority w:val="99"/>
    <w:semiHidden/>
    <w:rsid w:val="00711476"/>
    <w:rPr>
      <w:color w:val="605E5C"/>
      <w:shd w:val="clear" w:color="auto" w:fill="E1DFDD"/>
    </w:rPr>
  </w:style>
  <w:style w:type="character" w:styleId="Nierozpoznanawzmianka">
    <w:name w:val="Unresolved Mention"/>
    <w:basedOn w:val="Domylnaczcionkaakapitu"/>
    <w:uiPriority w:val="99"/>
    <w:semiHidden/>
    <w:unhideWhenUsed/>
    <w:rsid w:val="00A77E52"/>
    <w:rPr>
      <w:color w:val="605E5C"/>
      <w:shd w:val="clear" w:color="auto" w:fill="E1DFDD"/>
    </w:rPr>
  </w:style>
  <w:style w:type="character" w:customStyle="1" w:styleId="Nagwek2Znak1">
    <w:name w:val="Nagłówek 2 Znak1"/>
    <w:aliases w:val="adpis 2 Znak1,Level 2 Znak1,Level 21 Znak1,Level 22 Znak1,Level 23 Znak1,Level 24 Znak1,Level 25 Znak1,Level 211 Znak1,Level 221 Znak1,Level 231 Znak1,Level 241 Znak1,Level 26 Znak1,Level 27 Znak1,Level 28 Znak1,Level 29 Znak1"/>
    <w:basedOn w:val="Domylnaczcionkaakapitu"/>
    <w:uiPriority w:val="9"/>
    <w:semiHidden/>
    <w:rsid w:val="006A5624"/>
    <w:rPr>
      <w:rFonts w:asciiTheme="majorHAnsi" w:eastAsiaTheme="majorEastAsia" w:hAnsiTheme="majorHAnsi" w:cstheme="majorBidi" w:hint="default"/>
      <w:color w:val="2F5496" w:themeColor="accent1" w:themeShade="BF"/>
      <w:sz w:val="32"/>
      <w:szCs w:val="32"/>
      <w:lang w:eastAsia="ar-SA"/>
    </w:rPr>
  </w:style>
  <w:style w:type="character" w:customStyle="1" w:styleId="LegendaZnak">
    <w:name w:val="Legenda Znak"/>
    <w:basedOn w:val="Domylnaczcionkaakapitu"/>
    <w:link w:val="Legenda"/>
    <w:uiPriority w:val="35"/>
    <w:semiHidden/>
    <w:locked/>
    <w:rsid w:val="006A5624"/>
    <w:rPr>
      <w:rFonts w:ascii="Arial" w:hAnsi="Arial" w:cs="Arial"/>
      <w:i/>
      <w:iCs/>
      <w:noProof/>
      <w:color w:val="44546A"/>
      <w:sz w:val="18"/>
      <w:szCs w:val="18"/>
    </w:rPr>
  </w:style>
  <w:style w:type="paragraph" w:styleId="Listapunktowana">
    <w:name w:val="List Bullet"/>
    <w:basedOn w:val="Normalny"/>
    <w:autoRedefine/>
    <w:uiPriority w:val="99"/>
    <w:semiHidden/>
    <w:unhideWhenUsed/>
    <w:rsid w:val="006A5624"/>
    <w:pPr>
      <w:widowControl w:val="0"/>
      <w:numPr>
        <w:numId w:val="13"/>
      </w:numPr>
      <w:tabs>
        <w:tab w:val="clear" w:pos="720"/>
      </w:tabs>
      <w:suppressAutoHyphens w:val="0"/>
      <w:spacing w:line="360" w:lineRule="auto"/>
      <w:ind w:left="0" w:firstLine="0"/>
      <w:jc w:val="left"/>
    </w:pPr>
    <w:rPr>
      <w:rFonts w:cs="Times New Roman"/>
      <w:lang w:eastAsia="pl-PL"/>
    </w:rPr>
  </w:style>
  <w:style w:type="paragraph" w:styleId="Listanumerowana">
    <w:name w:val="List Number"/>
    <w:basedOn w:val="Normalny"/>
    <w:uiPriority w:val="99"/>
    <w:unhideWhenUsed/>
    <w:rsid w:val="006A5624"/>
    <w:pPr>
      <w:widowControl w:val="0"/>
      <w:suppressAutoHyphens w:val="0"/>
      <w:spacing w:line="240" w:lineRule="auto"/>
      <w:contextualSpacing/>
      <w:jc w:val="left"/>
    </w:pPr>
    <w:rPr>
      <w:rFonts w:ascii="Times New Roman" w:hAnsi="Times New Roman" w:cs="Times New Roman"/>
      <w:lang w:eastAsia="pl-PL"/>
    </w:rPr>
  </w:style>
  <w:style w:type="paragraph" w:styleId="Lista2">
    <w:name w:val="List 2"/>
    <w:basedOn w:val="Normalny"/>
    <w:uiPriority w:val="99"/>
    <w:semiHidden/>
    <w:unhideWhenUsed/>
    <w:rsid w:val="006A5624"/>
    <w:pPr>
      <w:widowControl w:val="0"/>
      <w:suppressAutoHyphens w:val="0"/>
      <w:spacing w:line="240" w:lineRule="auto"/>
      <w:ind w:left="566" w:hanging="283"/>
      <w:contextualSpacing/>
      <w:jc w:val="left"/>
    </w:pPr>
    <w:rPr>
      <w:rFonts w:ascii="Times New Roman" w:hAnsi="Times New Roman" w:cs="Times New Roman"/>
      <w:lang w:eastAsia="pl-PL"/>
    </w:rPr>
  </w:style>
  <w:style w:type="paragraph" w:styleId="Listapunktowana2">
    <w:name w:val="List Bullet 2"/>
    <w:basedOn w:val="Normalny"/>
    <w:uiPriority w:val="99"/>
    <w:semiHidden/>
    <w:unhideWhenUsed/>
    <w:rsid w:val="006A5624"/>
    <w:pPr>
      <w:numPr>
        <w:numId w:val="14"/>
      </w:numPr>
      <w:tabs>
        <w:tab w:val="clear" w:pos="643"/>
      </w:tabs>
      <w:suppressAutoHyphens w:val="0"/>
      <w:spacing w:line="288" w:lineRule="auto"/>
      <w:ind w:left="0" w:firstLine="0"/>
      <w:contextualSpacing/>
      <w:jc w:val="left"/>
    </w:pPr>
    <w:rPr>
      <w:rFonts w:ascii="Calibri" w:eastAsiaTheme="minorEastAsia" w:hAnsi="Calibri" w:cstheme="minorBidi"/>
      <w:lang w:eastAsia="zh-CN"/>
    </w:rPr>
  </w:style>
  <w:style w:type="paragraph" w:styleId="Listapunktowana5">
    <w:name w:val="List Bullet 5"/>
    <w:basedOn w:val="Normalny"/>
    <w:uiPriority w:val="99"/>
    <w:semiHidden/>
    <w:unhideWhenUsed/>
    <w:rsid w:val="006A5624"/>
    <w:pPr>
      <w:widowControl w:val="0"/>
      <w:numPr>
        <w:numId w:val="15"/>
      </w:numPr>
      <w:tabs>
        <w:tab w:val="clear" w:pos="-1591"/>
      </w:tabs>
      <w:suppressAutoHyphens w:val="0"/>
      <w:spacing w:line="240" w:lineRule="auto"/>
      <w:ind w:left="0" w:firstLine="0"/>
      <w:jc w:val="left"/>
    </w:pPr>
    <w:rPr>
      <w:rFonts w:ascii="Times New Roman" w:hAnsi="Times New Roman" w:cs="Times New Roman"/>
      <w:lang w:eastAsia="pl-PL"/>
    </w:rPr>
  </w:style>
  <w:style w:type="paragraph" w:styleId="Listanumerowana3">
    <w:name w:val="List Number 3"/>
    <w:basedOn w:val="Normalny"/>
    <w:uiPriority w:val="99"/>
    <w:unhideWhenUsed/>
    <w:rsid w:val="006A5624"/>
    <w:pPr>
      <w:keepLines/>
      <w:numPr>
        <w:numId w:val="16"/>
      </w:numPr>
      <w:tabs>
        <w:tab w:val="clear" w:pos="926"/>
      </w:tabs>
      <w:suppressAutoHyphens w:val="0"/>
      <w:spacing w:line="288" w:lineRule="auto"/>
      <w:ind w:left="0" w:firstLine="57"/>
      <w:contextualSpacing/>
    </w:pPr>
    <w:rPr>
      <w:rFonts w:cs="Times New Roman"/>
      <w:lang w:eastAsia="pl-PL"/>
    </w:rPr>
  </w:style>
  <w:style w:type="paragraph" w:styleId="Tytu0">
    <w:name w:val="Title"/>
    <w:basedOn w:val="Normalny"/>
    <w:link w:val="TytuZnak"/>
    <w:uiPriority w:val="10"/>
    <w:qFormat/>
    <w:rsid w:val="006A5624"/>
    <w:pPr>
      <w:suppressAutoHyphens w:val="0"/>
      <w:spacing w:line="240" w:lineRule="auto"/>
      <w:jc w:val="center"/>
    </w:pPr>
    <w:rPr>
      <w:rFonts w:ascii="Times New Roman" w:hAnsi="Times New Roman" w:cs="Times New Roman"/>
      <w:sz w:val="48"/>
      <w:szCs w:val="48"/>
      <w:lang w:val="en-US" w:eastAsia="pl-PL"/>
    </w:rPr>
  </w:style>
  <w:style w:type="character" w:customStyle="1" w:styleId="TytuZnak">
    <w:name w:val="Tytuł Znak"/>
    <w:basedOn w:val="Domylnaczcionkaakapitu"/>
    <w:link w:val="Tytu0"/>
    <w:uiPriority w:val="10"/>
    <w:rsid w:val="006A5624"/>
    <w:rPr>
      <w:sz w:val="48"/>
      <w:szCs w:val="48"/>
      <w:lang w:val="en-US"/>
    </w:rPr>
  </w:style>
  <w:style w:type="paragraph" w:styleId="Podtytu">
    <w:name w:val="Subtitle"/>
    <w:basedOn w:val="Normalny"/>
    <w:next w:val="Normalny"/>
    <w:link w:val="PodtytuZnak"/>
    <w:uiPriority w:val="11"/>
    <w:qFormat/>
    <w:rsid w:val="006A5624"/>
    <w:pPr>
      <w:suppressAutoHyphens w:val="0"/>
      <w:spacing w:after="160" w:line="288" w:lineRule="auto"/>
      <w:jc w:val="left"/>
    </w:pPr>
    <w:rPr>
      <w:rFonts w:ascii="Poppins Light" w:eastAsiaTheme="minorEastAsia" w:hAnsi="Poppins Light" w:cstheme="minorBidi"/>
      <w:caps/>
      <w:spacing w:val="20"/>
      <w:sz w:val="18"/>
      <w:szCs w:val="18"/>
      <w:lang w:eastAsia="zh-CN"/>
    </w:rPr>
  </w:style>
  <w:style w:type="character" w:customStyle="1" w:styleId="PodtytuZnak">
    <w:name w:val="Podtytuł Znak"/>
    <w:basedOn w:val="Domylnaczcionkaakapitu"/>
    <w:link w:val="Podtytu"/>
    <w:uiPriority w:val="11"/>
    <w:rsid w:val="006A5624"/>
    <w:rPr>
      <w:rFonts w:ascii="Poppins Light" w:eastAsiaTheme="minorEastAsia" w:hAnsi="Poppins Light" w:cstheme="minorBidi"/>
      <w:caps/>
      <w:spacing w:val="20"/>
      <w:sz w:val="18"/>
      <w:szCs w:val="18"/>
      <w:lang w:eastAsia="zh-CN"/>
    </w:rPr>
  </w:style>
  <w:style w:type="paragraph" w:styleId="Tekstpodstawowy2">
    <w:name w:val="Body Text 2"/>
    <w:basedOn w:val="Normalny"/>
    <w:link w:val="Tekstpodstawowy2Znak"/>
    <w:uiPriority w:val="99"/>
    <w:semiHidden/>
    <w:unhideWhenUsed/>
    <w:rsid w:val="006A5624"/>
    <w:pPr>
      <w:suppressAutoHyphens w:val="0"/>
      <w:spacing w:after="120" w:line="480" w:lineRule="auto"/>
    </w:pPr>
    <w:rPr>
      <w:lang w:eastAsia="pl-PL"/>
    </w:rPr>
  </w:style>
  <w:style w:type="character" w:customStyle="1" w:styleId="Tekstpodstawowy2Znak1">
    <w:name w:val="Tekst podstawowy 2 Znak1"/>
    <w:basedOn w:val="Domylnaczcionkaakapitu"/>
    <w:uiPriority w:val="99"/>
    <w:semiHidden/>
    <w:rsid w:val="006A5624"/>
    <w:rPr>
      <w:rFonts w:ascii="Arial" w:hAnsi="Arial" w:cs="Arial"/>
      <w:sz w:val="22"/>
      <w:lang w:eastAsia="ar-SA"/>
    </w:rPr>
  </w:style>
  <w:style w:type="paragraph" w:styleId="Tekstpodstawowywcity2">
    <w:name w:val="Body Text Indent 2"/>
    <w:basedOn w:val="Normalny"/>
    <w:link w:val="Tekstpodstawowywcity2Znak"/>
    <w:uiPriority w:val="99"/>
    <w:semiHidden/>
    <w:unhideWhenUsed/>
    <w:rsid w:val="006A5624"/>
    <w:pPr>
      <w:widowControl w:val="0"/>
      <w:suppressAutoHyphens w:val="0"/>
      <w:spacing w:after="120" w:line="480" w:lineRule="auto"/>
      <w:ind w:left="283"/>
      <w:jc w:val="left"/>
    </w:pPr>
    <w:rPr>
      <w:rFonts w:ascii="Times New Roman" w:hAnsi="Times New Roman" w:cs="Times New Roman"/>
      <w:sz w:val="24"/>
      <w:lang w:eastAsia="pl-PL"/>
    </w:rPr>
  </w:style>
  <w:style w:type="character" w:customStyle="1" w:styleId="Tekstpodstawowywcity2Znak1">
    <w:name w:val="Tekst podstawowy wcięty 2 Znak1"/>
    <w:basedOn w:val="Domylnaczcionkaakapitu"/>
    <w:uiPriority w:val="99"/>
    <w:semiHidden/>
    <w:rsid w:val="006A5624"/>
    <w:rPr>
      <w:rFonts w:ascii="Arial" w:hAnsi="Arial" w:cs="Arial"/>
      <w:sz w:val="22"/>
      <w:lang w:eastAsia="ar-SA"/>
    </w:rPr>
  </w:style>
  <w:style w:type="paragraph" w:styleId="Tekstpodstawowywcity3">
    <w:name w:val="Body Text Indent 3"/>
    <w:basedOn w:val="Normalny"/>
    <w:link w:val="Tekstpodstawowywcity3Znak"/>
    <w:uiPriority w:val="99"/>
    <w:semiHidden/>
    <w:unhideWhenUsed/>
    <w:rsid w:val="006A5624"/>
    <w:pPr>
      <w:widowControl w:val="0"/>
      <w:suppressAutoHyphens w:val="0"/>
      <w:spacing w:after="120" w:line="240" w:lineRule="auto"/>
      <w:ind w:left="283"/>
      <w:jc w:val="left"/>
    </w:pPr>
    <w:rPr>
      <w:rFonts w:ascii="Times New Roman" w:hAnsi="Times New Roman" w:cs="Times New Roman"/>
      <w:sz w:val="16"/>
      <w:szCs w:val="16"/>
      <w:lang w:eastAsia="pl-PL"/>
    </w:rPr>
  </w:style>
  <w:style w:type="character" w:customStyle="1" w:styleId="Tekstpodstawowywcity3Znak1">
    <w:name w:val="Tekst podstawowy wcięty 3 Znak1"/>
    <w:basedOn w:val="Domylnaczcionkaakapitu"/>
    <w:uiPriority w:val="99"/>
    <w:semiHidden/>
    <w:rsid w:val="006A5624"/>
    <w:rPr>
      <w:rFonts w:ascii="Arial" w:hAnsi="Arial" w:cs="Arial"/>
      <w:sz w:val="16"/>
      <w:szCs w:val="16"/>
      <w:lang w:eastAsia="ar-SA"/>
    </w:rPr>
  </w:style>
  <w:style w:type="paragraph" w:styleId="Bezodstpw">
    <w:name w:val="No Spacing"/>
    <w:uiPriority w:val="1"/>
    <w:qFormat/>
    <w:rsid w:val="006A5624"/>
    <w:pPr>
      <w:suppressAutoHyphens/>
      <w:jc w:val="both"/>
    </w:pPr>
    <w:rPr>
      <w:rFonts w:ascii="Arial" w:hAnsi="Arial" w:cs="Arial"/>
      <w:sz w:val="22"/>
      <w:lang w:eastAsia="ar-SA"/>
    </w:rPr>
  </w:style>
  <w:style w:type="character" w:customStyle="1" w:styleId="AkapitzlistZnak">
    <w:name w:val="Akapit z listą Znak"/>
    <w:aliases w:val="Punktowanie Znak,ECN - Nagłówek 2 Znak,RP-AK_LISTA Znak,Przypis Znak,ROŚ-AK_LISTA Znak,Nagłowek 3 Znak,_PGE_podpunkty_poziom1 Znak,Dot pt Znak,EST_akapit z listą Znak,Styl 1 Znak,List1 Znak,List bullet ISO Znak,Preambuła Znak,lp Znak"/>
    <w:link w:val="Akapitzlist"/>
    <w:qFormat/>
    <w:locked/>
    <w:rsid w:val="0094746C"/>
    <w:rPr>
      <w:rFonts w:ascii="Arial" w:eastAsia="Symbol" w:hAnsi="Arial" w:cs="Arial"/>
      <w:b/>
      <w:bCs/>
      <w:szCs w:val="22"/>
      <w:lang w:eastAsia="en-US"/>
    </w:rPr>
  </w:style>
  <w:style w:type="paragraph" w:customStyle="1" w:styleId="Strich">
    <w:name w:val="Strich"/>
    <w:basedOn w:val="Normalny"/>
    <w:uiPriority w:val="99"/>
    <w:rsid w:val="006A5624"/>
    <w:pPr>
      <w:tabs>
        <w:tab w:val="left" w:pos="1559"/>
      </w:tabs>
      <w:spacing w:before="240" w:line="276" w:lineRule="auto"/>
      <w:jc w:val="left"/>
    </w:pPr>
    <w:rPr>
      <w:szCs w:val="22"/>
      <w:lang w:val="en-US"/>
    </w:rPr>
  </w:style>
  <w:style w:type="paragraph" w:customStyle="1" w:styleId="Standarda11">
    <w:name w:val="Standard_a11"/>
    <w:basedOn w:val="Normalny"/>
    <w:uiPriority w:val="99"/>
    <w:rsid w:val="006A5624"/>
    <w:pPr>
      <w:spacing w:before="60" w:line="240" w:lineRule="auto"/>
    </w:pPr>
    <w:rPr>
      <w:sz w:val="24"/>
      <w:szCs w:val="22"/>
    </w:rPr>
  </w:style>
  <w:style w:type="paragraph" w:customStyle="1" w:styleId="donormalwyp1">
    <w:name w:val="do normal wyp.1"/>
    <w:basedOn w:val="Normalny"/>
    <w:uiPriority w:val="99"/>
    <w:qFormat/>
    <w:rsid w:val="006A5624"/>
    <w:pPr>
      <w:numPr>
        <w:numId w:val="18"/>
      </w:numPr>
      <w:tabs>
        <w:tab w:val="num" w:pos="0"/>
      </w:tabs>
      <w:suppressAutoHyphens w:val="0"/>
      <w:spacing w:after="60" w:line="300" w:lineRule="exact"/>
      <w:ind w:left="0" w:firstLine="0"/>
      <w:contextualSpacing/>
    </w:pPr>
    <w:rPr>
      <w:rFonts w:eastAsia="Calibri"/>
      <w:color w:val="262626"/>
      <w:szCs w:val="22"/>
      <w:lang w:eastAsia="en-US"/>
    </w:rPr>
  </w:style>
  <w:style w:type="character" w:customStyle="1" w:styleId="NormalnysrodekZnak">
    <w:name w:val="Normalny_srodek Znak"/>
    <w:basedOn w:val="Domylnaczcionkaakapitu"/>
    <w:link w:val="Normalnysrodek"/>
    <w:locked/>
    <w:rsid w:val="006A5624"/>
    <w:rPr>
      <w:sz w:val="22"/>
      <w:szCs w:val="24"/>
    </w:rPr>
  </w:style>
  <w:style w:type="paragraph" w:customStyle="1" w:styleId="Normalnysrodek">
    <w:name w:val="Normalny_srodek"/>
    <w:basedOn w:val="Normalny"/>
    <w:link w:val="NormalnysrodekZnak"/>
    <w:qFormat/>
    <w:rsid w:val="006A5624"/>
    <w:pPr>
      <w:suppressAutoHyphens w:val="0"/>
      <w:spacing w:before="120" w:after="120" w:line="240" w:lineRule="auto"/>
      <w:jc w:val="center"/>
    </w:pPr>
    <w:rPr>
      <w:rFonts w:ascii="Times New Roman" w:hAnsi="Times New Roman" w:cs="Times New Roman"/>
      <w:szCs w:val="24"/>
      <w:lang w:eastAsia="pl-PL"/>
    </w:rPr>
  </w:style>
  <w:style w:type="paragraph" w:customStyle="1" w:styleId="Stronatytulowapogrubienie">
    <w:name w:val="Strona_tytulowa_pogrubienie"/>
    <w:basedOn w:val="Normalny"/>
    <w:uiPriority w:val="3"/>
    <w:qFormat/>
    <w:rsid w:val="006A5624"/>
    <w:pPr>
      <w:numPr>
        <w:numId w:val="19"/>
      </w:numPr>
      <w:suppressAutoHyphens w:val="0"/>
      <w:spacing w:before="140" w:after="140" w:line="240" w:lineRule="auto"/>
      <w:ind w:left="0" w:firstLine="0"/>
      <w:jc w:val="left"/>
    </w:pPr>
    <w:rPr>
      <w:rFonts w:ascii="Times New Roman" w:hAnsi="Times New Roman" w:cs="Times New Roman"/>
      <w:b/>
      <w:szCs w:val="24"/>
      <w:lang w:eastAsia="pl-PL"/>
    </w:rPr>
  </w:style>
  <w:style w:type="character" w:customStyle="1" w:styleId="Numerowanie1Znak">
    <w:name w:val="Numerowanie1 Znak"/>
    <w:basedOn w:val="Domylnaczcionkaakapitu"/>
    <w:link w:val="Numerowanie1"/>
    <w:uiPriority w:val="99"/>
    <w:locked/>
    <w:rsid w:val="006A5624"/>
    <w:rPr>
      <w:sz w:val="22"/>
      <w:szCs w:val="24"/>
    </w:rPr>
  </w:style>
  <w:style w:type="paragraph" w:customStyle="1" w:styleId="Numerowanie1">
    <w:name w:val="Numerowanie1"/>
    <w:basedOn w:val="Normalny"/>
    <w:link w:val="Numerowanie1Znak"/>
    <w:uiPriority w:val="99"/>
    <w:qFormat/>
    <w:rsid w:val="006A5624"/>
    <w:pPr>
      <w:tabs>
        <w:tab w:val="num" w:pos="425"/>
      </w:tabs>
      <w:suppressAutoHyphens w:val="0"/>
      <w:spacing w:after="120" w:line="240" w:lineRule="auto"/>
      <w:ind w:left="425" w:hanging="425"/>
    </w:pPr>
    <w:rPr>
      <w:rFonts w:ascii="Times New Roman" w:hAnsi="Times New Roman" w:cs="Times New Roman"/>
      <w:szCs w:val="24"/>
      <w:lang w:eastAsia="pl-PL"/>
    </w:rPr>
  </w:style>
  <w:style w:type="paragraph" w:customStyle="1" w:styleId="1">
    <w:name w:val="1."/>
    <w:basedOn w:val="Numerowanie1"/>
    <w:uiPriority w:val="99"/>
    <w:qFormat/>
    <w:rsid w:val="006A5624"/>
    <w:pPr>
      <w:tabs>
        <w:tab w:val="clear" w:pos="425"/>
      </w:tabs>
      <w:ind w:left="0" w:firstLine="0"/>
    </w:pPr>
  </w:style>
  <w:style w:type="paragraph" w:customStyle="1" w:styleId="Normalny-podst">
    <w:name w:val="Normalny-podst"/>
    <w:basedOn w:val="Normalny"/>
    <w:uiPriority w:val="99"/>
    <w:rsid w:val="006A5624"/>
    <w:pPr>
      <w:suppressAutoHyphens w:val="0"/>
      <w:spacing w:line="240" w:lineRule="auto"/>
    </w:pPr>
    <w:rPr>
      <w:sz w:val="24"/>
      <w:szCs w:val="24"/>
      <w:lang w:eastAsia="pl-PL"/>
    </w:rPr>
  </w:style>
  <w:style w:type="paragraph" w:customStyle="1" w:styleId="StylArialWyjustowanyInterlinia15wiersza">
    <w:name w:val="Styl Arial Wyjustowany Interlinia:  15 wiersza"/>
    <w:basedOn w:val="Normalny"/>
    <w:uiPriority w:val="99"/>
    <w:rsid w:val="006A5624"/>
    <w:pPr>
      <w:widowControl w:val="0"/>
      <w:suppressAutoHyphens w:val="0"/>
      <w:spacing w:before="120" w:line="312" w:lineRule="auto"/>
    </w:pPr>
    <w:rPr>
      <w:rFonts w:cs="Times New Roman"/>
      <w:lang w:eastAsia="pl-PL"/>
    </w:rPr>
  </w:style>
  <w:style w:type="paragraph" w:customStyle="1" w:styleId="StylWyjustowany">
    <w:name w:val="Styl Wyjustowany"/>
    <w:basedOn w:val="Normalny"/>
    <w:uiPriority w:val="99"/>
    <w:rsid w:val="006A5624"/>
    <w:pPr>
      <w:suppressAutoHyphens w:val="0"/>
      <w:spacing w:before="120" w:after="120" w:line="240" w:lineRule="auto"/>
    </w:pPr>
    <w:rPr>
      <w:rFonts w:ascii="Times New Roman" w:hAnsi="Times New Roman" w:cs="Times New Roman"/>
      <w:sz w:val="24"/>
      <w:lang w:eastAsia="pl-PL"/>
    </w:rPr>
  </w:style>
  <w:style w:type="paragraph" w:customStyle="1" w:styleId="StylNagwek2TimesNewRoman12ptNiePogrubienie">
    <w:name w:val="Styl Nagłówek 2 + Times New Roman 12 pt Nie Pogrubienie"/>
    <w:basedOn w:val="Nagwek2"/>
    <w:autoRedefine/>
    <w:uiPriority w:val="99"/>
    <w:rsid w:val="006A5624"/>
    <w:pPr>
      <w:keepNext/>
      <w:numPr>
        <w:ilvl w:val="0"/>
        <w:numId w:val="0"/>
      </w:numPr>
      <w:tabs>
        <w:tab w:val="left" w:pos="992"/>
        <w:tab w:val="num" w:pos="1440"/>
      </w:tabs>
      <w:suppressAutoHyphens w:val="0"/>
      <w:spacing w:before="120" w:after="240" w:line="336" w:lineRule="auto"/>
      <w:ind w:left="1440" w:hanging="360"/>
      <w:jc w:val="both"/>
    </w:pPr>
    <w:rPr>
      <w:rFonts w:ascii="Times New Roman" w:hAnsi="Times New Roman"/>
      <w:b w:val="0"/>
      <w:lang w:val="pl-PL" w:eastAsia="pl-PL"/>
    </w:rPr>
  </w:style>
  <w:style w:type="paragraph" w:customStyle="1" w:styleId="Standard">
    <w:name w:val="Standard"/>
    <w:uiPriority w:val="99"/>
    <w:rsid w:val="006A5624"/>
    <w:pPr>
      <w:widowControl w:val="0"/>
      <w:suppressAutoHyphens/>
      <w:autoSpaceDN w:val="0"/>
    </w:pPr>
    <w:rPr>
      <w:rFonts w:eastAsia="Arial Unicode MS" w:cs="Tahoma"/>
      <w:kern w:val="3"/>
      <w:sz w:val="24"/>
      <w:szCs w:val="24"/>
      <w:lang w:eastAsia="zh-CN" w:bidi="hi-IN"/>
    </w:rPr>
  </w:style>
  <w:style w:type="paragraph" w:customStyle="1" w:styleId="TableParagraph">
    <w:name w:val="Table Paragraph"/>
    <w:basedOn w:val="Normalny"/>
    <w:uiPriority w:val="1"/>
    <w:qFormat/>
    <w:rsid w:val="006A5624"/>
    <w:pPr>
      <w:widowControl w:val="0"/>
      <w:suppressAutoHyphens w:val="0"/>
      <w:autoSpaceDE w:val="0"/>
      <w:autoSpaceDN w:val="0"/>
      <w:spacing w:line="240" w:lineRule="auto"/>
      <w:jc w:val="left"/>
    </w:pPr>
    <w:rPr>
      <w:rFonts w:ascii="Times New Roman" w:hAnsi="Times New Roman" w:cs="Times New Roman"/>
      <w:szCs w:val="22"/>
      <w:lang w:eastAsia="en-US"/>
    </w:rPr>
  </w:style>
  <w:style w:type="paragraph" w:customStyle="1" w:styleId="Normalnywtabeli">
    <w:name w:val="Normalny_wtabeli"/>
    <w:basedOn w:val="Normalny"/>
    <w:uiPriority w:val="99"/>
    <w:rsid w:val="006A5624"/>
    <w:pPr>
      <w:suppressAutoHyphens w:val="0"/>
      <w:spacing w:line="240" w:lineRule="auto"/>
      <w:jc w:val="left"/>
    </w:pPr>
    <w:rPr>
      <w:rFonts w:eastAsia="Calibri"/>
      <w:w w:val="90"/>
      <w:lang w:eastAsia="en-US"/>
    </w:rPr>
  </w:style>
  <w:style w:type="paragraph" w:customStyle="1" w:styleId="bred-4">
    <w:name w:val="bred-4"/>
    <w:basedOn w:val="Normalny"/>
    <w:uiPriority w:val="99"/>
    <w:rsid w:val="006A5624"/>
    <w:pPr>
      <w:suppressAutoHyphens w:val="0"/>
      <w:spacing w:before="100" w:beforeAutospacing="1" w:after="100" w:afterAutospacing="1" w:line="240" w:lineRule="auto"/>
      <w:jc w:val="left"/>
    </w:pPr>
    <w:rPr>
      <w:rFonts w:ascii="Times New Roman" w:hAnsi="Times New Roman" w:cs="Times New Roman"/>
      <w:sz w:val="24"/>
      <w:szCs w:val="24"/>
      <w:lang w:eastAsia="pl-PL"/>
    </w:rPr>
  </w:style>
  <w:style w:type="paragraph" w:customStyle="1" w:styleId="111Tekst">
    <w:name w:val="1.1.1. Tekst"/>
    <w:basedOn w:val="Normalny"/>
    <w:uiPriority w:val="99"/>
    <w:qFormat/>
    <w:rsid w:val="006A5624"/>
    <w:pPr>
      <w:tabs>
        <w:tab w:val="left" w:pos="993"/>
        <w:tab w:val="left" w:pos="1985"/>
      </w:tabs>
      <w:outlineLvl w:val="0"/>
    </w:pPr>
    <w:rPr>
      <w:szCs w:val="22"/>
      <w:lang w:eastAsia="sv-SE"/>
    </w:rPr>
  </w:style>
  <w:style w:type="paragraph" w:customStyle="1" w:styleId="11Tekst0">
    <w:name w:val="1.1. Tekst0"/>
    <w:basedOn w:val="Normalny"/>
    <w:next w:val="Normalny"/>
    <w:uiPriority w:val="99"/>
    <w:qFormat/>
    <w:rsid w:val="006A5624"/>
    <w:pPr>
      <w:tabs>
        <w:tab w:val="left" w:pos="993"/>
      </w:tabs>
      <w:ind w:right="28"/>
      <w:outlineLvl w:val="0"/>
    </w:pPr>
    <w:rPr>
      <w:szCs w:val="22"/>
      <w:lang w:eastAsia="sv-SE"/>
    </w:rPr>
  </w:style>
  <w:style w:type="paragraph" w:customStyle="1" w:styleId="1Tekst">
    <w:name w:val="1. Tekst"/>
    <w:basedOn w:val="Normalny"/>
    <w:next w:val="Normalny"/>
    <w:autoRedefine/>
    <w:uiPriority w:val="99"/>
    <w:qFormat/>
    <w:rsid w:val="006A5624"/>
    <w:pPr>
      <w:suppressAutoHyphens w:val="0"/>
      <w:spacing w:after="120" w:line="360" w:lineRule="auto"/>
    </w:pPr>
    <w:rPr>
      <w:lang w:eastAsia="sv-SE"/>
    </w:rPr>
  </w:style>
  <w:style w:type="paragraph" w:customStyle="1" w:styleId="stopka7">
    <w:name w:val="stopka 7"/>
    <w:basedOn w:val="Normalny"/>
    <w:uiPriority w:val="99"/>
    <w:semiHidden/>
    <w:qFormat/>
    <w:rsid w:val="006A5624"/>
    <w:pPr>
      <w:suppressAutoHyphens w:val="0"/>
      <w:spacing w:line="180" w:lineRule="exact"/>
      <w:contextualSpacing/>
      <w:jc w:val="left"/>
    </w:pPr>
    <w:rPr>
      <w:rFonts w:ascii="Calibri" w:eastAsiaTheme="minorEastAsia" w:hAnsi="Calibri" w:cstheme="minorBidi"/>
      <w:color w:val="44546A" w:themeColor="text2"/>
      <w:sz w:val="14"/>
      <w:lang w:eastAsia="zh-CN"/>
    </w:rPr>
  </w:style>
  <w:style w:type="character" w:styleId="Odwoanieprzypisudolnego">
    <w:name w:val="footnote reference"/>
    <w:basedOn w:val="Domylnaczcionkaakapitu"/>
    <w:uiPriority w:val="99"/>
    <w:semiHidden/>
    <w:unhideWhenUsed/>
    <w:rsid w:val="006A5624"/>
    <w:rPr>
      <w:vertAlign w:val="superscript"/>
    </w:rPr>
  </w:style>
  <w:style w:type="character" w:styleId="Odwoanieprzypisukocowego">
    <w:name w:val="endnote reference"/>
    <w:basedOn w:val="Domylnaczcionkaakapitu"/>
    <w:uiPriority w:val="99"/>
    <w:semiHidden/>
    <w:unhideWhenUsed/>
    <w:rsid w:val="006A5624"/>
    <w:rPr>
      <w:vertAlign w:val="superscript"/>
    </w:rPr>
  </w:style>
  <w:style w:type="character" w:styleId="Tekstzastpczy">
    <w:name w:val="Placeholder Text"/>
    <w:basedOn w:val="Domylnaczcionkaakapitu"/>
    <w:uiPriority w:val="99"/>
    <w:semiHidden/>
    <w:rsid w:val="006A5624"/>
    <w:rPr>
      <w:color w:val="808080"/>
    </w:rPr>
  </w:style>
  <w:style w:type="character" w:styleId="Wyrnieniedelikatne">
    <w:name w:val="Subtle Emphasis"/>
    <w:basedOn w:val="Domylnaczcionkaakapitu"/>
    <w:uiPriority w:val="19"/>
    <w:qFormat/>
    <w:rsid w:val="006A5624"/>
    <w:rPr>
      <w:rFonts w:ascii="Poppins" w:hAnsi="Poppins" w:cs="Poppins" w:hint="default"/>
      <w:i w:val="0"/>
      <w:iCs/>
      <w:color w:val="44546A" w:themeColor="text2"/>
    </w:rPr>
  </w:style>
  <w:style w:type="character" w:customStyle="1" w:styleId="WW8Num8z1">
    <w:name w:val="WW8Num8z1"/>
    <w:rsid w:val="006A5624"/>
    <w:rPr>
      <w:rFonts w:ascii="Courier New" w:hAnsi="Courier New" w:cs="Courier New" w:hint="default"/>
    </w:rPr>
  </w:style>
  <w:style w:type="character" w:customStyle="1" w:styleId="WW8Num8z2">
    <w:name w:val="WW8Num8z2"/>
    <w:rsid w:val="006A5624"/>
    <w:rPr>
      <w:rFonts w:ascii="Wingdings" w:hAnsi="Wingdings" w:cs="Wingdings" w:hint="default"/>
    </w:rPr>
  </w:style>
  <w:style w:type="character" w:customStyle="1" w:styleId="WW8Num12z0">
    <w:name w:val="WW8Num12z0"/>
    <w:rsid w:val="006A5624"/>
    <w:rPr>
      <w:rFonts w:ascii="Arial" w:eastAsia="Times New Roman" w:hAnsi="Arial" w:cs="Arial" w:hint="default"/>
    </w:rPr>
  </w:style>
  <w:style w:type="character" w:customStyle="1" w:styleId="WW8Num2z1">
    <w:name w:val="WW8Num2z1"/>
    <w:rsid w:val="006A5624"/>
    <w:rPr>
      <w:rFonts w:ascii="Courier New" w:hAnsi="Courier New" w:cs="Courier New" w:hint="default"/>
    </w:rPr>
  </w:style>
  <w:style w:type="character" w:customStyle="1" w:styleId="WW8Num2z2">
    <w:name w:val="WW8Num2z2"/>
    <w:rsid w:val="006A5624"/>
    <w:rPr>
      <w:rFonts w:ascii="Wingdings" w:hAnsi="Wingdings" w:cs="Wingdings" w:hint="default"/>
    </w:rPr>
  </w:style>
  <w:style w:type="character" w:customStyle="1" w:styleId="WW8Num3z1">
    <w:name w:val="WW8Num3z1"/>
    <w:rsid w:val="006A5624"/>
    <w:rPr>
      <w:rFonts w:ascii="Courier New" w:hAnsi="Courier New" w:cs="Courier New" w:hint="default"/>
    </w:rPr>
  </w:style>
  <w:style w:type="character" w:customStyle="1" w:styleId="WW8Num3z2">
    <w:name w:val="WW8Num3z2"/>
    <w:rsid w:val="006A5624"/>
    <w:rPr>
      <w:rFonts w:ascii="Wingdings" w:hAnsi="Wingdings" w:cs="Wingdings" w:hint="default"/>
    </w:rPr>
  </w:style>
  <w:style w:type="character" w:customStyle="1" w:styleId="WW8Num4z2">
    <w:name w:val="WW8Num4z2"/>
    <w:rsid w:val="006A5624"/>
    <w:rPr>
      <w:rFonts w:ascii="Wingdings" w:hAnsi="Wingdings" w:cs="Wingdings" w:hint="default"/>
    </w:rPr>
  </w:style>
  <w:style w:type="character" w:customStyle="1" w:styleId="WW8Num9z0">
    <w:name w:val="WW8Num9z0"/>
    <w:rsid w:val="006A5624"/>
    <w:rPr>
      <w:rFonts w:ascii="Symbol" w:hAnsi="Symbol" w:cs="Symbol" w:hint="default"/>
    </w:rPr>
  </w:style>
  <w:style w:type="character" w:customStyle="1" w:styleId="WW8Num9z1">
    <w:name w:val="WW8Num9z1"/>
    <w:rsid w:val="006A5624"/>
    <w:rPr>
      <w:rFonts w:ascii="Courier New" w:hAnsi="Courier New" w:cs="Courier New" w:hint="default"/>
    </w:rPr>
  </w:style>
  <w:style w:type="character" w:customStyle="1" w:styleId="WW8Num9z2">
    <w:name w:val="WW8Num9z2"/>
    <w:rsid w:val="006A5624"/>
    <w:rPr>
      <w:rFonts w:ascii="Wingdings" w:hAnsi="Wingdings" w:cs="Wingdings" w:hint="default"/>
    </w:rPr>
  </w:style>
  <w:style w:type="character" w:customStyle="1" w:styleId="WW8Num12z1">
    <w:name w:val="WW8Num12z1"/>
    <w:rsid w:val="006A5624"/>
    <w:rPr>
      <w:rFonts w:ascii="Courier New" w:hAnsi="Courier New" w:cs="Courier New" w:hint="default"/>
    </w:rPr>
  </w:style>
  <w:style w:type="character" w:customStyle="1" w:styleId="WW8Num12z2">
    <w:name w:val="WW8Num12z2"/>
    <w:rsid w:val="006A5624"/>
    <w:rPr>
      <w:rFonts w:ascii="Wingdings" w:hAnsi="Wingdings" w:cs="Wingdings" w:hint="default"/>
    </w:rPr>
  </w:style>
  <w:style w:type="character" w:customStyle="1" w:styleId="WW8Num13z0">
    <w:name w:val="WW8Num13z0"/>
    <w:rsid w:val="006A5624"/>
    <w:rPr>
      <w:rFonts w:ascii="Wingdings" w:hAnsi="Wingdings" w:cs="Wingdings" w:hint="default"/>
    </w:rPr>
  </w:style>
  <w:style w:type="character" w:customStyle="1" w:styleId="WW8Num13z1">
    <w:name w:val="WW8Num13z1"/>
    <w:rsid w:val="006A5624"/>
    <w:rPr>
      <w:rFonts w:ascii="Courier New" w:hAnsi="Courier New" w:cs="Courier New" w:hint="default"/>
    </w:rPr>
  </w:style>
  <w:style w:type="character" w:customStyle="1" w:styleId="WW8Num13z3">
    <w:name w:val="WW8Num13z3"/>
    <w:rsid w:val="006A5624"/>
    <w:rPr>
      <w:rFonts w:ascii="Symbol" w:hAnsi="Symbol" w:cs="Symbol" w:hint="default"/>
    </w:rPr>
  </w:style>
  <w:style w:type="character" w:customStyle="1" w:styleId="WW8Num16z1">
    <w:name w:val="WW8Num16z1"/>
    <w:rsid w:val="006A5624"/>
    <w:rPr>
      <w:rFonts w:ascii="Courier New" w:hAnsi="Courier New" w:cs="Courier New" w:hint="default"/>
    </w:rPr>
  </w:style>
  <w:style w:type="character" w:customStyle="1" w:styleId="WW8Num18z0">
    <w:name w:val="WW8Num18z0"/>
    <w:rsid w:val="006A5624"/>
    <w:rPr>
      <w:rFonts w:ascii="Symbol" w:hAnsi="Symbol" w:cs="Symbol" w:hint="default"/>
    </w:rPr>
  </w:style>
  <w:style w:type="character" w:customStyle="1" w:styleId="WW8Num18z1">
    <w:name w:val="WW8Num18z1"/>
    <w:rsid w:val="006A5624"/>
    <w:rPr>
      <w:rFonts w:ascii="Courier New" w:hAnsi="Courier New" w:cs="Courier New" w:hint="default"/>
    </w:rPr>
  </w:style>
  <w:style w:type="character" w:customStyle="1" w:styleId="WW8Num18z2">
    <w:name w:val="WW8Num18z2"/>
    <w:rsid w:val="006A5624"/>
    <w:rPr>
      <w:rFonts w:ascii="Wingdings" w:hAnsi="Wingdings" w:cs="Wingdings" w:hint="default"/>
    </w:rPr>
  </w:style>
  <w:style w:type="character" w:customStyle="1" w:styleId="WW8Num19z0">
    <w:name w:val="WW8Num19z0"/>
    <w:rsid w:val="006A5624"/>
    <w:rPr>
      <w:rFonts w:ascii="Symbol" w:hAnsi="Symbol" w:cs="Symbol" w:hint="default"/>
    </w:rPr>
  </w:style>
  <w:style w:type="character" w:customStyle="1" w:styleId="WW8Num19z1">
    <w:name w:val="WW8Num19z1"/>
    <w:rsid w:val="006A5624"/>
    <w:rPr>
      <w:rFonts w:ascii="Courier New" w:hAnsi="Courier New" w:cs="Courier New" w:hint="default"/>
    </w:rPr>
  </w:style>
  <w:style w:type="character" w:customStyle="1" w:styleId="WW8Num19z2">
    <w:name w:val="WW8Num19z2"/>
    <w:rsid w:val="006A5624"/>
    <w:rPr>
      <w:rFonts w:ascii="Wingdings" w:hAnsi="Wingdings" w:cs="Wingdings" w:hint="default"/>
    </w:rPr>
  </w:style>
  <w:style w:type="character" w:customStyle="1" w:styleId="WW8Num21z1">
    <w:name w:val="WW8Num21z1"/>
    <w:rsid w:val="006A5624"/>
    <w:rPr>
      <w:rFonts w:ascii="Times New Roman" w:hAnsi="Times New Roman" w:cs="Times New Roman" w:hint="default"/>
    </w:rPr>
  </w:style>
  <w:style w:type="character" w:customStyle="1" w:styleId="WW8Num22z0">
    <w:name w:val="WW8Num22z0"/>
    <w:rsid w:val="006A5624"/>
    <w:rPr>
      <w:rFonts w:ascii="Symbol" w:hAnsi="Symbol" w:cs="Symbol" w:hint="default"/>
    </w:rPr>
  </w:style>
  <w:style w:type="character" w:customStyle="1" w:styleId="WW8Num22z1">
    <w:name w:val="WW8Num22z1"/>
    <w:rsid w:val="006A5624"/>
    <w:rPr>
      <w:rFonts w:ascii="Courier New" w:hAnsi="Courier New" w:cs="Courier New" w:hint="default"/>
    </w:rPr>
  </w:style>
  <w:style w:type="character" w:customStyle="1" w:styleId="WW8Num22z2">
    <w:name w:val="WW8Num22z2"/>
    <w:rsid w:val="006A5624"/>
    <w:rPr>
      <w:rFonts w:ascii="Wingdings" w:hAnsi="Wingdings" w:cs="Wingdings" w:hint="default"/>
    </w:rPr>
  </w:style>
  <w:style w:type="character" w:customStyle="1" w:styleId="WW8Num23z1">
    <w:name w:val="WW8Num23z1"/>
    <w:rsid w:val="006A5624"/>
    <w:rPr>
      <w:rFonts w:ascii="Courier New" w:hAnsi="Courier New" w:cs="Courier New" w:hint="default"/>
    </w:rPr>
  </w:style>
  <w:style w:type="character" w:customStyle="1" w:styleId="WW8Num23z2">
    <w:name w:val="WW8Num23z2"/>
    <w:rsid w:val="006A5624"/>
    <w:rPr>
      <w:rFonts w:ascii="Wingdings" w:hAnsi="Wingdings" w:cs="Wingdings" w:hint="default"/>
    </w:rPr>
  </w:style>
  <w:style w:type="character" w:customStyle="1" w:styleId="WW8Num24z1">
    <w:name w:val="WW8Num24z1"/>
    <w:rsid w:val="006A5624"/>
    <w:rPr>
      <w:rFonts w:ascii="Courier New" w:hAnsi="Courier New" w:cs="Courier New" w:hint="default"/>
    </w:rPr>
  </w:style>
  <w:style w:type="character" w:customStyle="1" w:styleId="WW8Num24z2">
    <w:name w:val="WW8Num24z2"/>
    <w:rsid w:val="006A5624"/>
    <w:rPr>
      <w:rFonts w:ascii="Wingdings" w:hAnsi="Wingdings" w:cs="Wingdings" w:hint="default"/>
    </w:rPr>
  </w:style>
  <w:style w:type="character" w:customStyle="1" w:styleId="clsstandardtext">
    <w:name w:val="clsstandardtext"/>
    <w:basedOn w:val="Domylnaczcionkaakapitu1"/>
    <w:rsid w:val="006A5624"/>
  </w:style>
  <w:style w:type="character" w:customStyle="1" w:styleId="q4iawc">
    <w:name w:val="q4iawc"/>
    <w:basedOn w:val="Domylnaczcionkaakapitu"/>
    <w:rsid w:val="006A5624"/>
  </w:style>
  <w:style w:type="character" w:customStyle="1" w:styleId="fontstyle01">
    <w:name w:val="fontstyle01"/>
    <w:basedOn w:val="Domylnaczcionkaakapitu"/>
    <w:rsid w:val="006A5624"/>
    <w:rPr>
      <w:rFonts w:ascii="Arial-BoldMT" w:hAnsi="Arial-BoldMT" w:hint="default"/>
      <w:b/>
      <w:bCs/>
      <w:i w:val="0"/>
      <w:iCs w:val="0"/>
      <w:color w:val="000000"/>
      <w:sz w:val="40"/>
      <w:szCs w:val="40"/>
    </w:rPr>
  </w:style>
  <w:style w:type="table" w:styleId="Tabelasiatki1jasnaakcent1">
    <w:name w:val="Grid Table 1 Light Accent 1"/>
    <w:basedOn w:val="Standardowy"/>
    <w:uiPriority w:val="46"/>
    <w:rsid w:val="006A5624"/>
    <w:rPr>
      <w:rFonts w:asciiTheme="minorHAnsi" w:eastAsiaTheme="minorEastAsia" w:hAnsiTheme="minorHAnsi" w:cstheme="minorBidi"/>
      <w:sz w:val="24"/>
      <w:szCs w:val="24"/>
      <w:lang w:eastAsia="zh-CN"/>
    </w:rPr>
    <w:tblPr>
      <w:tblStyleRowBandSize w:val="1"/>
      <w:tblStyleColBandSize w:val="1"/>
      <w:tblInd w:w="0" w:type="nil"/>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StylTablica1">
    <w:name w:val="Styl Tablica1"/>
    <w:basedOn w:val="Standardowy"/>
    <w:rsid w:val="006A5624"/>
    <w:pPr>
      <w:spacing w:before="20" w:after="20"/>
      <w:ind w:left="57" w:right="57"/>
      <w:jc w:val="both"/>
    </w:pPr>
    <w:rPr>
      <w:sz w:val="24"/>
      <w:szCs w:val="24"/>
    </w:rPr>
    <w:tblPr>
      <w:tblInd w:w="0" w:type="nil"/>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before="100" w:beforeAutospacing="1" w:afterLines="0" w:after="100" w:afterAutospacing="1"/>
        <w:ind w:leftChars="0" w:left="0" w:rightChars="0" w:right="0"/>
        <w:jc w:val="center"/>
      </w:pPr>
      <w:rPr>
        <w:b/>
      </w:rPr>
      <w:tblPr/>
      <w:tcPr>
        <w:tcBorders>
          <w:bottom w:val="single" w:sz="12" w:space="0" w:color="auto"/>
        </w:tcBorders>
        <w:shd w:val="clear" w:color="auto" w:fill="B3B3B3"/>
      </w:tcPr>
    </w:tblStylePr>
  </w:style>
  <w:style w:type="table" w:customStyle="1" w:styleId="TableNormal">
    <w:name w:val="Table Normal"/>
    <w:uiPriority w:val="2"/>
    <w:semiHidden/>
    <w:qFormat/>
    <w:rsid w:val="006A5624"/>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TableNormal1">
    <w:name w:val="Table Normal1"/>
    <w:uiPriority w:val="2"/>
    <w:semiHidden/>
    <w:qFormat/>
    <w:rsid w:val="006A5624"/>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table" w:customStyle="1" w:styleId="StylTablica11">
    <w:name w:val="Styl Tablica11"/>
    <w:basedOn w:val="Standardowy"/>
    <w:rsid w:val="006A5624"/>
    <w:pPr>
      <w:spacing w:before="20" w:after="20"/>
      <w:ind w:left="57" w:right="57"/>
      <w:jc w:val="both"/>
    </w:pPr>
    <w:rPr>
      <w:sz w:val="24"/>
      <w:szCs w:val="24"/>
    </w:rPr>
    <w:tblPr>
      <w:tblInd w:w="0" w:type="nil"/>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before="100" w:beforeAutospacing="1" w:afterLines="0" w:after="100" w:afterAutospacing="1"/>
        <w:ind w:leftChars="0" w:left="0" w:rightChars="0" w:right="0"/>
        <w:jc w:val="center"/>
      </w:pPr>
      <w:rPr>
        <w:b/>
      </w:rPr>
      <w:tblPr/>
      <w:tcPr>
        <w:tcBorders>
          <w:bottom w:val="single" w:sz="12" w:space="0" w:color="auto"/>
        </w:tcBorders>
        <w:shd w:val="clear" w:color="auto" w:fill="B3B3B3"/>
      </w:tcPr>
    </w:tblStylePr>
  </w:style>
  <w:style w:type="table" w:customStyle="1" w:styleId="TableNormal11">
    <w:name w:val="Table Normal11"/>
    <w:uiPriority w:val="2"/>
    <w:semiHidden/>
    <w:qFormat/>
    <w:rsid w:val="006A5624"/>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table" w:customStyle="1" w:styleId="Tabela-Siatka3">
    <w:name w:val="Tabela - Siatka3"/>
    <w:basedOn w:val="Standardowy"/>
    <w:uiPriority w:val="39"/>
    <w:rsid w:val="006A5624"/>
    <w:rPr>
      <w:rFonts w:ascii="Poppins" w:eastAsia="SimSun" w:hAnsi="Poppins"/>
      <w:sz w:val="24"/>
      <w:szCs w:val="24"/>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6A5624"/>
    <w:rPr>
      <w:rFonts w:asciiTheme="minorHAnsi" w:eastAsiaTheme="minorEastAsia" w:hAnsiTheme="minorHAnsi" w:cstheme="minorBidi"/>
      <w:sz w:val="22"/>
      <w:szCs w:val="22"/>
      <w:lang w:eastAsia="zh-CN"/>
    </w:rPr>
    <w:tblPr>
      <w:tblCellMar>
        <w:top w:w="0" w:type="dxa"/>
        <w:left w:w="0" w:type="dxa"/>
        <w:bottom w:w="0" w:type="dxa"/>
        <w:right w:w="0" w:type="dxa"/>
      </w:tblCellMar>
    </w:tblPr>
  </w:style>
  <w:style w:type="table" w:customStyle="1" w:styleId="Orsted">
    <w:name w:val="Orsted"/>
    <w:basedOn w:val="Tabelasiatki1jasnaakcent1"/>
    <w:uiPriority w:val="99"/>
    <w:rsid w:val="006A5624"/>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ela-Siatka2">
    <w:name w:val="Tabela - Siatka2"/>
    <w:basedOn w:val="Standardowy"/>
    <w:uiPriority w:val="39"/>
    <w:rsid w:val="006A5624"/>
    <w:rPr>
      <w:rFonts w:ascii="Poppins" w:eastAsia="SimSun" w:hAnsi="Poppins"/>
      <w:sz w:val="24"/>
      <w:szCs w:val="24"/>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iecalista1">
    <w:name w:val="Bieżąca lista1"/>
    <w:uiPriority w:val="99"/>
    <w:rsid w:val="006A5624"/>
    <w:pPr>
      <w:numPr>
        <w:numId w:val="55"/>
      </w:numPr>
    </w:pPr>
  </w:style>
  <w:style w:type="paragraph" w:customStyle="1" w:styleId="TabelaLp">
    <w:name w:val="_Tabela_Lp."/>
    <w:basedOn w:val="Akapitzlist"/>
    <w:qFormat/>
    <w:rsid w:val="00B92E8B"/>
    <w:pPr>
      <w:numPr>
        <w:numId w:val="82"/>
      </w:numPr>
      <w:spacing w:line="240" w:lineRule="auto"/>
      <w:ind w:left="357" w:right="0" w:hanging="357"/>
    </w:pPr>
  </w:style>
  <w:style w:type="paragraph" w:customStyle="1" w:styleId="Normalnynumerowany">
    <w:name w:val="Normalny_numerowany"/>
    <w:basedOn w:val="Normalny"/>
    <w:qFormat/>
    <w:rsid w:val="004723A3"/>
    <w:pPr>
      <w:numPr>
        <w:numId w:val="83"/>
      </w:numPr>
      <w:tabs>
        <w:tab w:val="left" w:pos="426"/>
      </w:tabs>
      <w:ind w:right="57"/>
    </w:pPr>
  </w:style>
  <w:style w:type="paragraph" w:styleId="Listanumerowana4">
    <w:name w:val="List Number 4"/>
    <w:basedOn w:val="Normalny"/>
    <w:uiPriority w:val="99"/>
    <w:unhideWhenUsed/>
    <w:rsid w:val="009153AF"/>
    <w:pPr>
      <w:numPr>
        <w:numId w:val="85"/>
      </w:numPr>
      <w:contextualSpacing/>
    </w:pPr>
  </w:style>
  <w:style w:type="paragraph" w:styleId="Listanumerowana2">
    <w:name w:val="List Number 2"/>
    <w:basedOn w:val="Normalny"/>
    <w:uiPriority w:val="99"/>
    <w:unhideWhenUsed/>
    <w:rsid w:val="00642A83"/>
    <w:pPr>
      <w:numPr>
        <w:numId w:val="86"/>
      </w:numPr>
      <w:contextualSpacing/>
    </w:pPr>
  </w:style>
  <w:style w:type="paragraph" w:styleId="Listapunktowana3">
    <w:name w:val="List Bullet 3"/>
    <w:basedOn w:val="Normalny"/>
    <w:uiPriority w:val="99"/>
    <w:unhideWhenUsed/>
    <w:rsid w:val="008F5D6D"/>
    <w:pPr>
      <w:numPr>
        <w:numId w:val="117"/>
      </w:numPr>
      <w:contextualSpacing/>
    </w:pPr>
  </w:style>
  <w:style w:type="paragraph" w:customStyle="1" w:styleId="Style36">
    <w:name w:val="Style36"/>
    <w:basedOn w:val="Normalny"/>
    <w:uiPriority w:val="99"/>
    <w:rsid w:val="008950A6"/>
    <w:pPr>
      <w:widowControl w:val="0"/>
      <w:suppressAutoHyphens w:val="0"/>
      <w:autoSpaceDE w:val="0"/>
      <w:autoSpaceDN w:val="0"/>
      <w:adjustRightInd w:val="0"/>
      <w:spacing w:line="240" w:lineRule="auto"/>
      <w:jc w:val="center"/>
    </w:pPr>
    <w:rPr>
      <w:rFonts w:ascii="Arial Narrow" w:eastAsiaTheme="minorEastAsia" w:hAnsi="Arial Narrow" w:cstheme="minorBidi"/>
      <w:sz w:val="24"/>
      <w:szCs w:val="24"/>
      <w:lang w:eastAsia="pl-PL"/>
    </w:rPr>
  </w:style>
  <w:style w:type="character" w:customStyle="1" w:styleId="FontStyle61">
    <w:name w:val="Font Style61"/>
    <w:basedOn w:val="Domylnaczcionkaakapitu"/>
    <w:uiPriority w:val="99"/>
    <w:rsid w:val="008950A6"/>
    <w:rPr>
      <w:rFonts w:ascii="Arial Narrow" w:hAnsi="Arial Narrow" w:cs="Arial Narrow"/>
      <w:b/>
      <w:bCs/>
      <w:sz w:val="24"/>
      <w:szCs w:val="24"/>
    </w:rPr>
  </w:style>
  <w:style w:type="paragraph" w:customStyle="1" w:styleId="Style25">
    <w:name w:val="Style25"/>
    <w:basedOn w:val="Normalny"/>
    <w:uiPriority w:val="99"/>
    <w:rsid w:val="008950A6"/>
    <w:pPr>
      <w:widowControl w:val="0"/>
      <w:suppressAutoHyphens w:val="0"/>
      <w:autoSpaceDE w:val="0"/>
      <w:autoSpaceDN w:val="0"/>
      <w:adjustRightInd w:val="0"/>
      <w:spacing w:line="662" w:lineRule="exact"/>
      <w:ind w:firstLine="475"/>
      <w:jc w:val="left"/>
    </w:pPr>
    <w:rPr>
      <w:rFonts w:ascii="Arial Narrow" w:eastAsiaTheme="minorEastAsia" w:hAnsi="Arial Narrow" w:cstheme="minorBidi"/>
      <w:sz w:val="24"/>
      <w:szCs w:val="24"/>
      <w:lang w:eastAsia="pl-PL"/>
    </w:rPr>
  </w:style>
  <w:style w:type="character" w:customStyle="1" w:styleId="FontStyle59">
    <w:name w:val="Font Style59"/>
    <w:basedOn w:val="Domylnaczcionkaakapitu"/>
    <w:uiPriority w:val="99"/>
    <w:rsid w:val="008950A6"/>
    <w:rPr>
      <w:rFonts w:ascii="Arial Narrow" w:hAnsi="Arial Narrow" w:cs="Arial Narrow"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3567">
      <w:bodyDiv w:val="1"/>
      <w:marLeft w:val="0"/>
      <w:marRight w:val="0"/>
      <w:marTop w:val="0"/>
      <w:marBottom w:val="0"/>
      <w:divBdr>
        <w:top w:val="none" w:sz="0" w:space="0" w:color="auto"/>
        <w:left w:val="none" w:sz="0" w:space="0" w:color="auto"/>
        <w:bottom w:val="none" w:sz="0" w:space="0" w:color="auto"/>
        <w:right w:val="none" w:sz="0" w:space="0" w:color="auto"/>
      </w:divBdr>
    </w:div>
    <w:div w:id="634600082">
      <w:bodyDiv w:val="1"/>
      <w:marLeft w:val="0"/>
      <w:marRight w:val="0"/>
      <w:marTop w:val="0"/>
      <w:marBottom w:val="0"/>
      <w:divBdr>
        <w:top w:val="none" w:sz="0" w:space="0" w:color="auto"/>
        <w:left w:val="none" w:sz="0" w:space="0" w:color="auto"/>
        <w:bottom w:val="none" w:sz="0" w:space="0" w:color="auto"/>
        <w:right w:val="none" w:sz="0" w:space="0" w:color="auto"/>
      </w:divBdr>
    </w:div>
    <w:div w:id="932394534">
      <w:bodyDiv w:val="1"/>
      <w:marLeft w:val="0"/>
      <w:marRight w:val="0"/>
      <w:marTop w:val="0"/>
      <w:marBottom w:val="0"/>
      <w:divBdr>
        <w:top w:val="none" w:sz="0" w:space="0" w:color="auto"/>
        <w:left w:val="none" w:sz="0" w:space="0" w:color="auto"/>
        <w:bottom w:val="none" w:sz="0" w:space="0" w:color="auto"/>
        <w:right w:val="none" w:sz="0" w:space="0" w:color="auto"/>
      </w:divBdr>
    </w:div>
    <w:div w:id="989284347">
      <w:bodyDiv w:val="1"/>
      <w:marLeft w:val="0"/>
      <w:marRight w:val="0"/>
      <w:marTop w:val="0"/>
      <w:marBottom w:val="0"/>
      <w:divBdr>
        <w:top w:val="none" w:sz="0" w:space="0" w:color="auto"/>
        <w:left w:val="none" w:sz="0" w:space="0" w:color="auto"/>
        <w:bottom w:val="none" w:sz="0" w:space="0" w:color="auto"/>
        <w:right w:val="none" w:sz="0" w:space="0" w:color="auto"/>
      </w:divBdr>
    </w:div>
    <w:div w:id="1083599145">
      <w:bodyDiv w:val="1"/>
      <w:marLeft w:val="0"/>
      <w:marRight w:val="0"/>
      <w:marTop w:val="0"/>
      <w:marBottom w:val="0"/>
      <w:divBdr>
        <w:top w:val="none" w:sz="0" w:space="0" w:color="auto"/>
        <w:left w:val="none" w:sz="0" w:space="0" w:color="auto"/>
        <w:bottom w:val="none" w:sz="0" w:space="0" w:color="auto"/>
        <w:right w:val="none" w:sz="0" w:space="0" w:color="auto"/>
      </w:divBdr>
    </w:div>
    <w:div w:id="1174876180">
      <w:bodyDiv w:val="1"/>
      <w:marLeft w:val="0"/>
      <w:marRight w:val="0"/>
      <w:marTop w:val="0"/>
      <w:marBottom w:val="0"/>
      <w:divBdr>
        <w:top w:val="none" w:sz="0" w:space="0" w:color="auto"/>
        <w:left w:val="none" w:sz="0" w:space="0" w:color="auto"/>
        <w:bottom w:val="none" w:sz="0" w:space="0" w:color="auto"/>
        <w:right w:val="none" w:sz="0" w:space="0" w:color="auto"/>
      </w:divBdr>
    </w:div>
    <w:div w:id="1270161708">
      <w:bodyDiv w:val="1"/>
      <w:marLeft w:val="0"/>
      <w:marRight w:val="0"/>
      <w:marTop w:val="0"/>
      <w:marBottom w:val="0"/>
      <w:divBdr>
        <w:top w:val="none" w:sz="0" w:space="0" w:color="auto"/>
        <w:left w:val="none" w:sz="0" w:space="0" w:color="auto"/>
        <w:bottom w:val="none" w:sz="0" w:space="0" w:color="auto"/>
        <w:right w:val="none" w:sz="0" w:space="0" w:color="auto"/>
      </w:divBdr>
    </w:div>
    <w:div w:id="1335374034">
      <w:bodyDiv w:val="1"/>
      <w:marLeft w:val="0"/>
      <w:marRight w:val="0"/>
      <w:marTop w:val="0"/>
      <w:marBottom w:val="0"/>
      <w:divBdr>
        <w:top w:val="none" w:sz="0" w:space="0" w:color="auto"/>
        <w:left w:val="none" w:sz="0" w:space="0" w:color="auto"/>
        <w:bottom w:val="none" w:sz="0" w:space="0" w:color="auto"/>
        <w:right w:val="none" w:sz="0" w:space="0" w:color="auto"/>
      </w:divBdr>
    </w:div>
    <w:div w:id="1788308208">
      <w:bodyDiv w:val="1"/>
      <w:marLeft w:val="0"/>
      <w:marRight w:val="0"/>
      <w:marTop w:val="0"/>
      <w:marBottom w:val="0"/>
      <w:divBdr>
        <w:top w:val="none" w:sz="0" w:space="0" w:color="auto"/>
        <w:left w:val="none" w:sz="0" w:space="0" w:color="auto"/>
        <w:bottom w:val="none" w:sz="0" w:space="0" w:color="auto"/>
        <w:right w:val="none" w:sz="0" w:space="0" w:color="auto"/>
      </w:divBdr>
    </w:div>
    <w:div w:id="1941254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E27BED20A18434A823642CEE933E108" ma:contentTypeVersion="0" ma:contentTypeDescription="Utwórz nowy dokument." ma:contentTypeScope="" ma:versionID="4e46861117fa285ec05859fddb6ef422">
  <xsd:schema xmlns:xsd="http://www.w3.org/2001/XMLSchema" xmlns:xs="http://www.w3.org/2001/XMLSchema" xmlns:p="http://schemas.microsoft.com/office/2006/metadata/properties" targetNamespace="http://schemas.microsoft.com/office/2006/metadata/properties" ma:root="true" ma:fieldsID="a3c176fe6010bb7b34240016c9beab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5906D-BF52-45BB-80BE-42AFE74788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99B3D0C-E501-41FF-8133-1FF884C13F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68BBE50-5371-418C-BA63-13AFBEEF15B3}">
  <ds:schemaRefs>
    <ds:schemaRef ds:uri="http://schemas.microsoft.com/sharepoint/v3/contenttype/forms"/>
  </ds:schemaRefs>
</ds:datastoreItem>
</file>

<file path=customXml/itemProps4.xml><?xml version="1.0" encoding="utf-8"?>
<ds:datastoreItem xmlns:ds="http://schemas.openxmlformats.org/officeDocument/2006/customXml" ds:itemID="{30CA8DA4-F3C0-49AE-AC3E-4F98244B8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690</Words>
  <Characters>4146</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_</vt:lpstr>
    </vt:vector>
  </TitlesOfParts>
  <Company>PGNiG Serwis</Company>
  <LinksUpToDate>false</LinksUpToDate>
  <CharactersWithSpaces>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Jarosław JB. Bilski</dc:creator>
  <cp:keywords/>
  <dc:description/>
  <cp:lastModifiedBy>Siemińska Karolina</cp:lastModifiedBy>
  <cp:revision>11</cp:revision>
  <cp:lastPrinted>2019-12-20T10:31:00Z</cp:lastPrinted>
  <dcterms:created xsi:type="dcterms:W3CDTF">2025-11-21T06:58:00Z</dcterms:created>
  <dcterms:modified xsi:type="dcterms:W3CDTF">2026-02-02T14:33:00Z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0x0101006E27BED20A18434A823642CEE933E108</vt:lpwstr>
  </property>
  <property fmtid="{D5CDD505-2E9C-101B-9397-08002B2CF9AE}" pid="3" name="IsMyDocuments">
    <vt:bool>true</vt:bool>
  </property>
  <property fmtid="{D5CDD505-2E9C-101B-9397-08002B2CF9AE}" pid="4" name="MSIP_Label_392ba641-f5c0-4b0b-b233-2c0b52c4ebb0_Enabled">
    <vt:lpwstr>True</vt:lpwstr>
  </property>
  <property fmtid="{D5CDD505-2E9C-101B-9397-08002B2CF9AE}" pid="5" name="MSIP_Label_392ba641-f5c0-4b0b-b233-2c0b52c4ebb0_SiteId">
    <vt:lpwstr>3e4cfd5a-58d7-4158-af8b-3cc59d2bc964</vt:lpwstr>
  </property>
  <property fmtid="{D5CDD505-2E9C-101B-9397-08002B2CF9AE}" pid="6" name="MSIP_Label_392ba641-f5c0-4b0b-b233-2c0b52c4ebb0_Owner">
    <vt:lpwstr>Michal.Szczepaniak@termika.pgnig.pl</vt:lpwstr>
  </property>
  <property fmtid="{D5CDD505-2E9C-101B-9397-08002B2CF9AE}" pid="7" name="MSIP_Label_392ba641-f5c0-4b0b-b233-2c0b52c4ebb0_SetDate">
    <vt:lpwstr>2020-10-01T11:32:17.0962988Z</vt:lpwstr>
  </property>
  <property fmtid="{D5CDD505-2E9C-101B-9397-08002B2CF9AE}" pid="8" name="MSIP_Label_392ba641-f5c0-4b0b-b233-2c0b52c4ebb0_Name">
    <vt:lpwstr>Publiczne</vt:lpwstr>
  </property>
  <property fmtid="{D5CDD505-2E9C-101B-9397-08002B2CF9AE}" pid="9" name="MSIP_Label_392ba641-f5c0-4b0b-b233-2c0b52c4ebb0_Application">
    <vt:lpwstr>Microsoft Azure Information Protection</vt:lpwstr>
  </property>
  <property fmtid="{D5CDD505-2E9C-101B-9397-08002B2CF9AE}" pid="10" name="MSIP_Label_392ba641-f5c0-4b0b-b233-2c0b52c4ebb0_ActionId">
    <vt:lpwstr>fb937c9d-c7dd-4bc2-863a-da1d7098e169</vt:lpwstr>
  </property>
  <property fmtid="{D5CDD505-2E9C-101B-9397-08002B2CF9AE}" pid="11" name="MSIP_Label_392ba641-f5c0-4b0b-b233-2c0b52c4ebb0_Extended_MSFT_Method">
    <vt:lpwstr>Automatic</vt:lpwstr>
  </property>
  <property fmtid="{D5CDD505-2E9C-101B-9397-08002B2CF9AE}" pid="12" name="Sensitivity">
    <vt:lpwstr>Publiczne</vt:lpwstr>
  </property>
</Properties>
</file>